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30" w:rsidRDefault="00151F60" w:rsidP="00A94530">
      <w:pPr>
        <w:pStyle w:val="ConsPlusTitle"/>
        <w:widowControl/>
        <w:tabs>
          <w:tab w:val="left" w:pos="6360"/>
        </w:tabs>
        <w:ind w:left="-426" w:right="4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</w:t>
      </w:r>
    </w:p>
    <w:p w:rsidR="00A94530" w:rsidRDefault="002A6E32" w:rsidP="00A94530">
      <w:pPr>
        <w:pStyle w:val="ConsPlusTitle"/>
        <w:widowControl/>
        <w:ind w:left="-426" w:right="4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СОБРАНИЯ ДЕПУТАТОВ ГОРОДА СУДЖИ</w:t>
      </w:r>
    </w:p>
    <w:p w:rsidR="002A6E32" w:rsidRDefault="002A6E32" w:rsidP="00A94530">
      <w:pPr>
        <w:pStyle w:val="ConsPlusTitle"/>
        <w:widowControl/>
        <w:ind w:left="-426" w:right="433"/>
        <w:jc w:val="both"/>
        <w:rPr>
          <w:rFonts w:ascii="Times New Roman" w:hAnsi="Times New Roman" w:cs="Times New Roman"/>
          <w:sz w:val="28"/>
          <w:szCs w:val="28"/>
        </w:rPr>
      </w:pPr>
    </w:p>
    <w:p w:rsidR="004F4926" w:rsidRDefault="00A94530" w:rsidP="00A94530">
      <w:pPr>
        <w:pStyle w:val="ConsPlusTitle"/>
        <w:widowControl/>
        <w:ind w:left="-426" w:right="4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РЕШЕНИЕ  №</w:t>
      </w:r>
      <w:r w:rsidR="004F4926">
        <w:rPr>
          <w:rFonts w:ascii="Times New Roman" w:hAnsi="Times New Roman" w:cs="Times New Roman"/>
          <w:sz w:val="28"/>
          <w:szCs w:val="28"/>
        </w:rPr>
        <w:t>7</w:t>
      </w:r>
    </w:p>
    <w:p w:rsidR="00A94530" w:rsidRDefault="00A94530" w:rsidP="00A94530">
      <w:pPr>
        <w:pStyle w:val="ConsPlusTitle"/>
        <w:widowControl/>
        <w:ind w:left="-426" w:right="4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530" w:rsidRPr="00554B2C" w:rsidRDefault="004F4926" w:rsidP="004F4926">
      <w:pPr>
        <w:pStyle w:val="ConsPlusTitle"/>
        <w:widowControl/>
        <w:tabs>
          <w:tab w:val="left" w:pos="7275"/>
        </w:tabs>
        <w:ind w:left="-426" w:right="433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54B2C">
        <w:rPr>
          <w:rFonts w:ascii="Times New Roman" w:hAnsi="Times New Roman" w:cs="Times New Roman"/>
          <w:b w:val="0"/>
          <w:sz w:val="22"/>
          <w:szCs w:val="22"/>
        </w:rPr>
        <w:t>18.11.2016 года</w:t>
      </w:r>
      <w:r w:rsidRPr="00554B2C">
        <w:rPr>
          <w:rFonts w:ascii="Times New Roman" w:hAnsi="Times New Roman" w:cs="Times New Roman"/>
          <w:b w:val="0"/>
          <w:sz w:val="22"/>
          <w:szCs w:val="22"/>
        </w:rPr>
        <w:tab/>
        <w:t>г. Суджа</w:t>
      </w:r>
    </w:p>
    <w:p w:rsidR="004F4926" w:rsidRPr="00554B2C" w:rsidRDefault="004F4926" w:rsidP="004F4926">
      <w:pPr>
        <w:pStyle w:val="ConsPlusTitle"/>
        <w:widowControl/>
        <w:tabs>
          <w:tab w:val="left" w:pos="7275"/>
        </w:tabs>
        <w:ind w:left="-426" w:right="433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A94530" w:rsidRPr="004F4926" w:rsidRDefault="00A94530" w:rsidP="00A94530">
      <w:pPr>
        <w:tabs>
          <w:tab w:val="left" w:pos="-709"/>
        </w:tabs>
        <w:autoSpaceDE w:val="0"/>
        <w:autoSpaceDN w:val="0"/>
        <w:adjustRightInd w:val="0"/>
        <w:ind w:hanging="567"/>
        <w:rPr>
          <w:sz w:val="20"/>
          <w:szCs w:val="20"/>
        </w:rPr>
      </w:pPr>
      <w:r w:rsidRPr="004F4926">
        <w:rPr>
          <w:sz w:val="20"/>
          <w:szCs w:val="20"/>
        </w:rPr>
        <w:t>«О принятии к рассмотрению проекта решения</w:t>
      </w:r>
    </w:p>
    <w:p w:rsidR="00A94530" w:rsidRDefault="00A94530" w:rsidP="00A94530">
      <w:pPr>
        <w:pStyle w:val="aff"/>
        <w:suppressLineNumbers w:val="0"/>
        <w:ind w:left="-709" w:hanging="567"/>
        <w:jc w:val="both"/>
      </w:pPr>
      <w:r>
        <w:t xml:space="preserve">             Собрания депутатов города Суджи</w:t>
      </w:r>
    </w:p>
    <w:p w:rsidR="00A94530" w:rsidRDefault="00A94530" w:rsidP="00A94530">
      <w:pPr>
        <w:pStyle w:val="aff"/>
        <w:suppressLineNumbers w:val="0"/>
        <w:ind w:left="-709" w:hanging="567"/>
        <w:jc w:val="both"/>
      </w:pPr>
      <w:r>
        <w:t xml:space="preserve">            «О бюджете муниципального образования </w:t>
      </w:r>
    </w:p>
    <w:p w:rsidR="00A94530" w:rsidRDefault="00A94530" w:rsidP="00A94530">
      <w:pPr>
        <w:pStyle w:val="aff"/>
        <w:suppressLineNumbers w:val="0"/>
        <w:ind w:left="-709" w:hanging="567"/>
        <w:jc w:val="both"/>
      </w:pPr>
      <w:r>
        <w:t xml:space="preserve">            « город Суджа»  на 2017 год и</w:t>
      </w:r>
    </w:p>
    <w:p w:rsidR="00A94530" w:rsidRDefault="00A94530" w:rsidP="00A94530">
      <w:pPr>
        <w:pStyle w:val="aff"/>
        <w:suppressLineNumbers w:val="0"/>
        <w:ind w:left="-709" w:hanging="567"/>
        <w:jc w:val="both"/>
      </w:pPr>
      <w:r>
        <w:t xml:space="preserve">             плановый период 2017 и 2018 годы» </w:t>
      </w:r>
    </w:p>
    <w:p w:rsidR="00A94530" w:rsidRDefault="00A94530" w:rsidP="00A94530">
      <w:pPr>
        <w:ind w:left="-709"/>
        <w:jc w:val="both"/>
      </w:pPr>
    </w:p>
    <w:p w:rsidR="00A94530" w:rsidRDefault="00A94530" w:rsidP="00A94530">
      <w:pPr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ind w:left="-709" w:firstLine="142"/>
      </w:pPr>
      <w:r>
        <w:t xml:space="preserve">      </w:t>
      </w:r>
      <w:proofErr w:type="gramStart"/>
      <w:r>
        <w:t xml:space="preserve">Рассмотрев представленный Главой города Суджи проект бюджета муниципального образования «город Суджа» Суджанского района Курской области на 2016 год  и представленные в </w:t>
      </w:r>
      <w:proofErr w:type="spellStart"/>
      <w:r>
        <w:t>соотвестствии</w:t>
      </w:r>
      <w:proofErr w:type="spellEnd"/>
      <w:r>
        <w:t xml:space="preserve"> со ст.184.1 документы, 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Федерации» и Положением о бюджетном процессе в муниципальном образовании "город Суджа»,  Собрание депутатов</w:t>
      </w:r>
      <w:proofErr w:type="gramEnd"/>
      <w:r>
        <w:t xml:space="preserve"> города Суджи решило:</w:t>
      </w:r>
    </w:p>
    <w:p w:rsidR="00A94530" w:rsidRDefault="00A94530" w:rsidP="00A94530">
      <w:pPr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ind w:left="-709" w:firstLine="142"/>
        <w:rPr>
          <w:sz w:val="28"/>
          <w:szCs w:val="20"/>
        </w:rPr>
      </w:pPr>
    </w:p>
    <w:p w:rsidR="00A94530" w:rsidRDefault="00A94530" w:rsidP="00A94530">
      <w:pPr>
        <w:pStyle w:val="aff"/>
        <w:suppressLineNumbers w:val="0"/>
        <w:ind w:left="-709" w:firstLine="142"/>
      </w:pPr>
      <w:r>
        <w:t xml:space="preserve">           1. Принять к рассмотрению проект  Решения «О бюджете муниципального образования «город Суджа»  на </w:t>
      </w:r>
      <w:proofErr w:type="spellStart"/>
      <w:proofErr w:type="gramStart"/>
      <w:r>
        <w:t>на</w:t>
      </w:r>
      <w:proofErr w:type="spellEnd"/>
      <w:proofErr w:type="gramEnd"/>
      <w:r>
        <w:t xml:space="preserve"> 2017 год и   плановый период 2017 и 2018 годы год » (приложение №1).</w:t>
      </w:r>
    </w:p>
    <w:p w:rsidR="00A94530" w:rsidRDefault="00A94530" w:rsidP="00A94530">
      <w:pPr>
        <w:pStyle w:val="aff"/>
        <w:suppressLineNumbers w:val="0"/>
        <w:ind w:left="-709" w:firstLine="142"/>
      </w:pPr>
      <w:r>
        <w:t xml:space="preserve">            2. Провести публичные слушания по проекту решения «О бюджете муниципального образования «город Суджа»  .</w:t>
      </w:r>
    </w:p>
    <w:p w:rsidR="00A94530" w:rsidRDefault="00A94530" w:rsidP="00A94530">
      <w:pPr>
        <w:pStyle w:val="aff"/>
        <w:suppressLineNumbers w:val="0"/>
        <w:ind w:left="-709" w:firstLine="142"/>
      </w:pPr>
      <w:r>
        <w:t xml:space="preserve">          3</w:t>
      </w:r>
      <w:proofErr w:type="gramStart"/>
      <w:r>
        <w:t xml:space="preserve"> У</w:t>
      </w:r>
      <w:proofErr w:type="gramEnd"/>
      <w:r>
        <w:t>становить место, дату и время проведения слушаний - зал заседаний Администрации МУП ЖКХ города Суджи  по адресу: г. Суджа, ул. Розы Люксембург, 24  , 12  декабря 2016  года  в  10-00.</w:t>
      </w:r>
    </w:p>
    <w:p w:rsidR="00A94530" w:rsidRDefault="00A94530" w:rsidP="00A94530">
      <w:pPr>
        <w:pStyle w:val="aff"/>
        <w:suppressLineNumbers w:val="0"/>
        <w:ind w:left="-709" w:firstLine="142"/>
        <w:rPr>
          <w:rFonts w:cs="Tahoma"/>
          <w:color w:val="000000"/>
        </w:rPr>
      </w:pPr>
      <w:r>
        <w:rPr>
          <w:color w:val="000000"/>
        </w:rPr>
        <w:t xml:space="preserve">         4. Утвердить прилагаемый Временный порядок проведения публичных  слушаний по проекту  решения Собрания депутатов города Суджи  «О бюджете муниципального образования «город Суджа» на </w:t>
      </w:r>
      <w:r>
        <w:t xml:space="preserve"> 2017 год и  плановый период 2017 и 2018 годы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согласно  приложения</w:t>
      </w:r>
      <w:proofErr w:type="gramEnd"/>
      <w:r>
        <w:rPr>
          <w:color w:val="000000"/>
        </w:rPr>
        <w:t xml:space="preserve"> №2.</w:t>
      </w:r>
    </w:p>
    <w:p w:rsidR="00A94530" w:rsidRDefault="00A94530" w:rsidP="00A94530">
      <w:pPr>
        <w:pStyle w:val="aff"/>
        <w:suppressLineNumbers w:val="0"/>
        <w:ind w:left="-709" w:firstLine="142"/>
      </w:pPr>
      <w:r>
        <w:rPr>
          <w:color w:val="000000"/>
        </w:rPr>
        <w:t xml:space="preserve">         5. Обнародовать Временный порядок проведения публичных слушаний по    проекту   решения    Собрания   депутатов  города Суджи   «О бюджете муниципального образования «город Суджа»</w:t>
      </w:r>
      <w:r>
        <w:t xml:space="preserve"> на 2017 год и  плановый период 2018 и 2019 годы</w:t>
      </w:r>
      <w:r>
        <w:rPr>
          <w:color w:val="000000"/>
        </w:rPr>
        <w:t>» в газете «Вестник Суджи».</w:t>
      </w:r>
    </w:p>
    <w:p w:rsidR="00A94530" w:rsidRDefault="00A94530" w:rsidP="00A94530">
      <w:pPr>
        <w:pStyle w:val="aff"/>
        <w:suppressLineNumbers w:val="0"/>
        <w:ind w:left="-709" w:firstLine="142"/>
      </w:pPr>
      <w:r>
        <w:rPr>
          <w:color w:val="000000"/>
        </w:rPr>
        <w:t xml:space="preserve">         6. Утвердить  Порядок участия граждан в обсуждении </w:t>
      </w:r>
      <w:proofErr w:type="gramStart"/>
      <w:r>
        <w:t>проекта решения Собрания депутатов города</w:t>
      </w:r>
      <w:proofErr w:type="gramEnd"/>
      <w:r>
        <w:t xml:space="preserve"> Суджи  </w:t>
      </w:r>
      <w:r>
        <w:rPr>
          <w:color w:val="000000"/>
        </w:rPr>
        <w:t xml:space="preserve"> «О бюджете муниципального образования «город Суджа» </w:t>
      </w:r>
      <w:r>
        <w:t>на 2017 год и             плановый период 2018 и 2019 годы</w:t>
      </w:r>
      <w:r>
        <w:rPr>
          <w:color w:val="000000"/>
        </w:rPr>
        <w:t>»</w:t>
      </w:r>
      <w:r>
        <w:t xml:space="preserve">, Порядок  учета предложений по проекту  решения Собрания депутатов города Суджи  </w:t>
      </w:r>
      <w:r>
        <w:rPr>
          <w:color w:val="000000"/>
        </w:rPr>
        <w:t xml:space="preserve"> «О бюджете муниципального образования «город Суджа» </w:t>
      </w:r>
      <w:r>
        <w:t>на 2017 год и  плановый период 2018 и 2019 годы</w:t>
      </w:r>
      <w:r>
        <w:rPr>
          <w:color w:val="000000"/>
        </w:rPr>
        <w:t xml:space="preserve">» </w:t>
      </w:r>
      <w:r>
        <w:t xml:space="preserve">и состав комиссии по обсуждению </w:t>
      </w:r>
      <w:proofErr w:type="gramStart"/>
      <w:r>
        <w:t>проекта решения Собрания депутатов города</w:t>
      </w:r>
      <w:proofErr w:type="gramEnd"/>
      <w:r>
        <w:t xml:space="preserve"> Суджи «О бюджете муниципального образования «город Суджа»  на 2017 год и плановый период 2018 и 2019 годы  »  согласно  приложений 3 и 4 и обнародовать  их в газете «Вестник Суджи».</w:t>
      </w:r>
    </w:p>
    <w:p w:rsidR="00A94530" w:rsidRDefault="00A94530" w:rsidP="00A94530">
      <w:pPr>
        <w:pStyle w:val="aff"/>
        <w:suppressLineNumbers w:val="0"/>
        <w:tabs>
          <w:tab w:val="left" w:pos="142"/>
          <w:tab w:val="left" w:pos="567"/>
          <w:tab w:val="left" w:pos="1276"/>
        </w:tabs>
        <w:ind w:left="-709" w:firstLine="142"/>
      </w:pPr>
      <w:r>
        <w:t xml:space="preserve">      7. Установить письменную форму принятия предложений и замечаний по проекту решения</w:t>
      </w:r>
    </w:p>
    <w:p w:rsidR="00A94530" w:rsidRDefault="00A94530" w:rsidP="00A94530">
      <w:pPr>
        <w:pStyle w:val="aff"/>
        <w:suppressLineNumbers w:val="0"/>
        <w:tabs>
          <w:tab w:val="left" w:pos="142"/>
          <w:tab w:val="left" w:pos="567"/>
          <w:tab w:val="left" w:pos="1276"/>
        </w:tabs>
        <w:ind w:left="-709" w:hanging="142"/>
      </w:pPr>
      <w:r>
        <w:t xml:space="preserve"> « О бюджете муниципального образования «город Суджа»  на 2017 год и плановый период 2018 и   2019годы  » до дня проведения публичных слушаний. Замечания и предложения по проекту бюджета принимаются по адресу: г. Суджа, Советская площадь,4  с 08.00 до 17.00 .</w:t>
      </w:r>
    </w:p>
    <w:p w:rsidR="00A94530" w:rsidRDefault="00A94530" w:rsidP="00A94530">
      <w:pPr>
        <w:pStyle w:val="aff"/>
        <w:suppressLineNumbers w:val="0"/>
        <w:tabs>
          <w:tab w:val="left" w:pos="-142"/>
          <w:tab w:val="left" w:pos="142"/>
          <w:tab w:val="left" w:pos="1276"/>
        </w:tabs>
        <w:ind w:left="-709" w:hanging="142"/>
      </w:pPr>
      <w:r>
        <w:t xml:space="preserve">        8. По результатам проведения публичных слушаний секретарю публичных слушаний обобщить    представленные замечания и предложения по проекту Решения Собрания депутатов города Суджи «О бюджете муниципального образования «город Суджа»  на 2017 год и плановый период 2018 и 2019годы » в целях их дальнейшего использования.</w:t>
      </w:r>
    </w:p>
    <w:p w:rsidR="00A94530" w:rsidRDefault="00A94530" w:rsidP="00A94530">
      <w:pPr>
        <w:shd w:val="clear" w:color="auto" w:fill="FFFFFF"/>
        <w:tabs>
          <w:tab w:val="left" w:pos="142"/>
          <w:tab w:val="left" w:pos="567"/>
          <w:tab w:val="left" w:pos="883"/>
          <w:tab w:val="left" w:pos="1276"/>
        </w:tabs>
        <w:ind w:left="-709" w:right="-202"/>
      </w:pPr>
      <w:r>
        <w:t xml:space="preserve">     9. Настоящее    Решение    обнародовать  в газете «Вестник Суджи».</w:t>
      </w:r>
    </w:p>
    <w:p w:rsidR="00A94530" w:rsidRDefault="00A94530" w:rsidP="00A94530">
      <w:pPr>
        <w:shd w:val="clear" w:color="auto" w:fill="FFFFFF"/>
        <w:tabs>
          <w:tab w:val="left" w:pos="142"/>
          <w:tab w:val="left" w:pos="567"/>
          <w:tab w:val="left" w:pos="883"/>
          <w:tab w:val="left" w:pos="1276"/>
        </w:tabs>
        <w:ind w:left="-709" w:right="-202"/>
      </w:pPr>
    </w:p>
    <w:p w:rsidR="00A94530" w:rsidRDefault="00A94530" w:rsidP="00A94530">
      <w:pPr>
        <w:shd w:val="clear" w:color="auto" w:fill="FFFFFF"/>
        <w:tabs>
          <w:tab w:val="left" w:pos="142"/>
          <w:tab w:val="left" w:pos="567"/>
          <w:tab w:val="left" w:pos="883"/>
          <w:tab w:val="left" w:pos="1276"/>
        </w:tabs>
        <w:ind w:left="-709" w:right="-202"/>
      </w:pPr>
    </w:p>
    <w:p w:rsidR="00A94530" w:rsidRDefault="00A94530" w:rsidP="00A94530">
      <w:pPr>
        <w:ind w:left="-284"/>
      </w:pPr>
      <w:r>
        <w:t xml:space="preserve">Глава города                                                              В.М. </w:t>
      </w:r>
      <w:proofErr w:type="gramStart"/>
      <w:r>
        <w:t>Шматков</w:t>
      </w:r>
      <w:proofErr w:type="gramEnd"/>
    </w:p>
    <w:p w:rsidR="009B3D8D" w:rsidRDefault="009B3D8D" w:rsidP="00A94530">
      <w:pPr>
        <w:ind w:left="-284"/>
      </w:pPr>
    </w:p>
    <w:p w:rsidR="009B3D8D" w:rsidRDefault="009B3D8D" w:rsidP="00A94530">
      <w:pPr>
        <w:ind w:left="-284"/>
      </w:pPr>
    </w:p>
    <w:p w:rsidR="009B3D8D" w:rsidRDefault="009B3D8D" w:rsidP="009B3D8D">
      <w:pPr>
        <w:tabs>
          <w:tab w:val="left" w:pos="7020"/>
        </w:tabs>
        <w:ind w:left="5103" w:hanging="5103"/>
      </w:pPr>
      <w:r>
        <w:tab/>
        <w:t xml:space="preserve">Приложение №1 к проекту </w:t>
      </w:r>
      <w:proofErr w:type="gramStart"/>
      <w:r>
        <w:t>Решения Собрания депутатов города Суджи</w:t>
      </w:r>
      <w:proofErr w:type="gramEnd"/>
      <w:r>
        <w:t xml:space="preserve"> №7</w:t>
      </w:r>
    </w:p>
    <w:p w:rsidR="00A94530" w:rsidRDefault="009B3D8D" w:rsidP="009B3D8D">
      <w:pPr>
        <w:tabs>
          <w:tab w:val="left" w:pos="7020"/>
        </w:tabs>
        <w:ind w:left="5103" w:hanging="5103"/>
      </w:pPr>
      <w:r>
        <w:t xml:space="preserve">                                                                                     от 1</w:t>
      </w:r>
      <w:r w:rsidR="00554B2C">
        <w:t>8 декабря 2016 года</w:t>
      </w:r>
    </w:p>
    <w:p w:rsidR="009B3D8D" w:rsidRDefault="009B3D8D" w:rsidP="009B3D8D">
      <w:pPr>
        <w:tabs>
          <w:tab w:val="left" w:pos="7020"/>
        </w:tabs>
        <w:ind w:left="5103" w:hanging="5103"/>
      </w:pPr>
    </w:p>
    <w:p w:rsidR="00CE72F9" w:rsidRPr="002056F3" w:rsidRDefault="00CE72F9" w:rsidP="00CE72F9">
      <w:pPr>
        <w:keepNext/>
        <w:tabs>
          <w:tab w:val="left" w:pos="7365"/>
        </w:tabs>
        <w:rPr>
          <w:b/>
          <w:sz w:val="36"/>
          <w:szCs w:val="36"/>
        </w:rPr>
      </w:pPr>
      <w:r>
        <w:tab/>
      </w:r>
      <w:r w:rsidRPr="002056F3">
        <w:rPr>
          <w:b/>
          <w:sz w:val="36"/>
          <w:szCs w:val="36"/>
        </w:rPr>
        <w:t>проект</w:t>
      </w:r>
    </w:p>
    <w:p w:rsidR="00BE6FDE" w:rsidRPr="00287FAA" w:rsidRDefault="00291704" w:rsidP="00FB53E5">
      <w:pPr>
        <w:tabs>
          <w:tab w:val="left" w:pos="8010"/>
        </w:tabs>
        <w:rPr>
          <w:color w:val="000000"/>
          <w:sz w:val="28"/>
          <w:szCs w:val="28"/>
        </w:rPr>
      </w:pPr>
      <w:r w:rsidRPr="00554719">
        <w:rPr>
          <w:b/>
          <w:sz w:val="36"/>
          <w:szCs w:val="36"/>
          <w:lang w:eastAsia="ar-SA"/>
        </w:rPr>
        <w:tab/>
      </w:r>
    </w:p>
    <w:p w:rsidR="00E8573A" w:rsidRPr="00291704" w:rsidRDefault="00BE6FDE" w:rsidP="003F47E2">
      <w:pPr>
        <w:widowControl w:val="0"/>
        <w:tabs>
          <w:tab w:val="left" w:pos="9762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056F3">
        <w:rPr>
          <w:bCs/>
          <w:spacing w:val="-3"/>
          <w:sz w:val="32"/>
          <w:szCs w:val="32"/>
        </w:rPr>
        <w:t>Р</w:t>
      </w:r>
      <w:r w:rsidRPr="002056F3">
        <w:rPr>
          <w:bCs/>
          <w:sz w:val="32"/>
          <w:szCs w:val="32"/>
        </w:rPr>
        <w:t>ЕШ</w:t>
      </w:r>
      <w:r w:rsidRPr="002056F3">
        <w:rPr>
          <w:bCs/>
          <w:spacing w:val="1"/>
          <w:sz w:val="32"/>
          <w:szCs w:val="32"/>
        </w:rPr>
        <w:t>Е</w:t>
      </w:r>
      <w:r w:rsidRPr="002056F3">
        <w:rPr>
          <w:bCs/>
          <w:sz w:val="32"/>
          <w:szCs w:val="32"/>
        </w:rPr>
        <w:t>Н</w:t>
      </w:r>
      <w:r w:rsidRPr="002056F3">
        <w:rPr>
          <w:bCs/>
          <w:spacing w:val="1"/>
          <w:sz w:val="32"/>
          <w:szCs w:val="32"/>
        </w:rPr>
        <w:t>И</w:t>
      </w:r>
      <w:r w:rsidRPr="002056F3">
        <w:rPr>
          <w:bCs/>
          <w:sz w:val="32"/>
          <w:szCs w:val="32"/>
        </w:rPr>
        <w:t>Е</w:t>
      </w:r>
      <w:r w:rsidR="00E8573A" w:rsidRPr="00291704">
        <w:rPr>
          <w:bCs/>
          <w:sz w:val="28"/>
          <w:szCs w:val="28"/>
        </w:rPr>
        <w:t xml:space="preserve">  </w:t>
      </w:r>
      <w:r w:rsidR="00554719">
        <w:rPr>
          <w:bCs/>
          <w:sz w:val="28"/>
          <w:szCs w:val="28"/>
        </w:rPr>
        <w:t>№</w:t>
      </w:r>
    </w:p>
    <w:p w:rsidR="005817FE" w:rsidRPr="00B2719E" w:rsidRDefault="00E8573A" w:rsidP="00E8573A">
      <w:pPr>
        <w:widowControl w:val="0"/>
        <w:tabs>
          <w:tab w:val="left" w:pos="195"/>
          <w:tab w:val="center" w:pos="4904"/>
          <w:tab w:val="left" w:pos="9762"/>
        </w:tabs>
        <w:autoSpaceDE w:val="0"/>
        <w:autoSpaceDN w:val="0"/>
        <w:adjustRightInd w:val="0"/>
        <w:rPr>
          <w:bCs/>
        </w:rPr>
      </w:pPr>
      <w:r w:rsidRPr="00291704">
        <w:rPr>
          <w:bCs/>
          <w:sz w:val="22"/>
          <w:szCs w:val="22"/>
        </w:rPr>
        <w:tab/>
      </w:r>
      <w:r w:rsidR="001F2FEE" w:rsidRPr="00B2719E">
        <w:rPr>
          <w:bCs/>
        </w:rPr>
        <w:t xml:space="preserve"> </w:t>
      </w:r>
      <w:r w:rsidR="00C3581F">
        <w:rPr>
          <w:bCs/>
        </w:rPr>
        <w:t>д</w:t>
      </w:r>
      <w:r w:rsidR="002056F3">
        <w:rPr>
          <w:bCs/>
        </w:rPr>
        <w:t>е</w:t>
      </w:r>
      <w:r w:rsidR="00C3581F">
        <w:rPr>
          <w:bCs/>
        </w:rPr>
        <w:t>ка</w:t>
      </w:r>
      <w:r w:rsidR="00BE6FDE" w:rsidRPr="00B2719E">
        <w:rPr>
          <w:bCs/>
        </w:rPr>
        <w:t>б</w:t>
      </w:r>
      <w:r w:rsidR="00BE6FDE" w:rsidRPr="00B2719E">
        <w:rPr>
          <w:bCs/>
          <w:spacing w:val="1"/>
        </w:rPr>
        <w:t>р</w:t>
      </w:r>
      <w:r w:rsidR="00BE6FDE" w:rsidRPr="00B2719E">
        <w:rPr>
          <w:bCs/>
        </w:rPr>
        <w:t>я 201</w:t>
      </w:r>
      <w:r w:rsidR="00CE72F9">
        <w:rPr>
          <w:bCs/>
        </w:rPr>
        <w:t>6</w:t>
      </w:r>
      <w:r w:rsidR="00BE6FDE" w:rsidRPr="00B2719E">
        <w:rPr>
          <w:bCs/>
        </w:rPr>
        <w:t xml:space="preserve"> </w:t>
      </w:r>
      <w:r w:rsidRPr="00B2719E">
        <w:rPr>
          <w:bCs/>
        </w:rPr>
        <w:t>года</w:t>
      </w:r>
    </w:p>
    <w:p w:rsidR="00E8573A" w:rsidRPr="00B2719E" w:rsidRDefault="00E8573A" w:rsidP="003F47E2">
      <w:pPr>
        <w:widowControl w:val="0"/>
        <w:tabs>
          <w:tab w:val="left" w:pos="9762"/>
        </w:tabs>
        <w:autoSpaceDE w:val="0"/>
        <w:autoSpaceDN w:val="0"/>
        <w:adjustRightInd w:val="0"/>
        <w:jc w:val="center"/>
        <w:rPr>
          <w:bCs/>
        </w:rPr>
      </w:pPr>
    </w:p>
    <w:p w:rsidR="00BE6FDE" w:rsidRPr="00B2719E" w:rsidRDefault="00BE6FDE" w:rsidP="00E8573A">
      <w:pPr>
        <w:widowControl w:val="0"/>
        <w:tabs>
          <w:tab w:val="left" w:pos="9762"/>
        </w:tabs>
        <w:autoSpaceDE w:val="0"/>
        <w:autoSpaceDN w:val="0"/>
        <w:adjustRightInd w:val="0"/>
        <w:rPr>
          <w:bCs/>
        </w:rPr>
      </w:pPr>
      <w:r w:rsidRPr="00B2719E">
        <w:rPr>
          <w:bCs/>
        </w:rPr>
        <w:t>О б</w:t>
      </w:r>
      <w:r w:rsidRPr="00B2719E">
        <w:rPr>
          <w:bCs/>
          <w:spacing w:val="-1"/>
        </w:rPr>
        <w:t>ю</w:t>
      </w:r>
      <w:r w:rsidRPr="00B2719E">
        <w:rPr>
          <w:bCs/>
          <w:spacing w:val="1"/>
        </w:rPr>
        <w:t>д</w:t>
      </w:r>
      <w:r w:rsidRPr="00B2719E">
        <w:rPr>
          <w:bCs/>
          <w:spacing w:val="-4"/>
        </w:rPr>
        <w:t>ж</w:t>
      </w:r>
      <w:r w:rsidRPr="00B2719E">
        <w:rPr>
          <w:bCs/>
          <w:spacing w:val="-1"/>
        </w:rPr>
        <w:t>е</w:t>
      </w:r>
      <w:r w:rsidRPr="00B2719E">
        <w:rPr>
          <w:bCs/>
          <w:spacing w:val="2"/>
        </w:rPr>
        <w:t>т</w:t>
      </w:r>
      <w:r w:rsidRPr="00B2719E">
        <w:rPr>
          <w:bCs/>
        </w:rPr>
        <w:t>е мун</w:t>
      </w:r>
      <w:r w:rsidRPr="00B2719E">
        <w:rPr>
          <w:bCs/>
          <w:spacing w:val="1"/>
        </w:rPr>
        <w:t>ици</w:t>
      </w:r>
      <w:r w:rsidRPr="00B2719E">
        <w:rPr>
          <w:bCs/>
          <w:spacing w:val="-1"/>
        </w:rPr>
        <w:t>п</w:t>
      </w:r>
      <w:r w:rsidRPr="00B2719E">
        <w:rPr>
          <w:bCs/>
        </w:rPr>
        <w:t>аль</w:t>
      </w:r>
      <w:r w:rsidRPr="00B2719E">
        <w:rPr>
          <w:bCs/>
          <w:spacing w:val="1"/>
        </w:rPr>
        <w:t>н</w:t>
      </w:r>
      <w:r w:rsidRPr="00B2719E">
        <w:rPr>
          <w:bCs/>
        </w:rPr>
        <w:t>о</w:t>
      </w:r>
      <w:r w:rsidRPr="00B2719E">
        <w:rPr>
          <w:bCs/>
          <w:spacing w:val="-1"/>
        </w:rPr>
        <w:t>г</w:t>
      </w:r>
      <w:r w:rsidRPr="00B2719E">
        <w:rPr>
          <w:bCs/>
        </w:rPr>
        <w:t>о об</w:t>
      </w:r>
      <w:r w:rsidRPr="00B2719E">
        <w:rPr>
          <w:bCs/>
          <w:spacing w:val="1"/>
        </w:rPr>
        <w:t>р</w:t>
      </w:r>
      <w:r w:rsidRPr="00B2719E">
        <w:rPr>
          <w:bCs/>
        </w:rPr>
        <w:t>азован</w:t>
      </w:r>
      <w:r w:rsidRPr="00B2719E">
        <w:rPr>
          <w:bCs/>
          <w:spacing w:val="1"/>
        </w:rPr>
        <w:t>и</w:t>
      </w:r>
      <w:r w:rsidRPr="00B2719E">
        <w:rPr>
          <w:bCs/>
        </w:rPr>
        <w:t>я</w:t>
      </w:r>
    </w:p>
    <w:p w:rsidR="00E8573A" w:rsidRPr="00B2719E" w:rsidRDefault="00BE6FDE" w:rsidP="00E8573A">
      <w:pPr>
        <w:widowControl w:val="0"/>
        <w:tabs>
          <w:tab w:val="left" w:pos="9762"/>
        </w:tabs>
        <w:autoSpaceDE w:val="0"/>
        <w:autoSpaceDN w:val="0"/>
        <w:adjustRightInd w:val="0"/>
        <w:rPr>
          <w:bCs/>
        </w:rPr>
      </w:pPr>
      <w:r w:rsidRPr="00B2719E">
        <w:rPr>
          <w:bCs/>
        </w:rPr>
        <w:t>«</w:t>
      </w:r>
      <w:r w:rsidRPr="00B2719E">
        <w:rPr>
          <w:bCs/>
          <w:spacing w:val="-1"/>
        </w:rPr>
        <w:t>г</w:t>
      </w:r>
      <w:r w:rsidRPr="00B2719E">
        <w:rPr>
          <w:bCs/>
        </w:rPr>
        <w:t>о</w:t>
      </w:r>
      <w:r w:rsidRPr="00B2719E">
        <w:rPr>
          <w:bCs/>
          <w:spacing w:val="1"/>
        </w:rPr>
        <w:t>р</w:t>
      </w:r>
      <w:r w:rsidRPr="00B2719E">
        <w:rPr>
          <w:bCs/>
        </w:rPr>
        <w:t>од</w:t>
      </w:r>
      <w:r w:rsidRPr="00B2719E">
        <w:rPr>
          <w:bCs/>
          <w:spacing w:val="3"/>
        </w:rPr>
        <w:t xml:space="preserve"> Суджа</w:t>
      </w:r>
      <w:r w:rsidRPr="00B2719E">
        <w:rPr>
          <w:bCs/>
        </w:rPr>
        <w:t>»</w:t>
      </w:r>
      <w:r w:rsidRPr="00B2719E">
        <w:rPr>
          <w:bCs/>
          <w:spacing w:val="2"/>
        </w:rPr>
        <w:t xml:space="preserve"> Суджанского </w:t>
      </w:r>
      <w:r w:rsidRPr="00B2719E">
        <w:rPr>
          <w:bCs/>
          <w:spacing w:val="1"/>
        </w:rPr>
        <w:t>р</w:t>
      </w:r>
      <w:r w:rsidRPr="00B2719E">
        <w:rPr>
          <w:bCs/>
        </w:rPr>
        <w:t>а</w:t>
      </w:r>
      <w:r w:rsidRPr="00B2719E">
        <w:rPr>
          <w:bCs/>
          <w:spacing w:val="1"/>
        </w:rPr>
        <w:t>й</w:t>
      </w:r>
      <w:r w:rsidRPr="00B2719E">
        <w:rPr>
          <w:bCs/>
        </w:rPr>
        <w:t>о</w:t>
      </w:r>
      <w:r w:rsidRPr="00B2719E">
        <w:rPr>
          <w:bCs/>
          <w:spacing w:val="1"/>
        </w:rPr>
        <w:t>н</w:t>
      </w:r>
      <w:r w:rsidRPr="00B2719E">
        <w:rPr>
          <w:bCs/>
        </w:rPr>
        <w:t>а</w:t>
      </w:r>
    </w:p>
    <w:p w:rsidR="00CE72F9" w:rsidRDefault="00BE6FDE" w:rsidP="00291704">
      <w:pPr>
        <w:widowControl w:val="0"/>
        <w:tabs>
          <w:tab w:val="left" w:pos="9762"/>
        </w:tabs>
        <w:autoSpaceDE w:val="0"/>
        <w:autoSpaceDN w:val="0"/>
        <w:adjustRightInd w:val="0"/>
        <w:rPr>
          <w:bCs/>
        </w:rPr>
      </w:pPr>
      <w:r w:rsidRPr="00B2719E">
        <w:rPr>
          <w:bCs/>
        </w:rPr>
        <w:t xml:space="preserve"> </w:t>
      </w:r>
      <w:r w:rsidRPr="00B2719E">
        <w:rPr>
          <w:bCs/>
          <w:spacing w:val="1"/>
        </w:rPr>
        <w:t>К</w:t>
      </w:r>
      <w:r w:rsidRPr="00B2719E">
        <w:rPr>
          <w:bCs/>
          <w:spacing w:val="4"/>
        </w:rPr>
        <w:t>у</w:t>
      </w:r>
      <w:r w:rsidRPr="00B2719E">
        <w:rPr>
          <w:bCs/>
          <w:spacing w:val="1"/>
        </w:rPr>
        <w:t>р</w:t>
      </w:r>
      <w:r w:rsidRPr="00B2719E">
        <w:rPr>
          <w:bCs/>
          <w:spacing w:val="-1"/>
        </w:rPr>
        <w:t>с</w:t>
      </w:r>
      <w:r w:rsidRPr="00B2719E">
        <w:rPr>
          <w:bCs/>
          <w:spacing w:val="1"/>
        </w:rPr>
        <w:t>к</w:t>
      </w:r>
      <w:r w:rsidRPr="00B2719E">
        <w:rPr>
          <w:bCs/>
        </w:rPr>
        <w:t>ой обла</w:t>
      </w:r>
      <w:r w:rsidRPr="00B2719E">
        <w:rPr>
          <w:bCs/>
          <w:spacing w:val="-1"/>
        </w:rPr>
        <w:t>с</w:t>
      </w:r>
      <w:r w:rsidRPr="00B2719E">
        <w:rPr>
          <w:bCs/>
          <w:spacing w:val="2"/>
        </w:rPr>
        <w:t>т</w:t>
      </w:r>
      <w:r w:rsidRPr="00B2719E">
        <w:rPr>
          <w:bCs/>
        </w:rPr>
        <w:t xml:space="preserve">и </w:t>
      </w:r>
      <w:r w:rsidRPr="00B2719E">
        <w:rPr>
          <w:bCs/>
          <w:spacing w:val="1"/>
        </w:rPr>
        <w:t>н</w:t>
      </w:r>
      <w:r w:rsidRPr="00B2719E">
        <w:rPr>
          <w:bCs/>
        </w:rPr>
        <w:t>а 201</w:t>
      </w:r>
      <w:r w:rsidR="00CE72F9">
        <w:rPr>
          <w:bCs/>
        </w:rPr>
        <w:t>7</w:t>
      </w:r>
      <w:r w:rsidRPr="00B2719E">
        <w:rPr>
          <w:bCs/>
        </w:rPr>
        <w:t xml:space="preserve"> </w:t>
      </w:r>
      <w:r w:rsidR="00291704" w:rsidRPr="00B2719E">
        <w:rPr>
          <w:bCs/>
        </w:rPr>
        <w:t>год</w:t>
      </w:r>
      <w:r w:rsidR="00CE72F9">
        <w:rPr>
          <w:bCs/>
        </w:rPr>
        <w:t xml:space="preserve"> </w:t>
      </w:r>
    </w:p>
    <w:p w:rsidR="00BE6FDE" w:rsidRPr="00B2719E" w:rsidRDefault="00CE72F9" w:rsidP="00291704">
      <w:pPr>
        <w:widowControl w:val="0"/>
        <w:tabs>
          <w:tab w:val="left" w:pos="9762"/>
        </w:tabs>
        <w:autoSpaceDE w:val="0"/>
        <w:autoSpaceDN w:val="0"/>
        <w:adjustRightInd w:val="0"/>
        <w:rPr>
          <w:bCs/>
        </w:rPr>
      </w:pPr>
      <w:r>
        <w:rPr>
          <w:bCs/>
        </w:rPr>
        <w:t>и  плановый период  2018 и 2019 годы</w:t>
      </w:r>
    </w:p>
    <w:p w:rsidR="00BE6FDE" w:rsidRPr="00B2719E" w:rsidRDefault="00BE6FDE" w:rsidP="003F47E2">
      <w:pPr>
        <w:widowControl w:val="0"/>
        <w:tabs>
          <w:tab w:val="left" w:pos="9762"/>
        </w:tabs>
        <w:autoSpaceDE w:val="0"/>
        <w:autoSpaceDN w:val="0"/>
        <w:adjustRightInd w:val="0"/>
        <w:jc w:val="center"/>
      </w:pP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 xml:space="preserve">В </w:t>
      </w:r>
      <w:r w:rsidRPr="00B2719E">
        <w:rPr>
          <w:spacing w:val="-1"/>
        </w:rPr>
        <w:t>с</w:t>
      </w:r>
      <w:r w:rsidRPr="00B2719E">
        <w:t>оот</w:t>
      </w:r>
      <w:r w:rsidRPr="00B2719E">
        <w:rPr>
          <w:spacing w:val="2"/>
        </w:rPr>
        <w:t>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 xml:space="preserve">твии с </w:t>
      </w:r>
      <w:r w:rsidRPr="00B2719E">
        <w:rPr>
          <w:spacing w:val="-1"/>
        </w:rPr>
        <w:t>Б</w:t>
      </w:r>
      <w:r w:rsidRPr="00B2719E">
        <w:t>юд</w:t>
      </w:r>
      <w:r w:rsidRPr="00B2719E">
        <w:rPr>
          <w:spacing w:val="2"/>
        </w:rPr>
        <w:t>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ым </w:t>
      </w:r>
      <w:hyperlink r:id="rId9" w:history="1">
        <w:r w:rsidRPr="00B2719E">
          <w:rPr>
            <w:rStyle w:val="afd"/>
            <w:color w:val="auto"/>
            <w:spacing w:val="1"/>
            <w:u w:val="none"/>
          </w:rPr>
          <w:t>к</w:t>
        </w:r>
        <w:r w:rsidRPr="00B2719E">
          <w:rPr>
            <w:rStyle w:val="afd"/>
            <w:color w:val="auto"/>
            <w:u w:val="none"/>
          </w:rPr>
          <w:t>од</w:t>
        </w:r>
        <w:r w:rsidRPr="00B2719E">
          <w:rPr>
            <w:rStyle w:val="afd"/>
            <w:color w:val="auto"/>
            <w:spacing w:val="-1"/>
            <w:u w:val="none"/>
          </w:rPr>
          <w:t>е</w:t>
        </w:r>
        <w:r w:rsidRPr="00B2719E">
          <w:rPr>
            <w:rStyle w:val="afd"/>
            <w:color w:val="auto"/>
            <w:spacing w:val="1"/>
            <w:u w:val="none"/>
          </w:rPr>
          <w:t>к</w:t>
        </w:r>
        <w:r w:rsidRPr="00B2719E">
          <w:rPr>
            <w:rStyle w:val="afd"/>
            <w:color w:val="auto"/>
            <w:spacing w:val="-1"/>
            <w:u w:val="none"/>
          </w:rPr>
          <w:t>с</w:t>
        </w:r>
        <w:r w:rsidRPr="00B2719E">
          <w:rPr>
            <w:rStyle w:val="afd"/>
            <w:color w:val="auto"/>
            <w:u w:val="none"/>
          </w:rPr>
          <w:t xml:space="preserve">ом </w:t>
        </w:r>
        <w:r w:rsidRPr="00B2719E">
          <w:rPr>
            <w:rStyle w:val="afd"/>
            <w:color w:val="auto"/>
            <w:spacing w:val="1"/>
            <w:u w:val="none"/>
          </w:rPr>
          <w:t>Р</w:t>
        </w:r>
      </w:hyperlink>
      <w:r w:rsidRPr="00B2719E">
        <w:t>о</w:t>
      </w:r>
      <w:r w:rsidRPr="00B2719E">
        <w:rPr>
          <w:spacing w:val="-1"/>
        </w:rPr>
        <w:t>сс</w:t>
      </w:r>
      <w:r w:rsidRPr="00B2719E">
        <w:rPr>
          <w:spacing w:val="3"/>
        </w:rPr>
        <w:t>и</w:t>
      </w:r>
      <w:r w:rsidRPr="00B2719E">
        <w:rPr>
          <w:spacing w:val="1"/>
        </w:rPr>
        <w:t>й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 Ф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ции</w:t>
      </w:r>
      <w:r w:rsidRPr="00B2719E">
        <w:t>, Ф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 xml:space="preserve">ым </w:t>
      </w:r>
      <w:hyperlink r:id="rId10" w:history="1">
        <w:r w:rsidRPr="00B2719E">
          <w:rPr>
            <w:rStyle w:val="afd"/>
            <w:color w:val="auto"/>
            <w:spacing w:val="1"/>
            <w:u w:val="none"/>
          </w:rPr>
          <w:t>з</w:t>
        </w:r>
        <w:r w:rsidRPr="00B2719E">
          <w:rPr>
            <w:rStyle w:val="afd"/>
            <w:color w:val="auto"/>
            <w:spacing w:val="-1"/>
            <w:u w:val="none"/>
          </w:rPr>
          <w:t>а</w:t>
        </w:r>
        <w:r w:rsidRPr="00B2719E">
          <w:rPr>
            <w:rStyle w:val="afd"/>
            <w:color w:val="auto"/>
            <w:spacing w:val="1"/>
            <w:u w:val="none"/>
          </w:rPr>
          <w:t>к</w:t>
        </w:r>
        <w:r w:rsidRPr="00B2719E">
          <w:rPr>
            <w:rStyle w:val="afd"/>
            <w:color w:val="auto"/>
            <w:u w:val="none"/>
          </w:rPr>
          <w:t>о</w:t>
        </w:r>
        <w:r w:rsidRPr="00B2719E">
          <w:rPr>
            <w:rStyle w:val="afd"/>
            <w:color w:val="auto"/>
            <w:spacing w:val="1"/>
            <w:u w:val="none"/>
          </w:rPr>
          <w:t>н</w:t>
        </w:r>
        <w:r w:rsidRPr="00B2719E">
          <w:rPr>
            <w:rStyle w:val="afd"/>
            <w:color w:val="auto"/>
            <w:u w:val="none"/>
          </w:rPr>
          <w:t>ом</w:t>
        </w:r>
      </w:hyperlink>
      <w:r w:rsidRPr="00B2719E">
        <w:t xml:space="preserve"> от 6 о</w:t>
      </w:r>
      <w:r w:rsidRPr="00B2719E">
        <w:rPr>
          <w:spacing w:val="-1"/>
        </w:rPr>
        <w:t>к</w:t>
      </w:r>
      <w:r w:rsidRPr="00B2719E">
        <w:t>тября 2003года N13</w:t>
      </w:r>
      <w:r w:rsidRPr="00B2719E">
        <w:rPr>
          <w:spacing w:val="2"/>
        </w:rPr>
        <w:t>1</w:t>
      </w:r>
      <w:r w:rsidRPr="00B2719E">
        <w:rPr>
          <w:spacing w:val="-1"/>
        </w:rPr>
        <w:t>-</w:t>
      </w:r>
      <w:r w:rsidRPr="00B2719E">
        <w:t xml:space="preserve">ФЗ </w:t>
      </w:r>
      <w:r w:rsidRPr="00B2719E">
        <w:rPr>
          <w:spacing w:val="-2"/>
        </w:rPr>
        <w:t>"</w:t>
      </w:r>
      <w:r w:rsidRPr="00B2719E">
        <w:t>Об общ</w:t>
      </w:r>
      <w:r w:rsidRPr="00B2719E">
        <w:rPr>
          <w:spacing w:val="1"/>
        </w:rPr>
        <w:t>и</w:t>
      </w:r>
      <w:r w:rsidRPr="00B2719E">
        <w:t xml:space="preserve">х </w:t>
      </w:r>
      <w:r w:rsidRPr="00B2719E">
        <w:rPr>
          <w:spacing w:val="-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rPr>
          <w:spacing w:val="-1"/>
        </w:rPr>
        <w:t>ц</w:t>
      </w:r>
      <w:r w:rsidRPr="00B2719E">
        <w:rPr>
          <w:spacing w:val="1"/>
        </w:rPr>
        <w:t>ип</w:t>
      </w:r>
      <w:r w:rsidRPr="00B2719E">
        <w:rPr>
          <w:spacing w:val="-3"/>
        </w:rPr>
        <w:t>а</w:t>
      </w:r>
      <w:r w:rsidRPr="00B2719E">
        <w:t>х орг</w:t>
      </w:r>
      <w:r w:rsidRPr="00B2719E">
        <w:rPr>
          <w:spacing w:val="-1"/>
        </w:rPr>
        <w:t>ан</w:t>
      </w:r>
      <w:r w:rsidRPr="00B2719E">
        <w:rPr>
          <w:spacing w:val="1"/>
        </w:rPr>
        <w:t>из</w:t>
      </w:r>
      <w:r w:rsidRPr="00B2719E">
        <w:rPr>
          <w:spacing w:val="-1"/>
        </w:rPr>
        <w:t>ац</w:t>
      </w:r>
      <w:r w:rsidRPr="00B2719E">
        <w:rPr>
          <w:spacing w:val="1"/>
        </w:rPr>
        <w:t>и</w:t>
      </w:r>
      <w:r w:rsidRPr="00B2719E">
        <w:t xml:space="preserve">и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ого </w:t>
      </w:r>
      <w:r w:rsidRPr="00B2719E">
        <w:rPr>
          <w:spacing w:val="-1"/>
        </w:rPr>
        <w:t>сам</w:t>
      </w:r>
      <w:r w:rsidRPr="00B2719E">
        <w:rPr>
          <w:spacing w:val="5"/>
        </w:rPr>
        <w:t>о</w:t>
      </w:r>
      <w:r w:rsidRPr="00B2719E">
        <w:rPr>
          <w:spacing w:val="-5"/>
        </w:rPr>
        <w:t>у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</w:t>
      </w:r>
      <w:r w:rsidRPr="00B2719E">
        <w:rPr>
          <w:spacing w:val="6"/>
        </w:rPr>
        <w:t>л</w:t>
      </w:r>
      <w:r w:rsidRPr="00B2719E">
        <w:rPr>
          <w:spacing w:val="1"/>
        </w:rPr>
        <w:t>ени</w:t>
      </w:r>
      <w:r w:rsidRPr="00B2719E">
        <w:t xml:space="preserve">я в </w:t>
      </w:r>
      <w:r w:rsidRPr="00B2719E">
        <w:rPr>
          <w:spacing w:val="1"/>
        </w:rPr>
        <w:t>Р</w:t>
      </w:r>
      <w:r w:rsidRPr="00B2719E">
        <w:t>о</w:t>
      </w:r>
      <w:r w:rsidRPr="00B2719E">
        <w:rPr>
          <w:spacing w:val="-1"/>
        </w:rPr>
        <w:t>сс</w:t>
      </w:r>
      <w:r w:rsidRPr="00B2719E">
        <w:rPr>
          <w:spacing w:val="1"/>
        </w:rPr>
        <w:t>ий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rPr>
          <w:spacing w:val="-2"/>
        </w:rPr>
        <w:t>о</w:t>
      </w:r>
      <w:r w:rsidRPr="00B2719E">
        <w:t>й Ф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ции</w:t>
      </w:r>
      <w:r w:rsidRPr="00B2719E">
        <w:rPr>
          <w:spacing w:val="-2"/>
        </w:rPr>
        <w:t>"</w:t>
      </w:r>
      <w:r w:rsidRPr="00B2719E">
        <w:t xml:space="preserve">, </w:t>
      </w:r>
      <w:hyperlink r:id="rId11" w:history="1">
        <w:r w:rsidRPr="00B2719E">
          <w:rPr>
            <w:rStyle w:val="afd"/>
            <w:color w:val="auto"/>
            <w:u w:val="none"/>
          </w:rPr>
          <w:t>Полож</w:t>
        </w:r>
        <w:r w:rsidRPr="00B2719E">
          <w:rPr>
            <w:rStyle w:val="afd"/>
            <w:color w:val="auto"/>
            <w:spacing w:val="-1"/>
            <w:u w:val="none"/>
          </w:rPr>
          <w:t>е</w:t>
        </w:r>
        <w:r w:rsidRPr="00B2719E">
          <w:rPr>
            <w:rStyle w:val="afd"/>
            <w:color w:val="auto"/>
            <w:spacing w:val="1"/>
            <w:u w:val="none"/>
          </w:rPr>
          <w:t>ни</w:t>
        </w:r>
        <w:r w:rsidRPr="00B2719E">
          <w:rPr>
            <w:rStyle w:val="afd"/>
            <w:color w:val="auto"/>
            <w:spacing w:val="-1"/>
            <w:u w:val="none"/>
          </w:rPr>
          <w:t>е</w:t>
        </w:r>
        <w:r w:rsidRPr="00B2719E">
          <w:rPr>
            <w:rStyle w:val="afd"/>
            <w:color w:val="auto"/>
            <w:u w:val="none"/>
          </w:rPr>
          <w:t>м о</w:t>
        </w:r>
      </w:hyperlink>
      <w:r w:rsidRPr="00B2719E">
        <w:t xml:space="preserve">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ом </w:t>
      </w:r>
      <w:r w:rsidRPr="00B2719E">
        <w:rPr>
          <w:spacing w:val="1"/>
        </w:rPr>
        <w:t>п</w:t>
      </w:r>
      <w:r w:rsidRPr="00B2719E">
        <w:t>ро</w:t>
      </w:r>
      <w:r w:rsidRPr="00B2719E">
        <w:rPr>
          <w:spacing w:val="1"/>
        </w:rPr>
        <w:t>ц</w:t>
      </w:r>
      <w:r w:rsidRPr="00B2719E">
        <w:rPr>
          <w:spacing w:val="-1"/>
        </w:rPr>
        <w:t>есс</w:t>
      </w:r>
      <w:r w:rsidRPr="00B2719E">
        <w:t xml:space="preserve">е в </w:t>
      </w:r>
      <w:r w:rsidRPr="00B2719E">
        <w:rPr>
          <w:spacing w:val="1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ом об</w:t>
      </w:r>
      <w:r w:rsidRPr="00B2719E">
        <w:rPr>
          <w:spacing w:val="3"/>
        </w:rPr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и</w:t>
      </w:r>
      <w:r w:rsidR="00A57D66" w:rsidRPr="00B2719E">
        <w:t xml:space="preserve"> </w:t>
      </w:r>
      <w:r w:rsidRPr="00B2719E">
        <w:rPr>
          <w:spacing w:val="-7"/>
        </w:rPr>
        <w:t>«</w:t>
      </w:r>
      <w:r w:rsidRPr="00B2719E">
        <w:t>город Суджа» Суджанского 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3"/>
        </w:rPr>
        <w:t>К</w:t>
      </w:r>
      <w:r w:rsidRPr="00B2719E">
        <w:rPr>
          <w:spacing w:val="-5"/>
        </w:rPr>
        <w:t>у</w:t>
      </w:r>
      <w:r w:rsidRPr="00B2719E"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 обла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7"/>
        </w:rPr>
        <w:t>и</w:t>
      </w:r>
      <w:r w:rsidRPr="00B2719E">
        <w:t>, Уставом муниципал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ого об</w:t>
      </w:r>
      <w:r w:rsidRPr="00B2719E">
        <w:rPr>
          <w:spacing w:val="3"/>
        </w:rPr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 xml:space="preserve">я </w:t>
      </w:r>
      <w:r w:rsidRPr="00B2719E">
        <w:rPr>
          <w:spacing w:val="-6"/>
        </w:rPr>
        <w:t>«</w:t>
      </w:r>
      <w:r w:rsidRPr="00B2719E">
        <w:t>город Суджа»</w:t>
      </w:r>
      <w:r w:rsidRPr="00B2719E">
        <w:rPr>
          <w:spacing w:val="-3"/>
        </w:rPr>
        <w:t xml:space="preserve"> Суджанск</w:t>
      </w:r>
      <w:r w:rsidRPr="00B2719E">
        <w:t>ого 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3"/>
        </w:rPr>
        <w:t>К</w:t>
      </w:r>
      <w:r w:rsidRPr="00B2719E">
        <w:rPr>
          <w:spacing w:val="-2"/>
        </w:rPr>
        <w:t>у</w:t>
      </w:r>
      <w:r w:rsidRPr="00B2719E"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 обла</w:t>
      </w:r>
      <w:r w:rsidRPr="00B2719E">
        <w:rPr>
          <w:spacing w:val="-1"/>
        </w:rPr>
        <w:t>с</w:t>
      </w:r>
      <w:r w:rsidRPr="00B2719E">
        <w:t>ти</w:t>
      </w:r>
      <w:r w:rsidRPr="00B2719E">
        <w:rPr>
          <w:spacing w:val="5"/>
        </w:rPr>
        <w:t xml:space="preserve"> Собрание депутатов города Суджи </w:t>
      </w:r>
      <w:r w:rsidR="00E23F14" w:rsidRPr="00B2719E">
        <w:rPr>
          <w:spacing w:val="1"/>
        </w:rPr>
        <w:t>р</w:t>
      </w:r>
      <w:r w:rsidR="00E23F14" w:rsidRPr="00B2719E">
        <w:t>ешило</w:t>
      </w:r>
      <w:r w:rsidRPr="00B2719E">
        <w:t>:</w:t>
      </w:r>
    </w:p>
    <w:p w:rsidR="00E23F14" w:rsidRPr="00B2719E" w:rsidRDefault="00E23F14" w:rsidP="003F47E2">
      <w:pPr>
        <w:widowControl w:val="0"/>
        <w:autoSpaceDE w:val="0"/>
        <w:autoSpaceDN w:val="0"/>
        <w:adjustRightInd w:val="0"/>
        <w:jc w:val="center"/>
      </w:pPr>
    </w:p>
    <w:p w:rsidR="00BE6FDE" w:rsidRPr="00F35CDE" w:rsidRDefault="00BE6FDE" w:rsidP="00F35CDE">
      <w:pPr>
        <w:widowControl w:val="0"/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F35CDE">
        <w:rPr>
          <w:sz w:val="28"/>
          <w:szCs w:val="28"/>
        </w:rPr>
        <w:t>Ст</w:t>
      </w:r>
      <w:r w:rsidRPr="00F35CDE">
        <w:rPr>
          <w:spacing w:val="-1"/>
          <w:sz w:val="28"/>
          <w:szCs w:val="28"/>
        </w:rPr>
        <w:t>а</w:t>
      </w:r>
      <w:r w:rsidRPr="00F35CDE">
        <w:rPr>
          <w:sz w:val="28"/>
          <w:szCs w:val="28"/>
        </w:rPr>
        <w:t>т</w:t>
      </w:r>
      <w:r w:rsidRPr="00F35CDE">
        <w:rPr>
          <w:spacing w:val="1"/>
          <w:sz w:val="28"/>
          <w:szCs w:val="28"/>
        </w:rPr>
        <w:t>ь</w:t>
      </w:r>
      <w:r w:rsidRPr="00F35CDE">
        <w:rPr>
          <w:sz w:val="28"/>
          <w:szCs w:val="28"/>
        </w:rPr>
        <w:t>я</w:t>
      </w:r>
      <w:r w:rsidR="00F35CDE">
        <w:rPr>
          <w:sz w:val="28"/>
          <w:szCs w:val="28"/>
        </w:rPr>
        <w:t xml:space="preserve"> </w:t>
      </w:r>
      <w:r w:rsidRPr="00F35CDE">
        <w:rPr>
          <w:sz w:val="28"/>
          <w:szCs w:val="28"/>
        </w:rPr>
        <w:t>1.</w:t>
      </w:r>
      <w:r w:rsidRPr="00F35CDE">
        <w:rPr>
          <w:spacing w:val="1"/>
          <w:sz w:val="28"/>
          <w:szCs w:val="28"/>
        </w:rPr>
        <w:t xml:space="preserve"> </w:t>
      </w:r>
      <w:r w:rsidRPr="00F35CDE">
        <w:rPr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с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ов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ые</w:t>
      </w:r>
      <w:r w:rsidRPr="00F35CDE">
        <w:rPr>
          <w:spacing w:val="-1"/>
          <w:sz w:val="28"/>
          <w:szCs w:val="28"/>
        </w:rPr>
        <w:t xml:space="preserve"> </w:t>
      </w:r>
      <w:r w:rsidRPr="00F35CDE">
        <w:rPr>
          <w:sz w:val="28"/>
          <w:szCs w:val="28"/>
        </w:rPr>
        <w:t>х</w:t>
      </w:r>
      <w:r w:rsidRPr="00F35CDE">
        <w:rPr>
          <w:spacing w:val="-2"/>
          <w:sz w:val="28"/>
          <w:szCs w:val="28"/>
        </w:rPr>
        <w:t>а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а</w:t>
      </w:r>
      <w:r w:rsidRPr="00F35CDE">
        <w:rPr>
          <w:spacing w:val="-1"/>
          <w:sz w:val="28"/>
          <w:szCs w:val="28"/>
        </w:rPr>
        <w:t>к</w:t>
      </w:r>
      <w:r w:rsidRPr="00F35CDE">
        <w:rPr>
          <w:spacing w:val="2"/>
          <w:sz w:val="28"/>
          <w:szCs w:val="28"/>
        </w:rPr>
        <w:t>т</w:t>
      </w:r>
      <w:r w:rsidRPr="00F35CDE">
        <w:rPr>
          <w:spacing w:val="-1"/>
          <w:sz w:val="28"/>
          <w:szCs w:val="28"/>
        </w:rPr>
        <w:t>е</w:t>
      </w:r>
      <w:r w:rsidRPr="00F35CDE">
        <w:rPr>
          <w:spacing w:val="1"/>
          <w:sz w:val="28"/>
          <w:szCs w:val="28"/>
        </w:rPr>
        <w:t>ри</w:t>
      </w:r>
      <w:r w:rsidRPr="00F35CDE">
        <w:rPr>
          <w:spacing w:val="-1"/>
          <w:sz w:val="28"/>
          <w:szCs w:val="28"/>
        </w:rPr>
        <w:t>с</w:t>
      </w:r>
      <w:r w:rsidRPr="00F35CDE">
        <w:rPr>
          <w:sz w:val="28"/>
          <w:szCs w:val="28"/>
        </w:rPr>
        <w:t>ти</w:t>
      </w:r>
      <w:r w:rsidRPr="00F35CDE">
        <w:rPr>
          <w:spacing w:val="-1"/>
          <w:sz w:val="28"/>
          <w:szCs w:val="28"/>
        </w:rPr>
        <w:t>к</w:t>
      </w:r>
      <w:r w:rsidRPr="00F35CDE">
        <w:rPr>
          <w:sz w:val="28"/>
          <w:szCs w:val="28"/>
        </w:rPr>
        <w:t>и</w:t>
      </w:r>
      <w:r w:rsidRPr="00F35CDE">
        <w:rPr>
          <w:spacing w:val="1"/>
          <w:sz w:val="28"/>
          <w:szCs w:val="28"/>
        </w:rPr>
        <w:t xml:space="preserve"> </w:t>
      </w:r>
      <w:r w:rsidRPr="00F35CDE">
        <w:rPr>
          <w:sz w:val="28"/>
          <w:szCs w:val="28"/>
        </w:rPr>
        <w:t>б</w:t>
      </w:r>
      <w:r w:rsidRPr="00F35CDE">
        <w:rPr>
          <w:spacing w:val="-1"/>
          <w:sz w:val="28"/>
          <w:szCs w:val="28"/>
        </w:rPr>
        <w:t>ю</w:t>
      </w:r>
      <w:r w:rsidRPr="00F35CDE">
        <w:rPr>
          <w:spacing w:val="1"/>
          <w:sz w:val="28"/>
          <w:szCs w:val="28"/>
        </w:rPr>
        <w:t>д</w:t>
      </w:r>
      <w:r w:rsidRPr="00F35CDE">
        <w:rPr>
          <w:spacing w:val="-4"/>
          <w:sz w:val="28"/>
          <w:szCs w:val="28"/>
        </w:rPr>
        <w:t>ж</w:t>
      </w:r>
      <w:r w:rsidRPr="00F35CDE">
        <w:rPr>
          <w:spacing w:val="-1"/>
          <w:sz w:val="28"/>
          <w:szCs w:val="28"/>
        </w:rPr>
        <w:t>е</w:t>
      </w:r>
      <w:r w:rsidRPr="00F35CDE">
        <w:rPr>
          <w:spacing w:val="2"/>
          <w:sz w:val="28"/>
          <w:szCs w:val="28"/>
        </w:rPr>
        <w:t>т</w:t>
      </w:r>
      <w:r w:rsidRPr="00F35CDE">
        <w:rPr>
          <w:sz w:val="28"/>
          <w:szCs w:val="28"/>
        </w:rPr>
        <w:t>а мун</w:t>
      </w:r>
      <w:r w:rsidRPr="00F35CDE">
        <w:rPr>
          <w:spacing w:val="1"/>
          <w:sz w:val="28"/>
          <w:szCs w:val="28"/>
        </w:rPr>
        <w:t>иц</w:t>
      </w:r>
      <w:r w:rsidRPr="00F35CDE">
        <w:rPr>
          <w:spacing w:val="-1"/>
          <w:sz w:val="28"/>
          <w:szCs w:val="28"/>
        </w:rPr>
        <w:t>и</w:t>
      </w:r>
      <w:r w:rsidRPr="00F35CDE">
        <w:rPr>
          <w:spacing w:val="1"/>
          <w:sz w:val="28"/>
          <w:szCs w:val="28"/>
        </w:rPr>
        <w:t>п</w:t>
      </w:r>
      <w:r w:rsidRPr="00F35CDE">
        <w:rPr>
          <w:sz w:val="28"/>
          <w:szCs w:val="28"/>
        </w:rPr>
        <w:t>аль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>о о</w:t>
      </w:r>
      <w:r w:rsidRPr="00F35CDE">
        <w:rPr>
          <w:spacing w:val="-2"/>
          <w:sz w:val="28"/>
          <w:szCs w:val="28"/>
        </w:rPr>
        <w:t>б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азован</w:t>
      </w:r>
      <w:r w:rsidRPr="00F35CDE">
        <w:rPr>
          <w:spacing w:val="1"/>
          <w:sz w:val="28"/>
          <w:szCs w:val="28"/>
        </w:rPr>
        <w:t>и</w:t>
      </w:r>
      <w:r w:rsidRPr="00F35CDE">
        <w:rPr>
          <w:sz w:val="28"/>
          <w:szCs w:val="28"/>
        </w:rPr>
        <w:t>я «</w:t>
      </w:r>
      <w:r w:rsidRPr="00F35CDE">
        <w:rPr>
          <w:spacing w:val="4"/>
          <w:sz w:val="28"/>
          <w:szCs w:val="28"/>
        </w:rPr>
        <w:t>г</w:t>
      </w:r>
      <w:r w:rsidRPr="00F35CDE">
        <w:rPr>
          <w:sz w:val="28"/>
          <w:szCs w:val="28"/>
        </w:rPr>
        <w:t>о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од</w:t>
      </w:r>
      <w:r w:rsidRPr="00F35CDE">
        <w:rPr>
          <w:spacing w:val="1"/>
          <w:sz w:val="28"/>
          <w:szCs w:val="28"/>
        </w:rPr>
        <w:t xml:space="preserve"> Суджа</w:t>
      </w:r>
      <w:r w:rsidRPr="00F35CDE">
        <w:rPr>
          <w:sz w:val="28"/>
          <w:szCs w:val="28"/>
        </w:rPr>
        <w:t>» Суджанск</w:t>
      </w:r>
      <w:r w:rsidRPr="00F35CDE">
        <w:rPr>
          <w:spacing w:val="2"/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 xml:space="preserve">о 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а</w:t>
      </w:r>
      <w:r w:rsidRPr="00F35CDE">
        <w:rPr>
          <w:spacing w:val="1"/>
          <w:sz w:val="28"/>
          <w:szCs w:val="28"/>
        </w:rPr>
        <w:t>й</w:t>
      </w:r>
      <w:r w:rsidRPr="00F35CDE">
        <w:rPr>
          <w:sz w:val="28"/>
          <w:szCs w:val="28"/>
        </w:rPr>
        <w:t>о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 xml:space="preserve">а </w:t>
      </w:r>
      <w:r w:rsidRPr="00F35CDE">
        <w:rPr>
          <w:spacing w:val="1"/>
          <w:sz w:val="28"/>
          <w:szCs w:val="28"/>
        </w:rPr>
        <w:t>К</w:t>
      </w:r>
      <w:r w:rsidRPr="00F35CDE">
        <w:rPr>
          <w:spacing w:val="-2"/>
          <w:sz w:val="28"/>
          <w:szCs w:val="28"/>
        </w:rPr>
        <w:t>у</w:t>
      </w:r>
      <w:r w:rsidRPr="00F35CDE">
        <w:rPr>
          <w:spacing w:val="1"/>
          <w:sz w:val="28"/>
          <w:szCs w:val="28"/>
        </w:rPr>
        <w:t>р</w:t>
      </w:r>
      <w:r w:rsidRPr="00F35CDE">
        <w:rPr>
          <w:spacing w:val="-1"/>
          <w:sz w:val="28"/>
          <w:szCs w:val="28"/>
        </w:rPr>
        <w:t>с</w:t>
      </w:r>
      <w:r w:rsidRPr="00F35CDE">
        <w:rPr>
          <w:spacing w:val="1"/>
          <w:sz w:val="28"/>
          <w:szCs w:val="28"/>
        </w:rPr>
        <w:t>к</w:t>
      </w:r>
      <w:r w:rsidRPr="00F35CDE">
        <w:rPr>
          <w:sz w:val="28"/>
          <w:szCs w:val="28"/>
        </w:rPr>
        <w:t>ой</w:t>
      </w:r>
      <w:r w:rsidRPr="00F35CDE">
        <w:rPr>
          <w:spacing w:val="1"/>
          <w:sz w:val="28"/>
          <w:szCs w:val="28"/>
        </w:rPr>
        <w:t xml:space="preserve"> </w:t>
      </w:r>
      <w:r w:rsidRPr="00F35CDE">
        <w:rPr>
          <w:sz w:val="28"/>
          <w:szCs w:val="28"/>
        </w:rPr>
        <w:t>о</w:t>
      </w:r>
      <w:r w:rsidRPr="00F35CDE">
        <w:rPr>
          <w:spacing w:val="-2"/>
          <w:sz w:val="28"/>
          <w:szCs w:val="28"/>
        </w:rPr>
        <w:t>б</w:t>
      </w:r>
      <w:r w:rsidRPr="00F35CDE">
        <w:rPr>
          <w:sz w:val="28"/>
          <w:szCs w:val="28"/>
        </w:rPr>
        <w:t>ла</w:t>
      </w:r>
      <w:r w:rsidRPr="00F35CDE">
        <w:rPr>
          <w:spacing w:val="-1"/>
          <w:sz w:val="28"/>
          <w:szCs w:val="28"/>
        </w:rPr>
        <w:t>с</w:t>
      </w:r>
      <w:r w:rsidRPr="00F35CDE">
        <w:rPr>
          <w:spacing w:val="2"/>
          <w:sz w:val="28"/>
          <w:szCs w:val="28"/>
        </w:rPr>
        <w:t>т</w:t>
      </w:r>
      <w:r w:rsidRPr="00F35CDE">
        <w:rPr>
          <w:sz w:val="28"/>
          <w:szCs w:val="28"/>
        </w:rPr>
        <w:t>и</w:t>
      </w:r>
    </w:p>
    <w:p w:rsidR="00BE6FDE" w:rsidRPr="0084447E" w:rsidRDefault="00BE6FDE" w:rsidP="008B6D2F">
      <w:pPr>
        <w:pStyle w:val="1f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4447E">
        <w:rPr>
          <w:rFonts w:ascii="Times New Roman" w:hAnsi="Times New Roman" w:cs="Times New Roman"/>
          <w:sz w:val="24"/>
          <w:szCs w:val="24"/>
        </w:rPr>
        <w:t>1. Утвердить основные характеристики местного бюджета на 201</w:t>
      </w:r>
      <w:r w:rsidR="00CE72F9" w:rsidRPr="0084447E">
        <w:rPr>
          <w:rFonts w:ascii="Times New Roman" w:hAnsi="Times New Roman" w:cs="Times New Roman"/>
          <w:sz w:val="24"/>
          <w:szCs w:val="24"/>
        </w:rPr>
        <w:t>7</w:t>
      </w:r>
      <w:r w:rsidRPr="0084447E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E6FDE" w:rsidRPr="0084447E" w:rsidRDefault="00BE6FDE" w:rsidP="008B6D2F">
      <w:pPr>
        <w:pStyle w:val="1f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84447E">
        <w:rPr>
          <w:rFonts w:ascii="Times New Roman" w:hAnsi="Times New Roman" w:cs="Times New Roman"/>
          <w:sz w:val="24"/>
          <w:szCs w:val="24"/>
        </w:rPr>
        <w:t>прогнозируемый общий объем доходов местного бюджета в</w:t>
      </w:r>
      <w:r w:rsidR="0084447E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A95DEF">
        <w:rPr>
          <w:rFonts w:ascii="Times New Roman" w:hAnsi="Times New Roman" w:cs="Times New Roman"/>
          <w:sz w:val="24"/>
          <w:szCs w:val="24"/>
        </w:rPr>
        <w:t>24 298 000</w:t>
      </w:r>
      <w:r w:rsidR="00A95DEF" w:rsidRPr="0084447E">
        <w:rPr>
          <w:rFonts w:ascii="Times New Roman" w:hAnsi="Times New Roman" w:cs="Times New Roman"/>
          <w:sz w:val="24"/>
          <w:szCs w:val="24"/>
        </w:rPr>
        <w:t xml:space="preserve"> </w:t>
      </w:r>
      <w:r w:rsidR="0084447E">
        <w:rPr>
          <w:rFonts w:ascii="Times New Roman" w:hAnsi="Times New Roman" w:cs="Times New Roman"/>
          <w:sz w:val="24"/>
          <w:szCs w:val="24"/>
        </w:rPr>
        <w:t xml:space="preserve"> </w:t>
      </w:r>
      <w:r w:rsidRPr="0084447E">
        <w:rPr>
          <w:rFonts w:ascii="Times New Roman" w:hAnsi="Times New Roman" w:cs="Times New Roman"/>
          <w:sz w:val="24"/>
          <w:szCs w:val="24"/>
        </w:rPr>
        <w:t>рублей</w:t>
      </w:r>
      <w:r w:rsidR="00A47C2E" w:rsidRPr="0084447E">
        <w:rPr>
          <w:rFonts w:ascii="Times New Roman" w:hAnsi="Times New Roman" w:cs="Times New Roman"/>
          <w:sz w:val="24"/>
          <w:szCs w:val="24"/>
        </w:rPr>
        <w:t>;</w:t>
      </w:r>
    </w:p>
    <w:p w:rsidR="002056F3" w:rsidRDefault="00BE6FDE" w:rsidP="00A47C2E">
      <w:pPr>
        <w:pStyle w:val="1f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84447E">
        <w:rPr>
          <w:rFonts w:ascii="Times New Roman" w:hAnsi="Times New Roman" w:cs="Times New Roman"/>
          <w:sz w:val="24"/>
          <w:szCs w:val="24"/>
        </w:rPr>
        <w:t xml:space="preserve">общий объем расходов местного бюджета в сумме </w:t>
      </w:r>
      <w:r w:rsidR="00A95DEF" w:rsidRPr="00BE3B91">
        <w:rPr>
          <w:rFonts w:ascii="Times New Roman" w:hAnsi="Times New Roman" w:cs="Times New Roman"/>
          <w:sz w:val="24"/>
          <w:szCs w:val="24"/>
        </w:rPr>
        <w:t>2</w:t>
      </w:r>
      <w:r w:rsidR="00A95DEF">
        <w:rPr>
          <w:rFonts w:ascii="Times New Roman" w:hAnsi="Times New Roman" w:cs="Times New Roman"/>
          <w:sz w:val="24"/>
          <w:szCs w:val="24"/>
        </w:rPr>
        <w:t>6 758 4</w:t>
      </w:r>
      <w:r w:rsidR="00A95DEF" w:rsidRPr="00BE3B91">
        <w:rPr>
          <w:rFonts w:ascii="Times New Roman" w:hAnsi="Times New Roman" w:cs="Times New Roman"/>
          <w:sz w:val="24"/>
          <w:szCs w:val="24"/>
        </w:rPr>
        <w:t xml:space="preserve">00 </w:t>
      </w:r>
      <w:r w:rsidR="00291704" w:rsidRPr="0084447E">
        <w:rPr>
          <w:rFonts w:ascii="Times New Roman" w:hAnsi="Times New Roman" w:cs="Times New Roman"/>
          <w:sz w:val="24"/>
          <w:szCs w:val="24"/>
        </w:rPr>
        <w:t xml:space="preserve"> </w:t>
      </w:r>
      <w:r w:rsidRPr="0084447E">
        <w:rPr>
          <w:rFonts w:ascii="Times New Roman" w:hAnsi="Times New Roman" w:cs="Times New Roman"/>
          <w:sz w:val="24"/>
          <w:szCs w:val="24"/>
        </w:rPr>
        <w:t>рублей</w:t>
      </w:r>
      <w:r w:rsidR="00A47C2E" w:rsidRPr="0084447E">
        <w:rPr>
          <w:rFonts w:ascii="Times New Roman" w:hAnsi="Times New Roman" w:cs="Times New Roman"/>
          <w:sz w:val="24"/>
          <w:szCs w:val="24"/>
        </w:rPr>
        <w:t>,</w:t>
      </w:r>
    </w:p>
    <w:p w:rsidR="00BE3B91" w:rsidRPr="00BE3B91" w:rsidRDefault="00BE3B91" w:rsidP="00A95DEF">
      <w:pPr>
        <w:pStyle w:val="1f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BE3B91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3B91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E3B91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BE3B91" w:rsidRPr="00BE3B91" w:rsidRDefault="00BE3B91" w:rsidP="002056F3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BE3B91">
        <w:rPr>
          <w:rFonts w:ascii="Times New Roman" w:hAnsi="Times New Roman" w:cs="Times New Roman"/>
          <w:sz w:val="24"/>
          <w:szCs w:val="24"/>
        </w:rPr>
        <w:tab/>
        <w:t>общий объем доходов местного бюджета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3B9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056F3">
        <w:rPr>
          <w:rFonts w:ascii="Times New Roman" w:hAnsi="Times New Roman" w:cs="Times New Roman"/>
          <w:sz w:val="24"/>
          <w:szCs w:val="24"/>
        </w:rPr>
        <w:t>24 809 000</w:t>
      </w:r>
      <w:r w:rsidRPr="00BE3B91">
        <w:rPr>
          <w:rFonts w:ascii="Times New Roman" w:hAnsi="Times New Roman" w:cs="Times New Roman"/>
          <w:sz w:val="24"/>
          <w:szCs w:val="24"/>
        </w:rPr>
        <w:t>рублей;</w:t>
      </w:r>
    </w:p>
    <w:p w:rsidR="00BE3B91" w:rsidRPr="00BE3B91" w:rsidRDefault="002056F3" w:rsidP="00BE3B91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E3B91" w:rsidRPr="00BE3B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E3B91" w:rsidRPr="00BE3B91">
        <w:rPr>
          <w:rFonts w:ascii="Times New Roman" w:hAnsi="Times New Roman" w:cs="Times New Roman"/>
          <w:sz w:val="24"/>
          <w:szCs w:val="24"/>
        </w:rPr>
        <w:t>на 201</w:t>
      </w:r>
      <w:r w:rsidR="00BE3B91">
        <w:rPr>
          <w:rFonts w:ascii="Times New Roman" w:hAnsi="Times New Roman" w:cs="Times New Roman"/>
          <w:sz w:val="24"/>
          <w:szCs w:val="24"/>
        </w:rPr>
        <w:t>9</w:t>
      </w:r>
      <w:r w:rsidR="00BE3B91" w:rsidRPr="00BE3B91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>
        <w:rPr>
          <w:rFonts w:ascii="Times New Roman" w:hAnsi="Times New Roman" w:cs="Times New Roman"/>
          <w:sz w:val="24"/>
          <w:szCs w:val="24"/>
        </w:rPr>
        <w:t>5</w:t>
      </w:r>
      <w:r w:rsidR="00BE3B91" w:rsidRPr="00BE3B91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47</w:t>
      </w:r>
      <w:r w:rsidR="00BE3B91" w:rsidRPr="00B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BE3B91" w:rsidRPr="00BE3B91">
        <w:rPr>
          <w:rFonts w:ascii="Times New Roman" w:hAnsi="Times New Roman" w:cs="Times New Roman"/>
          <w:sz w:val="24"/>
          <w:szCs w:val="24"/>
        </w:rPr>
        <w:t>00 рублей;</w:t>
      </w:r>
    </w:p>
    <w:p w:rsidR="00BE3B91" w:rsidRDefault="00BE3B91" w:rsidP="00BE3B91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BE3B91">
        <w:rPr>
          <w:rFonts w:ascii="Times New Roman" w:hAnsi="Times New Roman" w:cs="Times New Roman"/>
          <w:sz w:val="24"/>
          <w:szCs w:val="24"/>
        </w:rPr>
        <w:tab/>
        <w:t>общий объем расходов местного бюджета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3B91">
        <w:rPr>
          <w:rFonts w:ascii="Times New Roman" w:hAnsi="Times New Roman" w:cs="Times New Roman"/>
          <w:sz w:val="24"/>
          <w:szCs w:val="24"/>
        </w:rPr>
        <w:t xml:space="preserve"> год в сумме 27</w:t>
      </w:r>
      <w:r w:rsidR="00A95DEF">
        <w:rPr>
          <w:rFonts w:ascii="Times New Roman" w:hAnsi="Times New Roman" w:cs="Times New Roman"/>
          <w:sz w:val="24"/>
          <w:szCs w:val="24"/>
        </w:rPr>
        <w:t xml:space="preserve"> 513</w:t>
      </w:r>
      <w:r w:rsidRPr="00BE3B91">
        <w:rPr>
          <w:rFonts w:ascii="Times New Roman" w:hAnsi="Times New Roman" w:cs="Times New Roman"/>
          <w:sz w:val="24"/>
          <w:szCs w:val="24"/>
        </w:rPr>
        <w:t xml:space="preserve"> </w:t>
      </w:r>
      <w:r w:rsidR="00A95DEF">
        <w:rPr>
          <w:rFonts w:ascii="Times New Roman" w:hAnsi="Times New Roman" w:cs="Times New Roman"/>
          <w:sz w:val="24"/>
          <w:szCs w:val="24"/>
        </w:rPr>
        <w:t>9</w:t>
      </w:r>
      <w:r w:rsidRPr="00BE3B91">
        <w:rPr>
          <w:rFonts w:ascii="Times New Roman" w:hAnsi="Times New Roman" w:cs="Times New Roman"/>
          <w:sz w:val="24"/>
          <w:szCs w:val="24"/>
        </w:rPr>
        <w:t xml:space="preserve">00 рублей, </w:t>
      </w:r>
    </w:p>
    <w:p w:rsidR="00E7490E" w:rsidRPr="00BE3B91" w:rsidRDefault="00E7490E" w:rsidP="00BE3B91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том числе условно-утвержденные расходы на 2018 год в сумме 687 850 рублей;</w:t>
      </w:r>
    </w:p>
    <w:p w:rsidR="00BE3B91" w:rsidRPr="00BE3B91" w:rsidRDefault="00A95DEF" w:rsidP="00BE3B91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E3B91" w:rsidRPr="00BE3B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E3B91" w:rsidRPr="00BE3B91">
        <w:rPr>
          <w:rFonts w:ascii="Times New Roman" w:hAnsi="Times New Roman" w:cs="Times New Roman"/>
          <w:sz w:val="24"/>
          <w:szCs w:val="24"/>
        </w:rPr>
        <w:t>на 201</w:t>
      </w:r>
      <w:r w:rsidR="00BE3B91">
        <w:rPr>
          <w:rFonts w:ascii="Times New Roman" w:hAnsi="Times New Roman" w:cs="Times New Roman"/>
          <w:sz w:val="24"/>
          <w:szCs w:val="24"/>
        </w:rPr>
        <w:t>9</w:t>
      </w:r>
      <w:r w:rsidR="00BE3B91" w:rsidRPr="00BE3B91">
        <w:rPr>
          <w:rFonts w:ascii="Times New Roman" w:hAnsi="Times New Roman" w:cs="Times New Roman"/>
          <w:sz w:val="24"/>
          <w:szCs w:val="24"/>
        </w:rPr>
        <w:t xml:space="preserve"> год в сумме 28 </w:t>
      </w:r>
      <w:r>
        <w:rPr>
          <w:rFonts w:ascii="Times New Roman" w:hAnsi="Times New Roman" w:cs="Times New Roman"/>
          <w:sz w:val="24"/>
          <w:szCs w:val="24"/>
        </w:rPr>
        <w:t>309</w:t>
      </w:r>
      <w:r w:rsidR="00BE3B91" w:rsidRPr="00B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BE3B91" w:rsidRPr="00BE3B91">
        <w:rPr>
          <w:rFonts w:ascii="Times New Roman" w:hAnsi="Times New Roman" w:cs="Times New Roman"/>
          <w:sz w:val="24"/>
          <w:szCs w:val="24"/>
        </w:rPr>
        <w:t>00 рублей,</w:t>
      </w:r>
    </w:p>
    <w:p w:rsidR="00BE3B91" w:rsidRPr="00FA3184" w:rsidRDefault="00BE3B91" w:rsidP="00BE3B91">
      <w:pPr>
        <w:pStyle w:val="1f"/>
        <w:tabs>
          <w:tab w:val="left" w:pos="284"/>
        </w:tabs>
        <w:ind w:firstLine="142"/>
        <w:rPr>
          <w:rFonts w:ascii="Times New Roman" w:hAnsi="Times New Roman" w:cs="Times New Roman"/>
        </w:rPr>
      </w:pPr>
      <w:r w:rsidRPr="00BE3B91">
        <w:rPr>
          <w:rFonts w:ascii="Times New Roman" w:hAnsi="Times New Roman" w:cs="Times New Roman"/>
          <w:sz w:val="24"/>
          <w:szCs w:val="24"/>
        </w:rPr>
        <w:tab/>
      </w:r>
      <w:r w:rsidR="00E7490E">
        <w:rPr>
          <w:rFonts w:ascii="Times New Roman" w:hAnsi="Times New Roman" w:cs="Times New Roman"/>
          <w:sz w:val="24"/>
          <w:szCs w:val="24"/>
        </w:rPr>
        <w:t>в том числе условно-утвержденные расходы на 2019 год в сумме 1 415 500 рублей;</w:t>
      </w:r>
    </w:p>
    <w:p w:rsidR="00EC1879" w:rsidRPr="00B2719E" w:rsidRDefault="00EC1879" w:rsidP="003F47E2">
      <w:pPr>
        <w:pStyle w:val="1f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E6FDE" w:rsidRPr="00F35CDE" w:rsidRDefault="00320AD1" w:rsidP="003F47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2719E">
        <w:t xml:space="preserve">     </w:t>
      </w:r>
      <w:r w:rsidR="00F35CDE">
        <w:t xml:space="preserve">       </w:t>
      </w:r>
      <w:r w:rsidRPr="00B2719E">
        <w:t xml:space="preserve">  </w:t>
      </w:r>
      <w:r w:rsidR="00F35CDE">
        <w:t xml:space="preserve"> </w:t>
      </w:r>
      <w:r w:rsidR="00BE6FDE" w:rsidRPr="00F35CDE">
        <w:rPr>
          <w:sz w:val="28"/>
          <w:szCs w:val="28"/>
        </w:rPr>
        <w:t>Ст</w:t>
      </w:r>
      <w:r w:rsidR="00BE6FDE" w:rsidRPr="00F35CDE">
        <w:rPr>
          <w:spacing w:val="-1"/>
          <w:sz w:val="28"/>
          <w:szCs w:val="28"/>
        </w:rPr>
        <w:t>а</w:t>
      </w:r>
      <w:r w:rsidR="00BE6FDE" w:rsidRPr="00F35CDE">
        <w:rPr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ь</w:t>
      </w:r>
      <w:r w:rsidR="00BE6FDE" w:rsidRPr="00F35CDE">
        <w:rPr>
          <w:sz w:val="28"/>
          <w:szCs w:val="28"/>
        </w:rPr>
        <w:t>я 2.</w:t>
      </w:r>
      <w:r w:rsidR="00BE6FDE" w:rsidRPr="00F35CDE">
        <w:rPr>
          <w:spacing w:val="2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И</w:t>
      </w:r>
      <w:r w:rsidR="00BE6FDE" w:rsidRPr="00F35CDE">
        <w:rPr>
          <w:spacing w:val="-3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ч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pacing w:val="-1"/>
          <w:sz w:val="28"/>
          <w:szCs w:val="28"/>
        </w:rPr>
        <w:t>к</w:t>
      </w:r>
      <w:r w:rsidR="00BE6FDE" w:rsidRPr="00F35CDE">
        <w:rPr>
          <w:sz w:val="28"/>
          <w:szCs w:val="28"/>
        </w:rPr>
        <w:t>и</w:t>
      </w:r>
      <w:r w:rsidR="00BE6FDE" w:rsidRPr="00F35CDE">
        <w:rPr>
          <w:spacing w:val="2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фи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pacing w:val="-1"/>
          <w:sz w:val="28"/>
          <w:szCs w:val="28"/>
        </w:rPr>
        <w:t>си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z w:val="28"/>
          <w:szCs w:val="28"/>
        </w:rPr>
        <w:t>ова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-1"/>
          <w:sz w:val="28"/>
          <w:szCs w:val="28"/>
        </w:rPr>
        <w:t xml:space="preserve"> 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-3"/>
          <w:sz w:val="28"/>
          <w:szCs w:val="28"/>
        </w:rPr>
        <w:t>ф</w:t>
      </w:r>
      <w:r w:rsidR="00BE6FDE" w:rsidRPr="00F35CDE">
        <w:rPr>
          <w:spacing w:val="1"/>
          <w:sz w:val="28"/>
          <w:szCs w:val="28"/>
        </w:rPr>
        <w:t>ици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м</w:t>
      </w:r>
      <w:r w:rsidR="00BE6FDE" w:rsidRPr="00F35CDE">
        <w:rPr>
          <w:spacing w:val="-1"/>
          <w:sz w:val="28"/>
          <w:szCs w:val="28"/>
        </w:rPr>
        <w:t>ес</w:t>
      </w:r>
      <w:r w:rsidR="00BE6FDE" w:rsidRPr="00F35CDE">
        <w:rPr>
          <w:sz w:val="28"/>
          <w:szCs w:val="28"/>
        </w:rPr>
        <w:t>тно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б</w:t>
      </w:r>
      <w:r w:rsidR="00BE6FDE" w:rsidRPr="00F35CDE">
        <w:rPr>
          <w:spacing w:val="-1"/>
          <w:sz w:val="28"/>
          <w:szCs w:val="28"/>
        </w:rPr>
        <w:t>ю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pacing w:val="-1"/>
          <w:sz w:val="28"/>
          <w:szCs w:val="28"/>
        </w:rPr>
        <w:t>же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</w:t>
      </w:r>
    </w:p>
    <w:p w:rsidR="00BE6FDE" w:rsidRPr="00B2719E" w:rsidRDefault="00F45D06" w:rsidP="003F47E2">
      <w:pPr>
        <w:widowControl w:val="0"/>
        <w:autoSpaceDE w:val="0"/>
        <w:autoSpaceDN w:val="0"/>
        <w:adjustRightInd w:val="0"/>
      </w:pPr>
      <w:r w:rsidRPr="00B2719E">
        <w:t xml:space="preserve">   </w:t>
      </w:r>
      <w:r w:rsidR="0084447E">
        <w:t>1.</w:t>
      </w:r>
      <w:r w:rsidR="00BE6FDE" w:rsidRPr="00B2719E">
        <w:t>Установ</w:t>
      </w:r>
      <w:r w:rsidR="00BE6FDE" w:rsidRPr="00B2719E">
        <w:rPr>
          <w:spacing w:val="1"/>
        </w:rPr>
        <w:t>и</w:t>
      </w:r>
      <w:r w:rsidR="00BE6FDE" w:rsidRPr="00B2719E">
        <w:t>ть</w:t>
      </w:r>
      <w:r w:rsidR="00BE6FDE" w:rsidRPr="00B2719E">
        <w:rPr>
          <w:spacing w:val="-2"/>
        </w:rPr>
        <w:t xml:space="preserve"> 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с</w:t>
      </w:r>
      <w:r w:rsidR="00BE6FDE" w:rsidRPr="00B2719E">
        <w:t>то</w:t>
      </w:r>
      <w:r w:rsidR="00BE6FDE" w:rsidRPr="00B2719E">
        <w:rPr>
          <w:spacing w:val="-1"/>
        </w:rPr>
        <w:t>ч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rPr>
          <w:spacing w:val="1"/>
        </w:rPr>
        <w:t>к</w:t>
      </w:r>
      <w:r w:rsidR="00BE6FDE" w:rsidRPr="00B2719E">
        <w:t>и</w:t>
      </w:r>
      <w:r w:rsidR="00BE6FDE" w:rsidRPr="00B2719E">
        <w:rPr>
          <w:spacing w:val="-1"/>
        </w:rPr>
        <w:t xml:space="preserve"> </w:t>
      </w:r>
      <w:r w:rsidR="00BE6FDE" w:rsidRPr="00B2719E">
        <w:t>ф</w:t>
      </w:r>
      <w:r w:rsidR="00BE6FDE" w:rsidRPr="00B2719E">
        <w:rPr>
          <w:spacing w:val="1"/>
        </w:rPr>
        <w:t>ин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и</w:t>
      </w:r>
      <w:r w:rsidR="00BE6FDE" w:rsidRPr="00B2719E">
        <w:t>ров</w:t>
      </w:r>
      <w:r w:rsidR="00BE6FDE" w:rsidRPr="00B2719E">
        <w:rPr>
          <w:spacing w:val="-1"/>
        </w:rPr>
        <w:t>ан</w:t>
      </w:r>
      <w:r w:rsidR="00BE6FDE" w:rsidRPr="00B2719E">
        <w:rPr>
          <w:spacing w:val="1"/>
        </w:rPr>
        <w:t>и</w:t>
      </w:r>
      <w:r w:rsidR="00BE6FDE" w:rsidRPr="00B2719E">
        <w:t>я д</w:t>
      </w:r>
      <w:r w:rsidR="00BE6FDE" w:rsidRPr="00B2719E">
        <w:rPr>
          <w:spacing w:val="-1"/>
        </w:rPr>
        <w:t>е</w:t>
      </w:r>
      <w:r w:rsidR="00BE6FDE" w:rsidRPr="00B2719E">
        <w:t>ф</w:t>
      </w:r>
      <w:r w:rsidR="00BE6FDE" w:rsidRPr="00B2719E">
        <w:rPr>
          <w:spacing w:val="-1"/>
        </w:rPr>
        <w:t>иц</w:t>
      </w:r>
      <w:r w:rsidR="00BE6FDE" w:rsidRPr="00B2719E">
        <w:rPr>
          <w:spacing w:val="1"/>
        </w:rPr>
        <w:t>и</w:t>
      </w:r>
      <w:r w:rsidR="00BE6FDE" w:rsidRPr="00B2719E">
        <w:t>та</w:t>
      </w:r>
      <w:r w:rsidR="00BE6FDE" w:rsidRPr="00B2719E">
        <w:rPr>
          <w:spacing w:val="-1"/>
        </w:rPr>
        <w:t xml:space="preserve"> мес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 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291704" w:rsidRPr="00B2719E">
        <w:rPr>
          <w:spacing w:val="-1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-1"/>
        </w:rPr>
        <w:t xml:space="preserve"> </w:t>
      </w:r>
      <w:r w:rsidR="00BE6FDE" w:rsidRPr="00B2719E">
        <w:t>201</w:t>
      </w:r>
      <w:r w:rsidR="0084447E">
        <w:t>7</w:t>
      </w:r>
      <w:r w:rsidR="00BE6FDE" w:rsidRPr="00B2719E">
        <w:t xml:space="preserve"> год </w:t>
      </w:r>
      <w:r w:rsidR="00BE6FDE" w:rsidRPr="00B2719E">
        <w:rPr>
          <w:spacing w:val="-1"/>
        </w:rPr>
        <w:t>с</w:t>
      </w:r>
      <w:r w:rsidR="00BE6FDE" w:rsidRPr="00B2719E">
        <w:t>огла</w:t>
      </w:r>
      <w:r w:rsidR="00BE6FDE" w:rsidRPr="00B2719E">
        <w:rPr>
          <w:spacing w:val="-2"/>
        </w:rPr>
        <w:t>с</w:t>
      </w:r>
      <w:r w:rsidR="00BE6FDE" w:rsidRPr="00B2719E">
        <w:rPr>
          <w:spacing w:val="1"/>
        </w:rPr>
        <w:t>н</w:t>
      </w:r>
      <w:r w:rsidR="00BE6FDE" w:rsidRPr="00B2719E">
        <w:t xml:space="preserve">о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t>лож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ю №</w:t>
      </w:r>
      <w:r w:rsidR="00BE6FDE" w:rsidRPr="00B2719E">
        <w:rPr>
          <w:spacing w:val="-1"/>
        </w:rPr>
        <w:t xml:space="preserve"> </w:t>
      </w:r>
      <w:r w:rsidR="00BE6FDE" w:rsidRPr="00B2719E">
        <w:t>1 к</w:t>
      </w:r>
      <w:r w:rsidR="00BE6FDE" w:rsidRPr="00B2719E">
        <w:rPr>
          <w:spacing w:val="-2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ас</w:t>
      </w:r>
      <w:r w:rsidR="00BE6FDE" w:rsidRPr="00B2719E">
        <w:t>тоящ</w:t>
      </w:r>
      <w:r w:rsidR="00BE6FDE" w:rsidRPr="00B2719E">
        <w:rPr>
          <w:spacing w:val="-1"/>
        </w:rPr>
        <w:t>е</w:t>
      </w:r>
      <w:r w:rsidR="00BE6FDE" w:rsidRPr="00B2719E">
        <w:rPr>
          <w:spacing w:val="4"/>
        </w:rPr>
        <w:t>м</w:t>
      </w:r>
      <w:r w:rsidR="00BE6FDE" w:rsidRPr="00B2719E">
        <w:t>у</w:t>
      </w:r>
      <w:r w:rsidR="00BE6FDE" w:rsidRPr="00B2719E">
        <w:rPr>
          <w:spacing w:val="-5"/>
        </w:rPr>
        <w:t xml:space="preserve"> </w:t>
      </w:r>
      <w:r w:rsidR="00BE6FDE" w:rsidRPr="00B2719E">
        <w:rPr>
          <w:spacing w:val="1"/>
        </w:rPr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ю</w:t>
      </w:r>
      <w:r w:rsidR="00A47C2E">
        <w:t>.</w:t>
      </w:r>
    </w:p>
    <w:p w:rsidR="00BE6FDE" w:rsidRDefault="0084447E" w:rsidP="0084447E">
      <w:pPr>
        <w:widowControl w:val="0"/>
        <w:autoSpaceDE w:val="0"/>
        <w:autoSpaceDN w:val="0"/>
        <w:adjustRightInd w:val="0"/>
      </w:pPr>
      <w:r>
        <w:t xml:space="preserve">   2.</w:t>
      </w:r>
      <w:r w:rsidRPr="00B2719E">
        <w:t>Установ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>то</w:t>
      </w:r>
      <w:r w:rsidRPr="00B2719E">
        <w:rPr>
          <w:spacing w:val="-1"/>
        </w:rPr>
        <w:t>ч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rPr>
          <w:spacing w:val="1"/>
        </w:rPr>
        <w:t>к</w:t>
      </w:r>
      <w:r w:rsidRPr="00B2719E">
        <w:t>и</w:t>
      </w:r>
      <w:r w:rsidRPr="00B2719E">
        <w:rPr>
          <w:spacing w:val="-1"/>
        </w:rPr>
        <w:t xml:space="preserve"> </w:t>
      </w:r>
      <w:r w:rsidRPr="00B2719E">
        <w:t>ф</w:t>
      </w:r>
      <w:r w:rsidRPr="00B2719E">
        <w:rPr>
          <w:spacing w:val="1"/>
        </w:rPr>
        <w:t>ин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rPr>
          <w:spacing w:val="1"/>
        </w:rPr>
        <w:t>и</w:t>
      </w:r>
      <w:r w:rsidRPr="00B2719E">
        <w:t>ров</w:t>
      </w:r>
      <w:r w:rsidRPr="00B2719E">
        <w:rPr>
          <w:spacing w:val="-1"/>
        </w:rPr>
        <w:t>ан</w:t>
      </w:r>
      <w:r w:rsidRPr="00B2719E">
        <w:rPr>
          <w:spacing w:val="1"/>
        </w:rPr>
        <w:t>и</w:t>
      </w:r>
      <w:r w:rsidRPr="00B2719E">
        <w:t>я д</w:t>
      </w:r>
      <w:r w:rsidRPr="00B2719E">
        <w:rPr>
          <w:spacing w:val="-1"/>
        </w:rPr>
        <w:t>е</w:t>
      </w:r>
      <w:r w:rsidRPr="00B2719E">
        <w:t>ф</w:t>
      </w:r>
      <w:r w:rsidRPr="00B2719E">
        <w:rPr>
          <w:spacing w:val="-1"/>
        </w:rPr>
        <w:t>иц</w:t>
      </w:r>
      <w:r w:rsidRPr="00B2719E">
        <w:rPr>
          <w:spacing w:val="1"/>
        </w:rPr>
        <w:t>и</w:t>
      </w:r>
      <w:r w:rsidRPr="00B2719E">
        <w:t>та</w:t>
      </w:r>
      <w:r w:rsidRPr="00B2719E">
        <w:rPr>
          <w:spacing w:val="-1"/>
        </w:rPr>
        <w:t xml:space="preserve"> 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 xml:space="preserve">а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201</w:t>
      </w:r>
      <w:r>
        <w:t>8 и  2019</w:t>
      </w:r>
      <w:r w:rsidRPr="00B2719E">
        <w:t xml:space="preserve"> год</w:t>
      </w:r>
      <w:r>
        <w:t>ы</w:t>
      </w:r>
      <w:r w:rsidRPr="00B2719E">
        <w:t xml:space="preserve"> </w:t>
      </w:r>
      <w:r w:rsidRPr="00B2719E">
        <w:rPr>
          <w:spacing w:val="-1"/>
        </w:rPr>
        <w:t>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 №</w:t>
      </w:r>
      <w:r w:rsidRPr="00B2719E">
        <w:rPr>
          <w:spacing w:val="-1"/>
        </w:rPr>
        <w:t xml:space="preserve"> </w:t>
      </w:r>
      <w:r>
        <w:rPr>
          <w:spacing w:val="-1"/>
        </w:rPr>
        <w:t>2</w:t>
      </w:r>
      <w:r w:rsidRPr="00B2719E">
        <w:t xml:space="preserve"> к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  <w:r>
        <w:t>.</w:t>
      </w:r>
    </w:p>
    <w:p w:rsidR="0084447E" w:rsidRPr="00B2719E" w:rsidRDefault="0084447E" w:rsidP="0084447E">
      <w:pPr>
        <w:widowControl w:val="0"/>
        <w:autoSpaceDE w:val="0"/>
        <w:autoSpaceDN w:val="0"/>
        <w:adjustRightInd w:val="0"/>
      </w:pPr>
    </w:p>
    <w:p w:rsidR="00BE6FDE" w:rsidRPr="00F35CDE" w:rsidRDefault="00F35CDE" w:rsidP="00320AD1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6FDE" w:rsidRPr="00F35CDE">
        <w:rPr>
          <w:sz w:val="28"/>
          <w:szCs w:val="28"/>
        </w:rPr>
        <w:t>Ст</w:t>
      </w:r>
      <w:r w:rsidR="00BE6FDE" w:rsidRPr="00F35CDE">
        <w:rPr>
          <w:spacing w:val="-1"/>
          <w:sz w:val="28"/>
          <w:szCs w:val="28"/>
        </w:rPr>
        <w:t>а</w:t>
      </w:r>
      <w:r w:rsidR="00BE6FDE" w:rsidRPr="00F35CDE">
        <w:rPr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ь</w:t>
      </w:r>
      <w:r w:rsidR="00BE6FDE" w:rsidRPr="00F35CDE">
        <w:rPr>
          <w:sz w:val="28"/>
          <w:szCs w:val="28"/>
        </w:rPr>
        <w:t>я 3.</w:t>
      </w:r>
      <w:r w:rsidR="00BE6FDE" w:rsidRPr="00F35CDE">
        <w:rPr>
          <w:spacing w:val="1"/>
          <w:sz w:val="28"/>
          <w:szCs w:val="28"/>
        </w:rPr>
        <w:t xml:space="preserve"> Г</w:t>
      </w:r>
      <w:r w:rsidR="00BE6FDE" w:rsidRPr="00F35CDE">
        <w:rPr>
          <w:sz w:val="28"/>
          <w:szCs w:val="28"/>
        </w:rPr>
        <w:t>ла</w:t>
      </w:r>
      <w:r w:rsidR="00BE6FDE" w:rsidRPr="00F35CDE">
        <w:rPr>
          <w:spacing w:val="-3"/>
          <w:sz w:val="28"/>
          <w:szCs w:val="28"/>
        </w:rPr>
        <w:t>в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ые а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ми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pacing w:val="-3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pacing w:val="-2"/>
          <w:sz w:val="28"/>
          <w:szCs w:val="28"/>
        </w:rPr>
        <w:t>а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z w:val="28"/>
          <w:szCs w:val="28"/>
        </w:rPr>
        <w:t>ы</w:t>
      </w:r>
      <w:r w:rsidR="00BE6FDE" w:rsidRPr="00F35CDE">
        <w:rPr>
          <w:spacing w:val="-1"/>
          <w:sz w:val="28"/>
          <w:szCs w:val="28"/>
        </w:rPr>
        <w:t xml:space="preserve"> 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охо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ов</w:t>
      </w:r>
      <w:r w:rsidR="00BE6FDE" w:rsidRPr="00F35CDE">
        <w:rPr>
          <w:spacing w:val="-2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м</w:t>
      </w:r>
      <w:r w:rsidR="00BE6FDE" w:rsidRPr="00F35CDE">
        <w:rPr>
          <w:spacing w:val="-1"/>
          <w:sz w:val="28"/>
          <w:szCs w:val="28"/>
        </w:rPr>
        <w:t>ес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z w:val="28"/>
          <w:szCs w:val="28"/>
        </w:rPr>
        <w:t>о б</w:t>
      </w:r>
      <w:r w:rsidR="00BE6FDE" w:rsidRPr="00F35CDE">
        <w:rPr>
          <w:spacing w:val="-1"/>
          <w:sz w:val="28"/>
          <w:szCs w:val="28"/>
        </w:rPr>
        <w:t>ю</w:t>
      </w:r>
      <w:r w:rsidR="00BE6FDE" w:rsidRPr="00F35CDE">
        <w:rPr>
          <w:spacing w:val="3"/>
          <w:sz w:val="28"/>
          <w:szCs w:val="28"/>
        </w:rPr>
        <w:t>д</w:t>
      </w:r>
      <w:r w:rsidR="00BE6FDE" w:rsidRPr="00F35CDE">
        <w:rPr>
          <w:spacing w:val="-4"/>
          <w:sz w:val="28"/>
          <w:szCs w:val="28"/>
        </w:rPr>
        <w:t>ж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а,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pacing w:val="2"/>
          <w:sz w:val="28"/>
          <w:szCs w:val="28"/>
        </w:rPr>
        <w:t>л</w:t>
      </w:r>
      <w:r w:rsidR="00BE6FDE" w:rsidRPr="00F35CDE">
        <w:rPr>
          <w:sz w:val="28"/>
          <w:szCs w:val="28"/>
        </w:rPr>
        <w:t>ав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ые</w:t>
      </w:r>
      <w:r w:rsidR="00BE6FDE" w:rsidRPr="00F35CDE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ми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pacing w:val="-2"/>
          <w:sz w:val="28"/>
          <w:szCs w:val="28"/>
        </w:rPr>
        <w:t>а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z w:val="28"/>
          <w:szCs w:val="28"/>
        </w:rPr>
        <w:t>ы</w:t>
      </w:r>
      <w:r w:rsidR="00BE6FDE" w:rsidRPr="00F35CDE">
        <w:rPr>
          <w:spacing w:val="1"/>
          <w:sz w:val="28"/>
          <w:szCs w:val="28"/>
        </w:rPr>
        <w:t xml:space="preserve"> и</w:t>
      </w:r>
      <w:r w:rsidR="00BE6FDE" w:rsidRPr="00F35CDE">
        <w:rPr>
          <w:spacing w:val="-3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ч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pacing w:val="-1"/>
          <w:sz w:val="28"/>
          <w:szCs w:val="28"/>
        </w:rPr>
        <w:t>и</w:t>
      </w:r>
      <w:r w:rsidR="00BE6FDE" w:rsidRPr="00F35CDE">
        <w:rPr>
          <w:spacing w:val="1"/>
          <w:sz w:val="28"/>
          <w:szCs w:val="28"/>
        </w:rPr>
        <w:t>к</w:t>
      </w:r>
      <w:r w:rsidR="00BE6FDE" w:rsidRPr="00F35CDE">
        <w:rPr>
          <w:sz w:val="28"/>
          <w:szCs w:val="28"/>
        </w:rPr>
        <w:t>ов</w:t>
      </w:r>
      <w:r w:rsidR="00BE6FDE" w:rsidRPr="00F35CDE">
        <w:rPr>
          <w:spacing w:val="-1"/>
          <w:sz w:val="28"/>
          <w:szCs w:val="28"/>
        </w:rPr>
        <w:t xml:space="preserve"> </w:t>
      </w:r>
      <w:r w:rsidR="00BE6FDE" w:rsidRPr="00F35CDE">
        <w:rPr>
          <w:spacing w:val="-3"/>
          <w:sz w:val="28"/>
          <w:szCs w:val="28"/>
        </w:rPr>
        <w:t>ф</w:t>
      </w:r>
      <w:r w:rsidR="00BE6FDE" w:rsidRPr="00F35CDE">
        <w:rPr>
          <w:spacing w:val="1"/>
          <w:sz w:val="28"/>
          <w:szCs w:val="28"/>
        </w:rPr>
        <w:t>ин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1"/>
          <w:sz w:val="28"/>
          <w:szCs w:val="28"/>
        </w:rPr>
        <w:t>ир</w:t>
      </w:r>
      <w:r w:rsidR="00BE6FDE" w:rsidRPr="00F35CDE">
        <w:rPr>
          <w:sz w:val="28"/>
          <w:szCs w:val="28"/>
        </w:rPr>
        <w:t>ова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1"/>
          <w:sz w:val="28"/>
          <w:szCs w:val="28"/>
        </w:rPr>
        <w:t xml:space="preserve"> д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-3"/>
          <w:sz w:val="28"/>
          <w:szCs w:val="28"/>
        </w:rPr>
        <w:t>ф</w:t>
      </w:r>
      <w:r w:rsidR="00BE6FDE" w:rsidRPr="00F35CDE">
        <w:rPr>
          <w:spacing w:val="1"/>
          <w:sz w:val="28"/>
          <w:szCs w:val="28"/>
        </w:rPr>
        <w:t>иц</w:t>
      </w:r>
      <w:r w:rsidR="00BE6FDE" w:rsidRPr="00F35CDE">
        <w:rPr>
          <w:spacing w:val="-1"/>
          <w:sz w:val="28"/>
          <w:szCs w:val="28"/>
        </w:rPr>
        <w:t>и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м</w:t>
      </w:r>
      <w:r w:rsidR="00BE6FDE" w:rsidRPr="00F35CDE">
        <w:rPr>
          <w:spacing w:val="-1"/>
          <w:sz w:val="28"/>
          <w:szCs w:val="28"/>
        </w:rPr>
        <w:t>ес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z w:val="28"/>
          <w:szCs w:val="28"/>
        </w:rPr>
        <w:t>о б</w:t>
      </w:r>
      <w:r w:rsidR="00BE6FDE" w:rsidRPr="00F35CDE">
        <w:rPr>
          <w:spacing w:val="-1"/>
          <w:sz w:val="28"/>
          <w:szCs w:val="28"/>
        </w:rPr>
        <w:t>ю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pacing w:val="-4"/>
          <w:sz w:val="28"/>
          <w:szCs w:val="28"/>
        </w:rPr>
        <w:t>ж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и</w:t>
      </w:r>
      <w:r w:rsidR="00BE6FDE" w:rsidRPr="00F35CDE">
        <w:rPr>
          <w:spacing w:val="1"/>
          <w:sz w:val="28"/>
          <w:szCs w:val="28"/>
        </w:rPr>
        <w:t xml:space="preserve"> п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-2"/>
          <w:sz w:val="28"/>
          <w:szCs w:val="28"/>
        </w:rPr>
        <w:t>у</w:t>
      </w:r>
      <w:r w:rsidR="00BE6FDE" w:rsidRPr="00F35CDE">
        <w:rPr>
          <w:spacing w:val="1"/>
          <w:sz w:val="28"/>
          <w:szCs w:val="28"/>
        </w:rPr>
        <w:t>п</w:t>
      </w:r>
      <w:r w:rsidR="00BE6FDE" w:rsidRPr="00F35CDE">
        <w:rPr>
          <w:sz w:val="28"/>
          <w:szCs w:val="28"/>
        </w:rPr>
        <w:t>л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1"/>
          <w:sz w:val="28"/>
          <w:szCs w:val="28"/>
        </w:rPr>
        <w:t xml:space="preserve"> д</w:t>
      </w:r>
      <w:r w:rsidR="00BE6FDE" w:rsidRPr="00F35CDE">
        <w:rPr>
          <w:sz w:val="28"/>
          <w:szCs w:val="28"/>
        </w:rPr>
        <w:t>охо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ов в м</w:t>
      </w:r>
      <w:r w:rsidR="00BE6FDE" w:rsidRPr="00F35CDE">
        <w:rPr>
          <w:spacing w:val="-1"/>
          <w:sz w:val="28"/>
          <w:szCs w:val="28"/>
        </w:rPr>
        <w:t>ес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ый</w:t>
      </w:r>
      <w:r w:rsidR="00BE6FDE" w:rsidRPr="00F35CDE">
        <w:rPr>
          <w:spacing w:val="2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б</w:t>
      </w:r>
      <w:r w:rsidR="00BE6FDE" w:rsidRPr="00F35CDE">
        <w:rPr>
          <w:spacing w:val="-1"/>
          <w:sz w:val="28"/>
          <w:szCs w:val="28"/>
        </w:rPr>
        <w:t>юдже</w:t>
      </w:r>
      <w:r w:rsidR="00BE6FDE" w:rsidRPr="00F35CDE">
        <w:rPr>
          <w:sz w:val="28"/>
          <w:szCs w:val="28"/>
        </w:rPr>
        <w:t>т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>1.</w:t>
      </w:r>
      <w:r w:rsidRPr="00B2719E">
        <w:rPr>
          <w:spacing w:val="2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rPr>
          <w:spacing w:val="-2"/>
        </w:rPr>
        <w:t>т</w:t>
      </w:r>
      <w:r w:rsidRPr="00B2719E">
        <w:t>ь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п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ече</w:t>
      </w:r>
      <w:r w:rsidRPr="00B2719E">
        <w:rPr>
          <w:spacing w:val="1"/>
        </w:rPr>
        <w:t>н</w:t>
      </w:r>
      <w:r w:rsidRPr="00B2719E">
        <w:t>ь</w:t>
      </w:r>
      <w:r w:rsidRPr="00B2719E">
        <w:rPr>
          <w:spacing w:val="1"/>
        </w:rPr>
        <w:t xml:space="preserve"> </w:t>
      </w:r>
      <w:r w:rsidRPr="00B2719E">
        <w:t>гла</w:t>
      </w:r>
      <w:r w:rsidRPr="00B2719E">
        <w:rPr>
          <w:spacing w:val="-1"/>
        </w:rPr>
        <w:t>в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4"/>
        </w:rPr>
        <w:t xml:space="preserve"> </w:t>
      </w:r>
      <w:r w:rsidRPr="00B2719E">
        <w:rPr>
          <w:spacing w:val="-1"/>
        </w:rPr>
        <w:t>а</w:t>
      </w:r>
      <w:r w:rsidRPr="00B2719E">
        <w:t>дминистрат</w:t>
      </w:r>
      <w:r w:rsidRPr="00B2719E">
        <w:rPr>
          <w:spacing w:val="-2"/>
        </w:rPr>
        <w:t>о</w:t>
      </w:r>
      <w:r w:rsidRPr="00B2719E">
        <w:rPr>
          <w:spacing w:val="4"/>
        </w:rPr>
        <w:t>р</w:t>
      </w:r>
      <w:r w:rsidRPr="00B2719E">
        <w:t>ов</w:t>
      </w:r>
      <w:r w:rsidRPr="00B2719E">
        <w:rPr>
          <w:spacing w:val="2"/>
        </w:rPr>
        <w:t xml:space="preserve"> </w:t>
      </w:r>
      <w:r w:rsidRPr="00B2719E">
        <w:t>до</w:t>
      </w:r>
      <w:r w:rsidRPr="00B2719E">
        <w:rPr>
          <w:spacing w:val="2"/>
        </w:rPr>
        <w:t>х</w:t>
      </w:r>
      <w:r w:rsidRPr="00B2719E">
        <w:t>одов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ого </w:t>
      </w:r>
      <w:r w:rsidRPr="00B2719E">
        <w:rPr>
          <w:spacing w:val="-2"/>
        </w:rPr>
        <w:t>б</w:t>
      </w:r>
      <w:r w:rsidRPr="00B2719E">
        <w:t>юдж</w:t>
      </w:r>
      <w:r w:rsidRPr="00B2719E">
        <w:rPr>
          <w:spacing w:val="-1"/>
        </w:rPr>
        <w:t>е</w:t>
      </w:r>
      <w:r w:rsidRPr="00B2719E">
        <w:t>та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ен</w:t>
      </w:r>
      <w:r w:rsidRPr="00B2719E">
        <w:rPr>
          <w:spacing w:val="1"/>
        </w:rPr>
        <w:t>и</w:t>
      </w:r>
      <w:r w:rsidRPr="00B2719E">
        <w:t>ю №</w:t>
      </w:r>
      <w:r w:rsidRPr="00B2719E">
        <w:rPr>
          <w:spacing w:val="-1"/>
        </w:rPr>
        <w:t xml:space="preserve"> </w:t>
      </w:r>
      <w:r w:rsidR="0084447E">
        <w:rPr>
          <w:spacing w:val="-1"/>
        </w:rPr>
        <w:t>3</w:t>
      </w:r>
      <w:r w:rsidRPr="00B2719E">
        <w:t xml:space="preserve"> к</w:t>
      </w:r>
      <w:r w:rsidRPr="00B2719E">
        <w:rPr>
          <w:spacing w:val="1"/>
        </w:rPr>
        <w:t xml:space="preserve"> 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1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ю.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>2.</w:t>
      </w:r>
      <w:r w:rsidRPr="00B2719E">
        <w:rPr>
          <w:spacing w:val="24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24"/>
        </w:rPr>
        <w:t xml:space="preserve"> </w:t>
      </w:r>
      <w:r w:rsidRPr="00B2719E">
        <w:rPr>
          <w:spacing w:val="1"/>
        </w:rPr>
        <w:t>п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ече</w:t>
      </w:r>
      <w:r w:rsidRPr="00B2719E">
        <w:rPr>
          <w:spacing w:val="1"/>
        </w:rPr>
        <w:t>н</w:t>
      </w:r>
      <w:r w:rsidRPr="00B2719E">
        <w:t>ь</w:t>
      </w:r>
      <w:r w:rsidRPr="00B2719E">
        <w:rPr>
          <w:spacing w:val="22"/>
        </w:rPr>
        <w:t xml:space="preserve"> </w:t>
      </w:r>
      <w:r w:rsidRPr="00B2719E">
        <w:t>гл</w:t>
      </w:r>
      <w:r w:rsidRPr="00B2719E">
        <w:rPr>
          <w:spacing w:val="-1"/>
        </w:rPr>
        <w:t>а</w:t>
      </w:r>
      <w:r w:rsidRPr="00B2719E">
        <w:t>вных</w:t>
      </w:r>
      <w:r w:rsidRPr="00B2719E">
        <w:rPr>
          <w:spacing w:val="25"/>
        </w:rPr>
        <w:t xml:space="preserve"> </w:t>
      </w:r>
      <w:proofErr w:type="gramStart"/>
      <w:r w:rsidRPr="00B2719E">
        <w:rPr>
          <w:spacing w:val="-1"/>
        </w:rPr>
        <w:t>а</w:t>
      </w:r>
      <w:r w:rsidRPr="00B2719E">
        <w:t>дми</w:t>
      </w:r>
      <w:r w:rsidRPr="00B2719E">
        <w:rPr>
          <w:spacing w:val="2"/>
        </w:rPr>
        <w:t>н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>тр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2"/>
        </w:rPr>
        <w:t>о</w:t>
      </w:r>
      <w:r w:rsidRPr="00B2719E">
        <w:t>ров</w:t>
      </w:r>
      <w:r w:rsidRPr="00B2719E">
        <w:rPr>
          <w:spacing w:val="23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>то</w:t>
      </w:r>
      <w:r w:rsidRPr="00B2719E">
        <w:rPr>
          <w:spacing w:val="-1"/>
        </w:rPr>
        <w:t>ч</w:t>
      </w:r>
      <w:r w:rsidRPr="00B2719E">
        <w:rPr>
          <w:spacing w:val="1"/>
        </w:rPr>
        <w:t>ник</w:t>
      </w:r>
      <w:r w:rsidRPr="00B2719E">
        <w:t>ов</w:t>
      </w:r>
      <w:r w:rsidRPr="00B2719E">
        <w:rPr>
          <w:spacing w:val="23"/>
        </w:rPr>
        <w:t xml:space="preserve"> </w:t>
      </w:r>
      <w:r w:rsidRPr="00B2719E">
        <w:t>ф</w:t>
      </w:r>
      <w:r w:rsidRPr="00B2719E">
        <w:rPr>
          <w:spacing w:val="-1"/>
        </w:rPr>
        <w:t>и</w:t>
      </w:r>
      <w:r w:rsidRPr="00B2719E">
        <w:rPr>
          <w:spacing w:val="1"/>
        </w:rPr>
        <w:t>н</w:t>
      </w:r>
      <w:r w:rsidRPr="00B2719E">
        <w:rPr>
          <w:spacing w:val="-1"/>
        </w:rPr>
        <w:t>анс</w:t>
      </w:r>
      <w:r w:rsidRPr="00B2719E">
        <w:rPr>
          <w:spacing w:val="1"/>
        </w:rPr>
        <w:t>и</w:t>
      </w:r>
      <w:r w:rsidRPr="00B2719E">
        <w:t>ров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24"/>
        </w:rPr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9"/>
        </w:rPr>
        <w:t>ф</w:t>
      </w:r>
      <w:r w:rsidRPr="00B2719E">
        <w:rPr>
          <w:spacing w:val="1"/>
        </w:rPr>
        <w:t>ици</w:t>
      </w:r>
      <w:r w:rsidRPr="00B2719E">
        <w:t>та</w:t>
      </w:r>
      <w:r w:rsidR="00A624FA" w:rsidRPr="00B2719E">
        <w:t xml:space="preserve"> </w:t>
      </w:r>
      <w:r w:rsidRPr="00B2719E">
        <w:rPr>
          <w:spacing w:val="-1"/>
        </w:rPr>
        <w:t xml:space="preserve"> 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та</w:t>
      </w:r>
      <w:proofErr w:type="gramEnd"/>
      <w:r w:rsidRPr="00B2719E">
        <w:rPr>
          <w:spacing w:val="-1"/>
        </w:rPr>
        <w:t xml:space="preserve"> 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  <w:r w:rsidRPr="00B2719E">
        <w:rPr>
          <w:spacing w:val="-2"/>
        </w:rPr>
        <w:t xml:space="preserve"> </w:t>
      </w:r>
      <w:r w:rsidRPr="00B2719E">
        <w:t>№</w:t>
      </w:r>
      <w:r w:rsidRPr="00B2719E">
        <w:rPr>
          <w:spacing w:val="-1"/>
        </w:rPr>
        <w:t xml:space="preserve"> </w:t>
      </w:r>
      <w:r w:rsidR="0084447E">
        <w:rPr>
          <w:spacing w:val="-1"/>
        </w:rPr>
        <w:t>4</w:t>
      </w:r>
      <w:r w:rsidRPr="00B2719E">
        <w:t xml:space="preserve"> к</w:t>
      </w:r>
      <w:r w:rsidRPr="00B2719E">
        <w:rPr>
          <w:spacing w:val="1"/>
        </w:rPr>
        <w:t xml:space="preserve"> 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ю.</w:t>
      </w:r>
    </w:p>
    <w:p w:rsidR="00BE6FDE" w:rsidRPr="00B2719E" w:rsidRDefault="00EC1879" w:rsidP="003F47E2">
      <w:pPr>
        <w:widowControl w:val="0"/>
        <w:autoSpaceDE w:val="0"/>
        <w:autoSpaceDN w:val="0"/>
        <w:adjustRightInd w:val="0"/>
        <w:ind w:firstLine="708"/>
        <w:jc w:val="both"/>
      </w:pPr>
      <w:r>
        <w:t>3</w:t>
      </w:r>
      <w:r w:rsidR="00BE6FDE" w:rsidRPr="00B2719E">
        <w:t>.</w:t>
      </w:r>
      <w:r w:rsidR="00BE6FDE" w:rsidRPr="00B2719E">
        <w:rPr>
          <w:spacing w:val="3"/>
        </w:rPr>
        <w:t xml:space="preserve"> </w:t>
      </w:r>
      <w:r w:rsidR="00BE6FDE" w:rsidRPr="00B2719E">
        <w:t>Установ</w:t>
      </w:r>
      <w:r w:rsidR="00BE6FDE" w:rsidRPr="00B2719E">
        <w:rPr>
          <w:spacing w:val="1"/>
        </w:rPr>
        <w:t>и</w:t>
      </w:r>
      <w:r w:rsidR="00BE6FDE" w:rsidRPr="00B2719E">
        <w:rPr>
          <w:spacing w:val="-2"/>
        </w:rPr>
        <w:t>т</w:t>
      </w:r>
      <w:r w:rsidR="00BE6FDE" w:rsidRPr="00B2719E">
        <w:rPr>
          <w:spacing w:val="1"/>
        </w:rPr>
        <w:t>ь</w:t>
      </w:r>
      <w:r w:rsidR="00BE6FDE" w:rsidRPr="00B2719E">
        <w:t>,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1"/>
        </w:rPr>
        <w:t>ч</w:t>
      </w:r>
      <w:r w:rsidR="00BE6FDE" w:rsidRPr="00B2719E">
        <w:t>то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р</w:t>
      </w:r>
      <w:r w:rsidR="00BE6FDE" w:rsidRPr="00B2719E">
        <w:rPr>
          <w:spacing w:val="-3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-1"/>
        </w:rPr>
        <w:t>а</w:t>
      </w:r>
      <w:r w:rsidR="00BE6FDE" w:rsidRPr="00B2719E">
        <w:t>,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rPr>
          <w:spacing w:val="3"/>
        </w:rPr>
        <w:t>т</w:t>
      </w:r>
      <w:r w:rsidR="00BE6FDE" w:rsidRPr="00B2719E">
        <w:rPr>
          <w:spacing w:val="-7"/>
        </w:rPr>
        <w:t>у</w:t>
      </w:r>
      <w:r w:rsidR="00BE6FDE" w:rsidRPr="00B2719E">
        <w:rPr>
          <w:spacing w:val="3"/>
        </w:rPr>
        <w:t>п</w:t>
      </w:r>
      <w:r w:rsidR="00BE6FDE" w:rsidRPr="00B2719E">
        <w:rPr>
          <w:spacing w:val="-1"/>
        </w:rPr>
        <w:t>а</w:t>
      </w:r>
      <w:r w:rsidR="00BE6FDE" w:rsidRPr="00B2719E">
        <w:t>ющ</w:t>
      </w:r>
      <w:r w:rsidR="00BE6FDE" w:rsidRPr="00B2719E">
        <w:rPr>
          <w:spacing w:val="1"/>
        </w:rPr>
        <w:t>и</w:t>
      </w:r>
      <w:r w:rsidR="00BE6FDE" w:rsidRPr="00B2719E">
        <w:t>е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rPr>
          <w:spacing w:val="-2"/>
        </w:rPr>
        <w:t>о</w:t>
      </w:r>
      <w:r w:rsidR="00BE6FDE" w:rsidRPr="00B2719E">
        <w:rPr>
          <w:spacing w:val="2"/>
        </w:rPr>
        <w:t>л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ч</w:t>
      </w:r>
      <w:r w:rsidR="00BE6FDE" w:rsidRPr="00B2719E">
        <w:rPr>
          <w:spacing w:val="-1"/>
        </w:rPr>
        <w:t>а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t>лям</w:t>
      </w:r>
      <w:r w:rsidR="00BE6FDE" w:rsidRPr="00B2719E">
        <w:rPr>
          <w:spacing w:val="2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 xml:space="preserve">ых </w:t>
      </w:r>
      <w:r w:rsidR="00BE6FDE" w:rsidRPr="00B2719E">
        <w:rPr>
          <w:spacing w:val="-1"/>
        </w:rPr>
        <w:t>с</w:t>
      </w:r>
      <w:r w:rsidR="00BE6FDE" w:rsidRPr="00B2719E">
        <w:t>р</w:t>
      </w:r>
      <w:r w:rsidR="00BE6FDE" w:rsidRPr="00B2719E">
        <w:rPr>
          <w:spacing w:val="-1"/>
        </w:rPr>
        <w:t>е</w:t>
      </w:r>
      <w:proofErr w:type="gramStart"/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2"/>
        </w:rPr>
        <w:t xml:space="preserve"> </w:t>
      </w:r>
      <w:r w:rsidR="00BE6FDE" w:rsidRPr="00B2719E">
        <w:t>в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proofErr w:type="gramEnd"/>
      <w:r w:rsidR="00BE6FDE" w:rsidRPr="00B2719E">
        <w:t>о</w:t>
      </w:r>
      <w:r w:rsidR="00BE6FDE" w:rsidRPr="00B2719E">
        <w:rPr>
          <w:spacing w:val="8"/>
        </w:rPr>
        <w:t>г</w:t>
      </w:r>
      <w:r w:rsidR="00BE6FDE" w:rsidRPr="00B2719E">
        <w:rPr>
          <w:spacing w:val="-1"/>
        </w:rPr>
        <w:t>а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е д</w:t>
      </w:r>
      <w:r w:rsidR="00BE6FDE" w:rsidRPr="00B2719E">
        <w:rPr>
          <w:spacing w:val="-1"/>
        </w:rPr>
        <w:t>е</w:t>
      </w:r>
      <w:r w:rsidR="00BE6FDE" w:rsidRPr="00B2719E">
        <w:t>б</w:t>
      </w:r>
      <w:r w:rsidR="00BE6FDE" w:rsidRPr="00B2719E">
        <w:rPr>
          <w:spacing w:val="1"/>
        </w:rPr>
        <w:t>и</w:t>
      </w:r>
      <w:r w:rsidR="00BE6FDE" w:rsidRPr="00B2719E">
        <w:t>тор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 xml:space="preserve">ой 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</w:t>
      </w:r>
      <w:r w:rsidR="00BE6FDE" w:rsidRPr="00B2719E">
        <w:rPr>
          <w:spacing w:val="-2"/>
        </w:rPr>
        <w:t>д</w:t>
      </w:r>
      <w:r w:rsidR="00BE6FDE" w:rsidRPr="00B2719E">
        <w:t>олж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нн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>ти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ро</w:t>
      </w:r>
      <w:r w:rsidR="00BE6FDE" w:rsidRPr="00B2719E">
        <w:rPr>
          <w:spacing w:val="-2"/>
        </w:rPr>
        <w:t>ш</w:t>
      </w:r>
      <w:r w:rsidR="00BE6FDE" w:rsidRPr="00B2719E">
        <w:t>лых л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 xml:space="preserve"> </w:t>
      </w:r>
      <w:r w:rsidR="00BE6FDE" w:rsidRPr="00B2719E">
        <w:t>в</w:t>
      </w:r>
      <w:r w:rsidR="00291704" w:rsidRPr="00B2719E">
        <w:t xml:space="preserve"> </w:t>
      </w:r>
      <w:r w:rsidR="00BE6FDE" w:rsidRPr="00B2719E">
        <w:t xml:space="preserve"> </w:t>
      </w:r>
      <w:r w:rsidR="00BE6FDE" w:rsidRPr="00B2719E">
        <w:rPr>
          <w:spacing w:val="1"/>
        </w:rPr>
        <w:t>п</w:t>
      </w:r>
      <w:r w:rsidR="00BE6FDE" w:rsidRPr="00B2719E">
        <w:t>ол</w:t>
      </w:r>
      <w:r w:rsidR="00BE6FDE" w:rsidRPr="00B2719E">
        <w:rPr>
          <w:spacing w:val="1"/>
        </w:rPr>
        <w:t>н</w:t>
      </w:r>
      <w:r w:rsidR="00BE6FDE" w:rsidRPr="00B2719E">
        <w:t>ом</w:t>
      </w:r>
      <w:r w:rsidR="00291704" w:rsidRPr="00B2719E">
        <w:t xml:space="preserve"> </w:t>
      </w:r>
      <w:r w:rsidR="00BE6FDE" w:rsidRPr="00B2719E">
        <w:t xml:space="preserve"> об</w:t>
      </w:r>
      <w:r w:rsidR="00BE6FDE" w:rsidRPr="00B2719E">
        <w:rPr>
          <w:spacing w:val="1"/>
        </w:rPr>
        <w:t>ъ</w:t>
      </w:r>
      <w:r w:rsidR="00BE6FDE" w:rsidRPr="00B2719E">
        <w:rPr>
          <w:spacing w:val="-1"/>
        </w:rPr>
        <w:t>ем</w:t>
      </w:r>
      <w:r w:rsidR="00BE6FDE" w:rsidRPr="00B2719E">
        <w:t xml:space="preserve">е 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ач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с</w:t>
      </w:r>
      <w:r w:rsidR="00BE6FDE" w:rsidRPr="00B2719E">
        <w:t>ля</w:t>
      </w:r>
      <w:r w:rsidR="00BE6FDE" w:rsidRPr="00B2719E">
        <w:rPr>
          <w:spacing w:val="1"/>
        </w:rPr>
        <w:t>ю</w:t>
      </w:r>
      <w:r w:rsidR="00BE6FDE" w:rsidRPr="00B2719E">
        <w:t>т</w:t>
      </w:r>
      <w:r w:rsidR="00BE6FDE" w:rsidRPr="00B2719E">
        <w:rPr>
          <w:spacing w:val="-1"/>
        </w:rPr>
        <w:t>с</w:t>
      </w:r>
      <w:r w:rsidR="00BE6FDE" w:rsidRPr="00B2719E">
        <w:t>я</w:t>
      </w:r>
      <w:r w:rsidR="00BE6FDE" w:rsidRPr="00B2719E">
        <w:rPr>
          <w:spacing w:val="1"/>
        </w:rPr>
        <w:t xml:space="preserve"> </w:t>
      </w:r>
      <w:r w:rsidR="00BE6FDE" w:rsidRPr="00B2719E">
        <w:t>в до</w:t>
      </w:r>
      <w:r w:rsidR="00BE6FDE" w:rsidRPr="00B2719E">
        <w:rPr>
          <w:spacing w:val="2"/>
        </w:rPr>
        <w:t>х</w:t>
      </w:r>
      <w:r w:rsidR="00BE6FDE" w:rsidRPr="00B2719E">
        <w:t>од</w:t>
      </w:r>
      <w:r w:rsidR="00BE6FDE" w:rsidRPr="00B2719E">
        <w:rPr>
          <w:spacing w:val="1"/>
        </w:rPr>
        <w:t xml:space="preserve"> </w:t>
      </w:r>
      <w:r w:rsidR="00BE6FDE" w:rsidRPr="00B2719E">
        <w:rPr>
          <w:spacing w:val="9"/>
        </w:rPr>
        <w:t>м</w:t>
      </w:r>
      <w:r w:rsidR="00C021D7" w:rsidRPr="00B2719E">
        <w:rPr>
          <w:spacing w:val="-1"/>
        </w:rPr>
        <w:t>е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 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t>.</w:t>
      </w:r>
    </w:p>
    <w:p w:rsidR="002E7572" w:rsidRPr="00B2719E" w:rsidRDefault="002E7572" w:rsidP="003F47E2">
      <w:pPr>
        <w:pStyle w:val="1f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E7572" w:rsidRPr="00F35CDE" w:rsidRDefault="002E7572" w:rsidP="002E7572">
      <w:pPr>
        <w:pStyle w:val="af3"/>
        <w:ind w:left="1985" w:right="849" w:hanging="1276"/>
        <w:jc w:val="both"/>
        <w:rPr>
          <w:rFonts w:ascii="Times New Roman" w:hAnsi="Times New Roman"/>
          <w:bCs/>
          <w:sz w:val="28"/>
          <w:szCs w:val="28"/>
        </w:rPr>
      </w:pPr>
      <w:r w:rsidRPr="00F35CDE">
        <w:rPr>
          <w:rFonts w:ascii="Times New Roman" w:hAnsi="Times New Roman"/>
          <w:bCs/>
          <w:sz w:val="28"/>
          <w:szCs w:val="28"/>
        </w:rPr>
        <w:t xml:space="preserve">Статья 4. Прогнозируемое поступление </w:t>
      </w:r>
      <w:r w:rsidRPr="00F35CDE">
        <w:rPr>
          <w:rFonts w:ascii="Times New Roman" w:hAnsi="Times New Roman"/>
          <w:sz w:val="28"/>
          <w:szCs w:val="28"/>
        </w:rPr>
        <w:t>доходов</w:t>
      </w:r>
      <w:r w:rsidRPr="00F35CDE">
        <w:rPr>
          <w:rFonts w:ascii="Times New Roman" w:hAnsi="Times New Roman"/>
          <w:bCs/>
          <w:sz w:val="28"/>
          <w:szCs w:val="28"/>
        </w:rPr>
        <w:t xml:space="preserve">  городского        бюджета в 201</w:t>
      </w:r>
      <w:r w:rsidR="0084447E">
        <w:rPr>
          <w:rFonts w:ascii="Times New Roman" w:hAnsi="Times New Roman"/>
          <w:bCs/>
          <w:sz w:val="28"/>
          <w:szCs w:val="28"/>
        </w:rPr>
        <w:t>7</w:t>
      </w:r>
      <w:r w:rsidRPr="00F35CDE">
        <w:rPr>
          <w:rFonts w:ascii="Times New Roman" w:hAnsi="Times New Roman"/>
          <w:bCs/>
          <w:sz w:val="28"/>
          <w:szCs w:val="28"/>
        </w:rPr>
        <w:t xml:space="preserve"> году</w:t>
      </w:r>
      <w:r w:rsidR="0084447E">
        <w:rPr>
          <w:rFonts w:ascii="Times New Roman" w:hAnsi="Times New Roman"/>
          <w:bCs/>
          <w:sz w:val="28"/>
          <w:szCs w:val="28"/>
        </w:rPr>
        <w:t xml:space="preserve"> и плановом периоде 201</w:t>
      </w:r>
      <w:r w:rsidR="009053EF">
        <w:rPr>
          <w:rFonts w:ascii="Times New Roman" w:hAnsi="Times New Roman"/>
          <w:bCs/>
          <w:sz w:val="28"/>
          <w:szCs w:val="28"/>
        </w:rPr>
        <w:t xml:space="preserve">7 </w:t>
      </w:r>
      <w:r w:rsidR="0084447E">
        <w:rPr>
          <w:rFonts w:ascii="Times New Roman" w:hAnsi="Times New Roman"/>
          <w:bCs/>
          <w:sz w:val="28"/>
          <w:szCs w:val="28"/>
        </w:rPr>
        <w:t xml:space="preserve"> и 201</w:t>
      </w:r>
      <w:r w:rsidR="009053EF">
        <w:rPr>
          <w:rFonts w:ascii="Times New Roman" w:hAnsi="Times New Roman"/>
          <w:bCs/>
          <w:sz w:val="28"/>
          <w:szCs w:val="28"/>
        </w:rPr>
        <w:t>8</w:t>
      </w:r>
      <w:r w:rsidR="0084447E">
        <w:rPr>
          <w:rFonts w:ascii="Times New Roman" w:hAnsi="Times New Roman"/>
          <w:bCs/>
          <w:sz w:val="28"/>
          <w:szCs w:val="28"/>
        </w:rPr>
        <w:t xml:space="preserve">  годов</w:t>
      </w:r>
      <w:r w:rsidRPr="00F35CDE">
        <w:rPr>
          <w:rFonts w:ascii="Times New Roman" w:hAnsi="Times New Roman"/>
          <w:bCs/>
          <w:sz w:val="28"/>
          <w:szCs w:val="28"/>
        </w:rPr>
        <w:t xml:space="preserve"> </w:t>
      </w:r>
    </w:p>
    <w:p w:rsidR="002E7572" w:rsidRPr="00B2719E" w:rsidRDefault="002E7572" w:rsidP="009053EF">
      <w:pPr>
        <w:numPr>
          <w:ilvl w:val="0"/>
          <w:numId w:val="31"/>
        </w:numPr>
        <w:jc w:val="both"/>
      </w:pPr>
      <w:r w:rsidRPr="00B2719E">
        <w:t>Утвердить прогнозируемое поступление доходов в городской бюджет в 201</w:t>
      </w:r>
      <w:r w:rsidR="009053EF">
        <w:t>7</w:t>
      </w:r>
      <w:r w:rsidRPr="00B2719E">
        <w:t xml:space="preserve"> году согласно приложению  № </w:t>
      </w:r>
      <w:r w:rsidR="009053EF">
        <w:t>5</w:t>
      </w:r>
      <w:r w:rsidRPr="00B2719E">
        <w:rPr>
          <w:color w:val="3366FF"/>
        </w:rPr>
        <w:t xml:space="preserve"> </w:t>
      </w:r>
      <w:r w:rsidRPr="00B2719E">
        <w:t xml:space="preserve">к настоящему </w:t>
      </w:r>
      <w:r w:rsidR="009053EF">
        <w:t>Решению</w:t>
      </w:r>
      <w:r w:rsidRPr="00B2719E">
        <w:t>.</w:t>
      </w:r>
    </w:p>
    <w:p w:rsidR="009053EF" w:rsidRPr="00B2719E" w:rsidRDefault="009053EF" w:rsidP="009053EF">
      <w:pPr>
        <w:numPr>
          <w:ilvl w:val="0"/>
          <w:numId w:val="31"/>
        </w:numPr>
        <w:jc w:val="both"/>
      </w:pPr>
      <w:r w:rsidRPr="00B2719E">
        <w:t>Утвердить прогнозируемое поступление доходов в городской бюджет в 201</w:t>
      </w:r>
      <w:r>
        <w:t xml:space="preserve">8 и 2019 </w:t>
      </w:r>
      <w:r w:rsidRPr="00B2719E">
        <w:t xml:space="preserve"> год</w:t>
      </w:r>
      <w:r>
        <w:t>ах</w:t>
      </w:r>
      <w:r w:rsidRPr="00B2719E">
        <w:t xml:space="preserve"> согласно приложению  № </w:t>
      </w:r>
      <w:r>
        <w:t>6</w:t>
      </w:r>
      <w:r w:rsidRPr="00B2719E">
        <w:rPr>
          <w:color w:val="3366FF"/>
        </w:rPr>
        <w:t xml:space="preserve"> </w:t>
      </w:r>
      <w:r w:rsidRPr="00B2719E">
        <w:t xml:space="preserve">к настоящему </w:t>
      </w:r>
      <w:r>
        <w:t>Решению</w:t>
      </w:r>
      <w:r w:rsidRPr="00B2719E">
        <w:t>.</w:t>
      </w:r>
    </w:p>
    <w:p w:rsidR="002E7572" w:rsidRPr="00B2719E" w:rsidRDefault="002E7572" w:rsidP="003F47E2">
      <w:pPr>
        <w:pStyle w:val="1f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E7572" w:rsidRPr="00B2719E" w:rsidRDefault="002E7572" w:rsidP="003F47E2">
      <w:pPr>
        <w:pStyle w:val="1f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053EF" w:rsidRDefault="00BE6FDE" w:rsidP="00320AD1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 w:rsidRPr="00F35CDE">
        <w:rPr>
          <w:spacing w:val="-1"/>
          <w:sz w:val="28"/>
          <w:szCs w:val="28"/>
        </w:rPr>
        <w:t>Ста</w:t>
      </w:r>
      <w:r w:rsidRPr="00F35CDE">
        <w:rPr>
          <w:sz w:val="28"/>
          <w:szCs w:val="28"/>
        </w:rPr>
        <w:t>т</w:t>
      </w:r>
      <w:r w:rsidRPr="00F35CDE">
        <w:rPr>
          <w:spacing w:val="1"/>
          <w:sz w:val="28"/>
          <w:szCs w:val="28"/>
        </w:rPr>
        <w:t>ь</w:t>
      </w:r>
      <w:r w:rsidRPr="00F35CDE">
        <w:rPr>
          <w:sz w:val="28"/>
          <w:szCs w:val="28"/>
        </w:rPr>
        <w:t>я</w:t>
      </w:r>
      <w:r w:rsidRPr="00F35CDE">
        <w:rPr>
          <w:spacing w:val="1"/>
          <w:sz w:val="28"/>
          <w:szCs w:val="28"/>
        </w:rPr>
        <w:t xml:space="preserve"> </w:t>
      </w:r>
      <w:r w:rsidR="00A624FA" w:rsidRPr="00F35CDE">
        <w:rPr>
          <w:spacing w:val="1"/>
          <w:sz w:val="28"/>
          <w:szCs w:val="28"/>
        </w:rPr>
        <w:t>5</w:t>
      </w:r>
      <w:r w:rsidRPr="00F35CDE">
        <w:rPr>
          <w:sz w:val="28"/>
          <w:szCs w:val="28"/>
        </w:rPr>
        <w:t>.</w:t>
      </w:r>
      <w:r w:rsidRPr="00F35CDE">
        <w:rPr>
          <w:spacing w:val="-2"/>
          <w:sz w:val="28"/>
          <w:szCs w:val="28"/>
        </w:rPr>
        <w:t xml:space="preserve"> </w:t>
      </w:r>
      <w:r w:rsidRPr="00F35CDE">
        <w:rPr>
          <w:spacing w:val="2"/>
          <w:sz w:val="28"/>
          <w:szCs w:val="28"/>
        </w:rPr>
        <w:t>Б</w:t>
      </w:r>
      <w:r w:rsidRPr="00F35CDE">
        <w:rPr>
          <w:spacing w:val="-1"/>
          <w:sz w:val="28"/>
          <w:szCs w:val="28"/>
        </w:rPr>
        <w:t>ю</w:t>
      </w:r>
      <w:r w:rsidRPr="00F35CDE">
        <w:rPr>
          <w:spacing w:val="1"/>
          <w:sz w:val="28"/>
          <w:szCs w:val="28"/>
        </w:rPr>
        <w:t>д</w:t>
      </w:r>
      <w:r w:rsidRPr="00F35CDE">
        <w:rPr>
          <w:spacing w:val="-4"/>
          <w:sz w:val="28"/>
          <w:szCs w:val="28"/>
        </w:rPr>
        <w:t>ж</w:t>
      </w:r>
      <w:r w:rsidRPr="00F35CDE">
        <w:rPr>
          <w:spacing w:val="-1"/>
          <w:sz w:val="28"/>
          <w:szCs w:val="28"/>
        </w:rPr>
        <w:t>е</w:t>
      </w:r>
      <w:r w:rsidRPr="00F35CDE">
        <w:rPr>
          <w:spacing w:val="2"/>
          <w:sz w:val="28"/>
          <w:szCs w:val="28"/>
        </w:rPr>
        <w:t>т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ые а</w:t>
      </w:r>
      <w:r w:rsidRPr="00F35CDE">
        <w:rPr>
          <w:spacing w:val="-1"/>
          <w:sz w:val="28"/>
          <w:szCs w:val="28"/>
        </w:rPr>
        <w:t>сс</w:t>
      </w:r>
      <w:r w:rsidRPr="00F35CDE">
        <w:rPr>
          <w:spacing w:val="1"/>
          <w:sz w:val="28"/>
          <w:szCs w:val="28"/>
        </w:rPr>
        <w:t>и</w:t>
      </w:r>
      <w:r w:rsidRPr="00F35CDE">
        <w:rPr>
          <w:spacing w:val="-1"/>
          <w:sz w:val="28"/>
          <w:szCs w:val="28"/>
        </w:rPr>
        <w:t>г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ова</w:t>
      </w:r>
      <w:r w:rsidRPr="00F35CDE">
        <w:rPr>
          <w:spacing w:val="1"/>
          <w:sz w:val="28"/>
          <w:szCs w:val="28"/>
        </w:rPr>
        <w:t>ни</w:t>
      </w:r>
      <w:r w:rsidRPr="00F35CDE">
        <w:rPr>
          <w:sz w:val="28"/>
          <w:szCs w:val="28"/>
        </w:rPr>
        <w:t>я</w:t>
      </w:r>
      <w:r w:rsidRPr="00F35CDE">
        <w:rPr>
          <w:spacing w:val="1"/>
          <w:sz w:val="28"/>
          <w:szCs w:val="28"/>
        </w:rPr>
        <w:t xml:space="preserve"> </w:t>
      </w:r>
      <w:r w:rsidRPr="00F35CDE">
        <w:rPr>
          <w:sz w:val="28"/>
          <w:szCs w:val="28"/>
        </w:rPr>
        <w:t>м</w:t>
      </w:r>
      <w:r w:rsidRPr="00F35CDE">
        <w:rPr>
          <w:spacing w:val="-1"/>
          <w:sz w:val="28"/>
          <w:szCs w:val="28"/>
        </w:rPr>
        <w:t>ес</w:t>
      </w:r>
      <w:r w:rsidRPr="00F35CDE">
        <w:rPr>
          <w:spacing w:val="2"/>
          <w:sz w:val="28"/>
          <w:szCs w:val="28"/>
        </w:rPr>
        <w:t>т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>о б</w:t>
      </w:r>
      <w:r w:rsidRPr="00F35CDE">
        <w:rPr>
          <w:spacing w:val="-1"/>
          <w:sz w:val="28"/>
          <w:szCs w:val="28"/>
        </w:rPr>
        <w:t>ю</w:t>
      </w:r>
      <w:r w:rsidRPr="00F35CDE">
        <w:rPr>
          <w:spacing w:val="3"/>
          <w:sz w:val="28"/>
          <w:szCs w:val="28"/>
        </w:rPr>
        <w:t>д</w:t>
      </w:r>
      <w:r w:rsidRPr="00F35CDE">
        <w:rPr>
          <w:spacing w:val="-4"/>
          <w:sz w:val="28"/>
          <w:szCs w:val="28"/>
        </w:rPr>
        <w:t>ж</w:t>
      </w:r>
      <w:r w:rsidRPr="00F35CDE">
        <w:rPr>
          <w:spacing w:val="-1"/>
          <w:sz w:val="28"/>
          <w:szCs w:val="28"/>
        </w:rPr>
        <w:t>е</w:t>
      </w:r>
      <w:r w:rsidRPr="00F35CDE">
        <w:rPr>
          <w:spacing w:val="2"/>
          <w:sz w:val="28"/>
          <w:szCs w:val="28"/>
        </w:rPr>
        <w:t>т</w:t>
      </w:r>
      <w:r w:rsidRPr="00F35CDE">
        <w:rPr>
          <w:sz w:val="28"/>
          <w:szCs w:val="28"/>
        </w:rPr>
        <w:t>а</w:t>
      </w:r>
      <w:r w:rsidRPr="00F35CDE">
        <w:rPr>
          <w:spacing w:val="1"/>
          <w:sz w:val="28"/>
          <w:szCs w:val="28"/>
        </w:rPr>
        <w:t xml:space="preserve"> н</w:t>
      </w:r>
      <w:r w:rsidRPr="00F35CDE">
        <w:rPr>
          <w:sz w:val="28"/>
          <w:szCs w:val="28"/>
        </w:rPr>
        <w:t>а 201</w:t>
      </w:r>
      <w:r w:rsidR="009053EF">
        <w:rPr>
          <w:sz w:val="28"/>
          <w:szCs w:val="28"/>
        </w:rPr>
        <w:t>7</w:t>
      </w:r>
      <w:r w:rsidRPr="00F35CDE">
        <w:rPr>
          <w:sz w:val="28"/>
          <w:szCs w:val="28"/>
        </w:rPr>
        <w:t xml:space="preserve"> 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>од</w:t>
      </w:r>
    </w:p>
    <w:p w:rsidR="009053EF" w:rsidRPr="00F35CDE" w:rsidRDefault="009053EF" w:rsidP="009053EF">
      <w:pPr>
        <w:pStyle w:val="af3"/>
        <w:ind w:left="1985" w:right="849" w:hanging="1276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и плановый период 2017 и 2018  годов</w:t>
      </w:r>
      <w:r w:rsidRPr="00F35CDE">
        <w:rPr>
          <w:rFonts w:ascii="Times New Roman" w:hAnsi="Times New Roman"/>
          <w:bCs/>
          <w:sz w:val="28"/>
          <w:szCs w:val="28"/>
        </w:rPr>
        <w:t xml:space="preserve"> </w:t>
      </w:r>
    </w:p>
    <w:p w:rsidR="00F5602F" w:rsidRPr="00F35CDE" w:rsidRDefault="00F5602F" w:rsidP="009053EF">
      <w:pPr>
        <w:widowControl w:val="0"/>
        <w:tabs>
          <w:tab w:val="left" w:pos="2130"/>
        </w:tabs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BE6FDE" w:rsidRDefault="00BE6FDE" w:rsidP="00291704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rPr>
          <w:position w:val="1"/>
        </w:rPr>
        <w:t>1.</w:t>
      </w:r>
      <w:r w:rsidRPr="00B2719E">
        <w:rPr>
          <w:spacing w:val="17"/>
          <w:position w:val="1"/>
        </w:rPr>
        <w:t xml:space="preserve"> </w:t>
      </w:r>
      <w:r w:rsidRPr="00B2719E">
        <w:rPr>
          <w:position w:val="1"/>
        </w:rPr>
        <w:t>У</w:t>
      </w:r>
      <w:r w:rsidRPr="00B2719E">
        <w:rPr>
          <w:spacing w:val="1"/>
          <w:position w:val="1"/>
        </w:rPr>
        <w:t>т</w:t>
      </w:r>
      <w:r w:rsidRPr="00B2719E">
        <w:rPr>
          <w:position w:val="1"/>
        </w:rPr>
        <w:t>в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рд</w:t>
      </w:r>
      <w:r w:rsidRPr="00B2719E">
        <w:rPr>
          <w:spacing w:val="1"/>
          <w:position w:val="1"/>
        </w:rPr>
        <w:t>и</w:t>
      </w:r>
      <w:r w:rsidRPr="00B2719E">
        <w:rPr>
          <w:position w:val="1"/>
        </w:rPr>
        <w:t>ть</w:t>
      </w:r>
      <w:r w:rsidRPr="00B2719E">
        <w:rPr>
          <w:spacing w:val="16"/>
          <w:position w:val="1"/>
        </w:rPr>
        <w:t xml:space="preserve"> 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ас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е</w:t>
      </w:r>
      <w:r w:rsidRPr="00B2719E">
        <w:rPr>
          <w:spacing w:val="1"/>
          <w:position w:val="1"/>
        </w:rPr>
        <w:t>ни</w:t>
      </w:r>
      <w:r w:rsidRPr="00B2719E">
        <w:rPr>
          <w:position w:val="1"/>
        </w:rPr>
        <w:t>е</w:t>
      </w:r>
      <w:r w:rsidRPr="00B2719E">
        <w:rPr>
          <w:spacing w:val="16"/>
          <w:position w:val="1"/>
        </w:rPr>
        <w:t xml:space="preserve"> </w:t>
      </w:r>
      <w:r w:rsidRPr="00B2719E">
        <w:rPr>
          <w:position w:val="1"/>
        </w:rPr>
        <w:t>б</w:t>
      </w:r>
      <w:r w:rsidRPr="00B2719E">
        <w:rPr>
          <w:spacing w:val="1"/>
          <w:position w:val="1"/>
        </w:rPr>
        <w:t>ю</w:t>
      </w:r>
      <w:r w:rsidRPr="00B2719E">
        <w:rPr>
          <w:position w:val="1"/>
        </w:rPr>
        <w:t>дж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т</w:t>
      </w:r>
      <w:r w:rsidRPr="00B2719E">
        <w:rPr>
          <w:spacing w:val="1"/>
          <w:position w:val="1"/>
        </w:rPr>
        <w:t>н</w:t>
      </w:r>
      <w:r w:rsidRPr="00B2719E">
        <w:rPr>
          <w:spacing w:val="-3"/>
          <w:position w:val="1"/>
        </w:rPr>
        <w:t>ы</w:t>
      </w:r>
      <w:r w:rsidRPr="00B2719E">
        <w:rPr>
          <w:position w:val="1"/>
        </w:rPr>
        <w:t>х</w:t>
      </w:r>
      <w:r w:rsidRPr="00B2719E">
        <w:rPr>
          <w:spacing w:val="19"/>
          <w:position w:val="1"/>
        </w:rPr>
        <w:t xml:space="preserve"> </w:t>
      </w:r>
      <w:r w:rsidRPr="00B2719E">
        <w:rPr>
          <w:spacing w:val="-1"/>
          <w:position w:val="1"/>
        </w:rPr>
        <w:t>асс</w:t>
      </w:r>
      <w:r w:rsidRPr="00B2719E">
        <w:rPr>
          <w:spacing w:val="1"/>
          <w:position w:val="1"/>
        </w:rPr>
        <w:t>и</w:t>
      </w:r>
      <w:r w:rsidRPr="00B2719E">
        <w:rPr>
          <w:spacing w:val="-2"/>
          <w:position w:val="1"/>
        </w:rPr>
        <w:t>г</w:t>
      </w:r>
      <w:r w:rsidRPr="00B2719E">
        <w:rPr>
          <w:spacing w:val="1"/>
          <w:position w:val="1"/>
        </w:rPr>
        <w:t>н</w:t>
      </w:r>
      <w:r w:rsidRPr="00B2719E">
        <w:rPr>
          <w:position w:val="1"/>
        </w:rPr>
        <w:t>ов</w:t>
      </w:r>
      <w:r w:rsidRPr="00B2719E">
        <w:rPr>
          <w:spacing w:val="-1"/>
          <w:position w:val="1"/>
        </w:rPr>
        <w:t>а</w:t>
      </w:r>
      <w:r w:rsidRPr="00B2719E">
        <w:rPr>
          <w:spacing w:val="5"/>
          <w:position w:val="1"/>
        </w:rPr>
        <w:t>н</w:t>
      </w:r>
      <w:r w:rsidRPr="00B2719E">
        <w:rPr>
          <w:spacing w:val="1"/>
          <w:position w:val="1"/>
        </w:rPr>
        <w:t>и</w:t>
      </w:r>
      <w:r w:rsidRPr="00B2719E">
        <w:rPr>
          <w:position w:val="1"/>
        </w:rPr>
        <w:t>й</w:t>
      </w:r>
      <w:r w:rsidRPr="00B2719E">
        <w:rPr>
          <w:spacing w:val="15"/>
          <w:position w:val="1"/>
        </w:rPr>
        <w:t xml:space="preserve"> 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о</w:t>
      </w:r>
      <w:r w:rsidRPr="00B2719E">
        <w:rPr>
          <w:spacing w:val="17"/>
          <w:position w:val="1"/>
        </w:rPr>
        <w:t xml:space="preserve"> 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аз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ам</w:t>
      </w:r>
      <w:r w:rsidRPr="00B2719E">
        <w:rPr>
          <w:position w:val="1"/>
        </w:rPr>
        <w:t>,</w:t>
      </w:r>
      <w:r w:rsidRPr="00B2719E">
        <w:rPr>
          <w:spacing w:val="17"/>
          <w:position w:val="1"/>
        </w:rPr>
        <w:t xml:space="preserve"> 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одр</w:t>
      </w:r>
      <w:r w:rsidRPr="00B2719E">
        <w:rPr>
          <w:spacing w:val="-1"/>
          <w:position w:val="1"/>
        </w:rPr>
        <w:t>а</w:t>
      </w:r>
      <w:r w:rsidRPr="00B2719E">
        <w:rPr>
          <w:spacing w:val="1"/>
          <w:position w:val="1"/>
        </w:rPr>
        <w:t>з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ам</w:t>
      </w:r>
      <w:r w:rsidRPr="00B2719E">
        <w:rPr>
          <w:position w:val="1"/>
        </w:rPr>
        <w:t>,</w:t>
      </w:r>
      <w:r w:rsidRPr="00B2719E">
        <w:rPr>
          <w:spacing w:val="17"/>
          <w:position w:val="1"/>
        </w:rPr>
        <w:t xml:space="preserve"> </w:t>
      </w:r>
      <w:proofErr w:type="spellStart"/>
      <w:r w:rsidRPr="00B2719E">
        <w:rPr>
          <w:spacing w:val="4"/>
          <w:position w:val="1"/>
        </w:rPr>
        <w:t>ц</w:t>
      </w:r>
      <w:r w:rsidRPr="00B2719E">
        <w:rPr>
          <w:spacing w:val="-1"/>
          <w:position w:val="1"/>
        </w:rPr>
        <w:t>е</w:t>
      </w:r>
      <w:proofErr w:type="spellEnd"/>
      <w:r w:rsidRPr="00B2719E">
        <w:t>л</w:t>
      </w:r>
      <w:r w:rsidRPr="00B2719E">
        <w:rPr>
          <w:spacing w:val="-1"/>
        </w:rPr>
        <w:t>е</w:t>
      </w:r>
      <w:r w:rsidRPr="00B2719E">
        <w:t>в</w:t>
      </w:r>
      <w:r w:rsidRPr="00B2719E">
        <w:rPr>
          <w:spacing w:val="-1"/>
        </w:rPr>
        <w:t>ы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ь</w:t>
      </w:r>
      <w:r w:rsidRPr="00B2719E">
        <w:t>ям</w:t>
      </w:r>
      <w:r w:rsidRPr="00B2719E">
        <w:rPr>
          <w:spacing w:val="1"/>
        </w:rPr>
        <w:t xml:space="preserve"> </w:t>
      </w:r>
      <w:r w:rsidRPr="00B2719E">
        <w:t>(</w:t>
      </w:r>
      <w:r w:rsidRPr="00B2719E">
        <w:rPr>
          <w:spacing w:val="3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1"/>
        </w:rPr>
        <w:t xml:space="preserve"> п</w:t>
      </w:r>
      <w:r w:rsidRPr="00B2719E">
        <w:t>рогр</w:t>
      </w:r>
      <w:r w:rsidRPr="00B2719E">
        <w:rPr>
          <w:spacing w:val="-1"/>
        </w:rPr>
        <w:t>амма</w:t>
      </w:r>
      <w:r w:rsidRPr="00B2719E">
        <w:t>м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 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2"/>
        </w:rPr>
        <w:t xml:space="preserve"> </w:t>
      </w:r>
      <w:r w:rsidRPr="00B2719E">
        <w:rPr>
          <w:spacing w:val="-2"/>
        </w:rPr>
        <w:t>"</w:t>
      </w:r>
      <w:r w:rsidRPr="00B2719E">
        <w:t>город</w:t>
      </w:r>
      <w:r w:rsidRPr="00B2719E">
        <w:rPr>
          <w:spacing w:val="2"/>
        </w:rPr>
        <w:t xml:space="preserve"> Суджа</w:t>
      </w:r>
      <w:r w:rsidRPr="00B2719E">
        <w:t>" Суджан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ого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rPr>
          <w:spacing w:val="-2"/>
        </w:rPr>
        <w:t>о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3"/>
        </w:rPr>
        <w:t>К</w:t>
      </w:r>
      <w:r w:rsidRPr="00B2719E">
        <w:rPr>
          <w:spacing w:val="-7"/>
        </w:rPr>
        <w:t>у</w:t>
      </w:r>
      <w:r w:rsidRPr="00B2719E">
        <w:t>р</w:t>
      </w:r>
      <w:r w:rsidRPr="00B2719E">
        <w:rPr>
          <w:spacing w:val="1"/>
        </w:rPr>
        <w:t>ск</w:t>
      </w:r>
      <w:r w:rsidRPr="00B2719E">
        <w:t>ой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-2"/>
        </w:rPr>
        <w:t>б</w:t>
      </w:r>
      <w:r w:rsidRPr="00B2719E">
        <w:t>л</w:t>
      </w:r>
      <w:r w:rsidRPr="00B2719E">
        <w:rPr>
          <w:spacing w:val="-1"/>
        </w:rPr>
        <w:t>ас</w:t>
      </w:r>
      <w:r w:rsidRPr="00B2719E">
        <w:t>ти 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3"/>
        </w:rPr>
        <w:t>е</w:t>
      </w:r>
      <w:r w:rsidRPr="00B2719E">
        <w:rPr>
          <w:spacing w:val="1"/>
        </w:rPr>
        <w:t>п</w:t>
      </w:r>
      <w:r w:rsidRPr="00B2719E">
        <w:t>рогр</w:t>
      </w:r>
      <w:r w:rsidRPr="00B2719E">
        <w:rPr>
          <w:spacing w:val="-1"/>
        </w:rPr>
        <w:t>амм</w:t>
      </w:r>
      <w:r w:rsidRPr="00B2719E">
        <w:rPr>
          <w:spacing w:val="1"/>
        </w:rPr>
        <w:t>н</w:t>
      </w:r>
      <w:r w:rsidRPr="00B2719E">
        <w:t xml:space="preserve">ым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ям </w:t>
      </w:r>
      <w:r w:rsidRPr="00B2719E">
        <w:rPr>
          <w:spacing w:val="-2"/>
        </w:rPr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>), г</w:t>
      </w:r>
      <w:r w:rsidRPr="00B2719E">
        <w:rPr>
          <w:spacing w:val="2"/>
        </w:rPr>
        <w:t>р</w:t>
      </w:r>
      <w:r w:rsidRPr="00B2719E">
        <w:rPr>
          <w:spacing w:val="-7"/>
        </w:rPr>
        <w:t>у</w:t>
      </w:r>
      <w:r w:rsidRPr="00B2719E">
        <w:rPr>
          <w:spacing w:val="1"/>
        </w:rPr>
        <w:t>пп</w:t>
      </w:r>
      <w:r w:rsidRPr="00B2719E">
        <w:rPr>
          <w:spacing w:val="-1"/>
        </w:rPr>
        <w:t>а</w:t>
      </w:r>
      <w:r w:rsidRPr="00B2719E">
        <w:t>м видов 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одов кл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ф</w:t>
      </w:r>
      <w:r w:rsidRPr="00B2719E">
        <w:rPr>
          <w:spacing w:val="1"/>
        </w:rPr>
        <w:t>ик</w:t>
      </w:r>
      <w:r w:rsidRPr="00B2719E">
        <w:rPr>
          <w:spacing w:val="-1"/>
        </w:rPr>
        <w:t>ац</w:t>
      </w:r>
      <w:r w:rsidRPr="00B2719E">
        <w:rPr>
          <w:spacing w:val="1"/>
        </w:rPr>
        <w:t>и</w:t>
      </w:r>
      <w:r w:rsidRPr="00B2719E">
        <w:t>и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 xml:space="preserve">одов </w:t>
      </w:r>
      <w:r w:rsidRPr="00B2719E">
        <w:rPr>
          <w:spacing w:val="-2"/>
        </w:rPr>
        <w:t>б</w:t>
      </w:r>
      <w:r w:rsidRPr="00B2719E">
        <w:t>ю</w:t>
      </w:r>
      <w:r w:rsidRPr="00B2719E">
        <w:rPr>
          <w:spacing w:val="-2"/>
        </w:rPr>
        <w:t>д</w:t>
      </w:r>
      <w:r w:rsidRPr="00B2719E">
        <w:t>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3"/>
        </w:rPr>
        <w:t>а</w:t>
      </w:r>
      <w:r w:rsidR="00291704" w:rsidRPr="00B2719E">
        <w:rPr>
          <w:spacing w:val="3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201</w:t>
      </w:r>
      <w:r w:rsidR="009053EF">
        <w:t>7</w:t>
      </w:r>
      <w:r w:rsidRPr="00B2719E">
        <w:t xml:space="preserve"> год </w:t>
      </w:r>
      <w:r w:rsidRPr="00B2719E">
        <w:rPr>
          <w:spacing w:val="-1"/>
        </w:rPr>
        <w:t>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 №</w:t>
      </w:r>
      <w:r w:rsidRPr="00B2719E">
        <w:rPr>
          <w:spacing w:val="-1"/>
        </w:rPr>
        <w:t xml:space="preserve"> </w:t>
      </w:r>
      <w:r w:rsidR="009053EF">
        <w:rPr>
          <w:spacing w:val="-1"/>
        </w:rPr>
        <w:t>7</w:t>
      </w:r>
      <w:r w:rsidRPr="00B2719E">
        <w:t xml:space="preserve"> к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  <w:r w:rsidR="009053EF">
        <w:t>.</w:t>
      </w:r>
    </w:p>
    <w:p w:rsidR="009053EF" w:rsidRPr="00B2719E" w:rsidRDefault="009053EF" w:rsidP="0029170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B2719E">
        <w:rPr>
          <w:position w:val="1"/>
        </w:rPr>
        <w:t>У</w:t>
      </w:r>
      <w:r w:rsidRPr="00B2719E">
        <w:rPr>
          <w:spacing w:val="1"/>
          <w:position w:val="1"/>
        </w:rPr>
        <w:t>т</w:t>
      </w:r>
      <w:r w:rsidRPr="00B2719E">
        <w:rPr>
          <w:position w:val="1"/>
        </w:rPr>
        <w:t>в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рд</w:t>
      </w:r>
      <w:r w:rsidRPr="00B2719E">
        <w:rPr>
          <w:spacing w:val="1"/>
          <w:position w:val="1"/>
        </w:rPr>
        <w:t>и</w:t>
      </w:r>
      <w:r w:rsidRPr="00B2719E">
        <w:rPr>
          <w:position w:val="1"/>
        </w:rPr>
        <w:t>ть</w:t>
      </w:r>
      <w:r w:rsidRPr="00B2719E">
        <w:rPr>
          <w:spacing w:val="16"/>
          <w:position w:val="1"/>
        </w:rPr>
        <w:t xml:space="preserve"> 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ас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е</w:t>
      </w:r>
      <w:r w:rsidRPr="00B2719E">
        <w:rPr>
          <w:spacing w:val="1"/>
          <w:position w:val="1"/>
        </w:rPr>
        <w:t>ни</w:t>
      </w:r>
      <w:r w:rsidRPr="00B2719E">
        <w:rPr>
          <w:position w:val="1"/>
        </w:rPr>
        <w:t>е</w:t>
      </w:r>
      <w:r w:rsidRPr="00B2719E">
        <w:rPr>
          <w:spacing w:val="16"/>
          <w:position w:val="1"/>
        </w:rPr>
        <w:t xml:space="preserve"> </w:t>
      </w:r>
      <w:r w:rsidRPr="00B2719E">
        <w:rPr>
          <w:position w:val="1"/>
        </w:rPr>
        <w:t>б</w:t>
      </w:r>
      <w:r w:rsidRPr="00B2719E">
        <w:rPr>
          <w:spacing w:val="1"/>
          <w:position w:val="1"/>
        </w:rPr>
        <w:t>ю</w:t>
      </w:r>
      <w:r w:rsidRPr="00B2719E">
        <w:rPr>
          <w:position w:val="1"/>
        </w:rPr>
        <w:t>дж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т</w:t>
      </w:r>
      <w:r w:rsidRPr="00B2719E">
        <w:rPr>
          <w:spacing w:val="1"/>
          <w:position w:val="1"/>
        </w:rPr>
        <w:t>н</w:t>
      </w:r>
      <w:r w:rsidRPr="00B2719E">
        <w:rPr>
          <w:spacing w:val="-3"/>
          <w:position w:val="1"/>
        </w:rPr>
        <w:t>ы</w:t>
      </w:r>
      <w:r w:rsidRPr="00B2719E">
        <w:rPr>
          <w:position w:val="1"/>
        </w:rPr>
        <w:t>х</w:t>
      </w:r>
      <w:r w:rsidRPr="00B2719E">
        <w:rPr>
          <w:spacing w:val="19"/>
          <w:position w:val="1"/>
        </w:rPr>
        <w:t xml:space="preserve"> </w:t>
      </w:r>
      <w:r w:rsidRPr="00B2719E">
        <w:rPr>
          <w:spacing w:val="-1"/>
          <w:position w:val="1"/>
        </w:rPr>
        <w:t>асс</w:t>
      </w:r>
      <w:r w:rsidRPr="00B2719E">
        <w:rPr>
          <w:spacing w:val="1"/>
          <w:position w:val="1"/>
        </w:rPr>
        <w:t>и</w:t>
      </w:r>
      <w:r w:rsidRPr="00B2719E">
        <w:rPr>
          <w:spacing w:val="-2"/>
          <w:position w:val="1"/>
        </w:rPr>
        <w:t>г</w:t>
      </w:r>
      <w:r w:rsidRPr="00B2719E">
        <w:rPr>
          <w:spacing w:val="1"/>
          <w:position w:val="1"/>
        </w:rPr>
        <w:t>н</w:t>
      </w:r>
      <w:r w:rsidRPr="00B2719E">
        <w:rPr>
          <w:position w:val="1"/>
        </w:rPr>
        <w:t>ов</w:t>
      </w:r>
      <w:r w:rsidRPr="00B2719E">
        <w:rPr>
          <w:spacing w:val="-1"/>
          <w:position w:val="1"/>
        </w:rPr>
        <w:t>а</w:t>
      </w:r>
      <w:r w:rsidRPr="00B2719E">
        <w:rPr>
          <w:spacing w:val="5"/>
          <w:position w:val="1"/>
        </w:rPr>
        <w:t>н</w:t>
      </w:r>
      <w:r w:rsidRPr="00B2719E">
        <w:rPr>
          <w:spacing w:val="1"/>
          <w:position w:val="1"/>
        </w:rPr>
        <w:t>и</w:t>
      </w:r>
      <w:r w:rsidRPr="00B2719E">
        <w:rPr>
          <w:position w:val="1"/>
        </w:rPr>
        <w:t>й</w:t>
      </w:r>
      <w:r w:rsidRPr="00B2719E">
        <w:rPr>
          <w:spacing w:val="15"/>
          <w:position w:val="1"/>
        </w:rPr>
        <w:t xml:space="preserve"> 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о</w:t>
      </w:r>
      <w:r w:rsidRPr="00B2719E">
        <w:rPr>
          <w:spacing w:val="17"/>
          <w:position w:val="1"/>
        </w:rPr>
        <w:t xml:space="preserve"> </w:t>
      </w:r>
      <w:r w:rsidRPr="00B2719E">
        <w:rPr>
          <w:position w:val="1"/>
        </w:rPr>
        <w:t>р</w:t>
      </w:r>
      <w:r w:rsidRPr="00B2719E">
        <w:rPr>
          <w:spacing w:val="-1"/>
          <w:position w:val="1"/>
        </w:rPr>
        <w:t>аз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ам</w:t>
      </w:r>
      <w:r w:rsidRPr="00B2719E">
        <w:rPr>
          <w:position w:val="1"/>
        </w:rPr>
        <w:t>,</w:t>
      </w:r>
      <w:r w:rsidRPr="00B2719E">
        <w:rPr>
          <w:spacing w:val="17"/>
          <w:position w:val="1"/>
        </w:rPr>
        <w:t xml:space="preserve"> </w:t>
      </w:r>
      <w:r w:rsidRPr="00B2719E">
        <w:rPr>
          <w:spacing w:val="1"/>
          <w:position w:val="1"/>
        </w:rPr>
        <w:t>п</w:t>
      </w:r>
      <w:r w:rsidRPr="00B2719E">
        <w:rPr>
          <w:position w:val="1"/>
        </w:rPr>
        <w:t>одр</w:t>
      </w:r>
      <w:r w:rsidRPr="00B2719E">
        <w:rPr>
          <w:spacing w:val="-1"/>
          <w:position w:val="1"/>
        </w:rPr>
        <w:t>а</w:t>
      </w:r>
      <w:r w:rsidRPr="00B2719E">
        <w:rPr>
          <w:spacing w:val="1"/>
          <w:position w:val="1"/>
        </w:rPr>
        <w:t>з</w:t>
      </w:r>
      <w:r w:rsidRPr="00B2719E">
        <w:rPr>
          <w:position w:val="1"/>
        </w:rPr>
        <w:t>д</w:t>
      </w:r>
      <w:r w:rsidRPr="00B2719E">
        <w:rPr>
          <w:spacing w:val="-1"/>
          <w:position w:val="1"/>
        </w:rPr>
        <w:t>е</w:t>
      </w:r>
      <w:r w:rsidRPr="00B2719E">
        <w:rPr>
          <w:position w:val="1"/>
        </w:rPr>
        <w:t>л</w:t>
      </w:r>
      <w:r w:rsidRPr="00B2719E">
        <w:rPr>
          <w:spacing w:val="-1"/>
          <w:position w:val="1"/>
        </w:rPr>
        <w:t>ам</w:t>
      </w:r>
      <w:r w:rsidRPr="00B2719E">
        <w:rPr>
          <w:position w:val="1"/>
        </w:rPr>
        <w:t>,</w:t>
      </w:r>
      <w:r w:rsidRPr="00B2719E">
        <w:rPr>
          <w:spacing w:val="17"/>
          <w:position w:val="1"/>
        </w:rPr>
        <w:t xml:space="preserve"> </w:t>
      </w:r>
      <w:proofErr w:type="spellStart"/>
      <w:r w:rsidRPr="00B2719E">
        <w:rPr>
          <w:spacing w:val="4"/>
          <w:position w:val="1"/>
        </w:rPr>
        <w:t>ц</w:t>
      </w:r>
      <w:r w:rsidRPr="00B2719E">
        <w:rPr>
          <w:spacing w:val="-1"/>
          <w:position w:val="1"/>
        </w:rPr>
        <w:t>е</w:t>
      </w:r>
      <w:proofErr w:type="spellEnd"/>
      <w:r w:rsidRPr="00B2719E">
        <w:t>л</w:t>
      </w:r>
      <w:r w:rsidRPr="00B2719E">
        <w:rPr>
          <w:spacing w:val="-1"/>
        </w:rPr>
        <w:t>е</w:t>
      </w:r>
      <w:r w:rsidRPr="00B2719E">
        <w:t>в</w:t>
      </w:r>
      <w:r w:rsidRPr="00B2719E">
        <w:rPr>
          <w:spacing w:val="-1"/>
        </w:rPr>
        <w:t>ы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ь</w:t>
      </w:r>
      <w:r w:rsidRPr="00B2719E">
        <w:t>ям</w:t>
      </w:r>
      <w:r w:rsidRPr="00B2719E">
        <w:rPr>
          <w:spacing w:val="1"/>
        </w:rPr>
        <w:t xml:space="preserve"> </w:t>
      </w:r>
      <w:r w:rsidRPr="00B2719E">
        <w:t>(</w:t>
      </w:r>
      <w:r w:rsidRPr="00B2719E">
        <w:rPr>
          <w:spacing w:val="3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1"/>
        </w:rPr>
        <w:t xml:space="preserve"> п</w:t>
      </w:r>
      <w:r w:rsidRPr="00B2719E">
        <w:t>рогр</w:t>
      </w:r>
      <w:r w:rsidRPr="00B2719E">
        <w:rPr>
          <w:spacing w:val="-1"/>
        </w:rPr>
        <w:t>амма</w:t>
      </w:r>
      <w:r w:rsidRPr="00B2719E">
        <w:t>м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 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2"/>
        </w:rPr>
        <w:t xml:space="preserve"> </w:t>
      </w:r>
      <w:r w:rsidRPr="00B2719E">
        <w:rPr>
          <w:spacing w:val="-2"/>
        </w:rPr>
        <w:t>"</w:t>
      </w:r>
      <w:r w:rsidRPr="00B2719E">
        <w:t>город</w:t>
      </w:r>
      <w:r w:rsidRPr="00B2719E">
        <w:rPr>
          <w:spacing w:val="2"/>
        </w:rPr>
        <w:t xml:space="preserve"> Суджа</w:t>
      </w:r>
      <w:r w:rsidRPr="00B2719E">
        <w:t>" Суджан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ого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rPr>
          <w:spacing w:val="-2"/>
        </w:rPr>
        <w:t>о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3"/>
        </w:rPr>
        <w:t>К</w:t>
      </w:r>
      <w:r w:rsidRPr="00B2719E">
        <w:rPr>
          <w:spacing w:val="-7"/>
        </w:rPr>
        <w:t>у</w:t>
      </w:r>
      <w:r w:rsidRPr="00B2719E">
        <w:t>р</w:t>
      </w:r>
      <w:r w:rsidRPr="00B2719E">
        <w:rPr>
          <w:spacing w:val="1"/>
        </w:rPr>
        <w:t>ск</w:t>
      </w:r>
      <w:r w:rsidRPr="00B2719E">
        <w:t>ой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-2"/>
        </w:rPr>
        <w:t>б</w:t>
      </w:r>
      <w:r w:rsidRPr="00B2719E">
        <w:t>л</w:t>
      </w:r>
      <w:r w:rsidRPr="00B2719E">
        <w:rPr>
          <w:spacing w:val="-1"/>
        </w:rPr>
        <w:t>ас</w:t>
      </w:r>
      <w:r w:rsidRPr="00B2719E">
        <w:t>ти 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3"/>
        </w:rPr>
        <w:t>е</w:t>
      </w:r>
      <w:r w:rsidRPr="00B2719E">
        <w:rPr>
          <w:spacing w:val="1"/>
        </w:rPr>
        <w:t>п</w:t>
      </w:r>
      <w:r w:rsidRPr="00B2719E">
        <w:t>рогр</w:t>
      </w:r>
      <w:r w:rsidRPr="00B2719E">
        <w:rPr>
          <w:spacing w:val="-1"/>
        </w:rPr>
        <w:t>амм</w:t>
      </w:r>
      <w:r w:rsidRPr="00B2719E">
        <w:rPr>
          <w:spacing w:val="1"/>
        </w:rPr>
        <w:t>н</w:t>
      </w:r>
      <w:r w:rsidRPr="00B2719E">
        <w:t xml:space="preserve">ым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ям </w:t>
      </w:r>
      <w:r w:rsidRPr="00B2719E">
        <w:rPr>
          <w:spacing w:val="-2"/>
        </w:rPr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>), г</w:t>
      </w:r>
      <w:r w:rsidRPr="00B2719E">
        <w:rPr>
          <w:spacing w:val="2"/>
        </w:rPr>
        <w:t>р</w:t>
      </w:r>
      <w:r w:rsidRPr="00B2719E">
        <w:rPr>
          <w:spacing w:val="-7"/>
        </w:rPr>
        <w:t>у</w:t>
      </w:r>
      <w:r w:rsidRPr="00B2719E">
        <w:rPr>
          <w:spacing w:val="1"/>
        </w:rPr>
        <w:t>пп</w:t>
      </w:r>
      <w:r w:rsidRPr="00B2719E">
        <w:rPr>
          <w:spacing w:val="-1"/>
        </w:rPr>
        <w:t>а</w:t>
      </w:r>
      <w:r w:rsidRPr="00B2719E">
        <w:t>м видов 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одов кл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ф</w:t>
      </w:r>
      <w:r w:rsidRPr="00B2719E">
        <w:rPr>
          <w:spacing w:val="1"/>
        </w:rPr>
        <w:t>ик</w:t>
      </w:r>
      <w:r w:rsidRPr="00B2719E">
        <w:rPr>
          <w:spacing w:val="-1"/>
        </w:rPr>
        <w:t>ац</w:t>
      </w:r>
      <w:r w:rsidRPr="00B2719E">
        <w:rPr>
          <w:spacing w:val="1"/>
        </w:rPr>
        <w:t>и</w:t>
      </w:r>
      <w:r w:rsidRPr="00B2719E">
        <w:t>и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 xml:space="preserve">одов </w:t>
      </w:r>
      <w:r w:rsidRPr="00B2719E">
        <w:rPr>
          <w:spacing w:val="-2"/>
        </w:rPr>
        <w:t>б</w:t>
      </w:r>
      <w:r w:rsidRPr="00B2719E">
        <w:t>ю</w:t>
      </w:r>
      <w:r w:rsidRPr="00B2719E">
        <w:rPr>
          <w:spacing w:val="-2"/>
        </w:rPr>
        <w:t>д</w:t>
      </w:r>
      <w:r w:rsidRPr="00B2719E">
        <w:t>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3"/>
        </w:rPr>
        <w:t xml:space="preserve">а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201</w:t>
      </w:r>
      <w:r>
        <w:t xml:space="preserve">8 и 2019 </w:t>
      </w:r>
      <w:r w:rsidRPr="00B2719E">
        <w:t>год</w:t>
      </w:r>
      <w:r>
        <w:t>ы</w:t>
      </w:r>
      <w:r w:rsidRPr="00B2719E">
        <w:t xml:space="preserve"> </w:t>
      </w:r>
      <w:r w:rsidRPr="00B2719E">
        <w:rPr>
          <w:spacing w:val="-1"/>
        </w:rPr>
        <w:t>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 №</w:t>
      </w:r>
      <w:r w:rsidRPr="00B2719E">
        <w:rPr>
          <w:spacing w:val="-1"/>
        </w:rPr>
        <w:t xml:space="preserve"> </w:t>
      </w:r>
      <w:r>
        <w:rPr>
          <w:spacing w:val="-1"/>
        </w:rPr>
        <w:t>8</w:t>
      </w:r>
      <w:r w:rsidRPr="00B2719E">
        <w:t xml:space="preserve"> к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</w:p>
    <w:p w:rsidR="00BE6FDE" w:rsidRDefault="009053EF" w:rsidP="00291704">
      <w:pPr>
        <w:widowControl w:val="0"/>
        <w:autoSpaceDE w:val="0"/>
        <w:autoSpaceDN w:val="0"/>
        <w:adjustRightInd w:val="0"/>
        <w:ind w:firstLine="708"/>
        <w:jc w:val="both"/>
      </w:pPr>
      <w:r>
        <w:t>3</w:t>
      </w:r>
      <w:r w:rsidR="00BE6FDE" w:rsidRPr="00B2719E">
        <w:t>. У</w:t>
      </w:r>
      <w:r w:rsidR="00BE6FDE" w:rsidRPr="00B2719E">
        <w:rPr>
          <w:spacing w:val="1"/>
        </w:rPr>
        <w:t>т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рд</w:t>
      </w:r>
      <w:r w:rsidR="00BE6FDE" w:rsidRPr="00B2719E">
        <w:rPr>
          <w:spacing w:val="1"/>
        </w:rPr>
        <w:t>и</w:t>
      </w:r>
      <w:r w:rsidR="00BE6FDE" w:rsidRPr="00B2719E">
        <w:t>ть</w:t>
      </w:r>
      <w:r w:rsidR="00BE6FDE" w:rsidRPr="00B2719E">
        <w:rPr>
          <w:spacing w:val="1"/>
        </w:rPr>
        <w:t xml:space="preserve"> 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дом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3"/>
        </w:rPr>
        <w:t>н</w:t>
      </w:r>
      <w:r w:rsidR="00BE6FDE" w:rsidRPr="00B2719E">
        <w:rPr>
          <w:spacing w:val="-7"/>
        </w:rPr>
        <w:t>у</w:t>
      </w:r>
      <w:r w:rsidR="00BE6FDE" w:rsidRPr="00B2719E">
        <w:t xml:space="preserve">ю 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5"/>
        </w:rPr>
        <w:t>р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к</w:t>
      </w:r>
      <w:r w:rsidR="00BE6FDE" w:rsidRPr="00B2719E">
        <w:rPr>
          <w:spacing w:val="5"/>
        </w:rPr>
        <w:t>т</w:t>
      </w:r>
      <w:r w:rsidR="00BE6FDE" w:rsidRPr="00B2719E">
        <w:rPr>
          <w:spacing w:val="-5"/>
        </w:rPr>
        <w:t>у</w:t>
      </w:r>
      <w:r w:rsidR="00BE6FDE" w:rsidRPr="00B2719E">
        <w:rPr>
          <w:spacing w:val="5"/>
        </w:rPr>
        <w:t>р</w:t>
      </w:r>
      <w:r w:rsidR="00BE6FDE" w:rsidRPr="00B2719E">
        <w:t>у</w:t>
      </w:r>
      <w:r w:rsidR="00BE6FDE" w:rsidRPr="00B2719E">
        <w:rPr>
          <w:spacing w:val="-5"/>
        </w:rPr>
        <w:t xml:space="preserve"> 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 xml:space="preserve">одов </w:t>
      </w:r>
      <w:r w:rsidR="00BE6FDE" w:rsidRPr="00B2719E">
        <w:rPr>
          <w:spacing w:val="-1"/>
        </w:rPr>
        <w:t>мес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 б</w:t>
      </w:r>
      <w:r w:rsidR="00BE6FDE" w:rsidRPr="00B2719E">
        <w:rPr>
          <w:spacing w:val="1"/>
        </w:rPr>
        <w:t>ю</w:t>
      </w:r>
      <w:r w:rsidR="00BE6FDE" w:rsidRPr="00B2719E">
        <w:t>д</w:t>
      </w:r>
      <w:r w:rsidR="00BE6FDE" w:rsidRPr="00B2719E">
        <w:rPr>
          <w:spacing w:val="5"/>
        </w:rPr>
        <w:t>ж</w:t>
      </w:r>
      <w:r w:rsidR="00BE6FDE" w:rsidRPr="00B2719E">
        <w:t>ет</w:t>
      </w:r>
      <w:r w:rsidR="00BE6FDE" w:rsidRPr="00B2719E">
        <w:rPr>
          <w:spacing w:val="-1"/>
        </w:rPr>
        <w:t>а</w:t>
      </w:r>
      <w:r w:rsidR="00291704" w:rsidRPr="00B2719E">
        <w:rPr>
          <w:spacing w:val="-1"/>
        </w:rPr>
        <w:t xml:space="preserve"> н</w:t>
      </w:r>
      <w:r w:rsidR="00BE6FDE" w:rsidRPr="00B2719E">
        <w:t>а</w:t>
      </w:r>
      <w:r w:rsidR="00BE6FDE" w:rsidRPr="00B2719E">
        <w:rPr>
          <w:spacing w:val="-1"/>
        </w:rPr>
        <w:t xml:space="preserve"> </w:t>
      </w:r>
      <w:r w:rsidR="00BE6FDE" w:rsidRPr="00B2719E">
        <w:t>201</w:t>
      </w:r>
      <w:r>
        <w:t>7</w:t>
      </w:r>
      <w:r w:rsidR="00BE6FDE" w:rsidRPr="00B2719E">
        <w:t xml:space="preserve"> год </w:t>
      </w:r>
      <w:r w:rsidR="00BE6FDE" w:rsidRPr="00B2719E">
        <w:rPr>
          <w:spacing w:val="-1"/>
        </w:rPr>
        <w:t>с</w:t>
      </w:r>
      <w:r w:rsidR="00BE6FDE" w:rsidRPr="00B2719E">
        <w:t>огла</w:t>
      </w:r>
      <w:r w:rsidR="00BE6FDE" w:rsidRPr="00B2719E">
        <w:rPr>
          <w:spacing w:val="-2"/>
        </w:rPr>
        <w:t>с</w:t>
      </w:r>
      <w:r w:rsidR="00BE6FDE" w:rsidRPr="00B2719E">
        <w:rPr>
          <w:spacing w:val="1"/>
        </w:rPr>
        <w:t>н</w:t>
      </w:r>
      <w:r w:rsidR="00BE6FDE" w:rsidRPr="00B2719E">
        <w:t xml:space="preserve">о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t>лож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ю №</w:t>
      </w:r>
      <w:r w:rsidR="00BE6FDE" w:rsidRPr="00B2719E">
        <w:rPr>
          <w:spacing w:val="-1"/>
        </w:rPr>
        <w:t xml:space="preserve"> </w:t>
      </w:r>
      <w:r>
        <w:rPr>
          <w:spacing w:val="-1"/>
        </w:rPr>
        <w:t>9</w:t>
      </w:r>
      <w:r w:rsidR="00BE6FDE" w:rsidRPr="00B2719E">
        <w:t xml:space="preserve"> к</w:t>
      </w:r>
      <w:r w:rsidR="00BE6FDE" w:rsidRPr="00B2719E">
        <w:rPr>
          <w:spacing w:val="-2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ас</w:t>
      </w:r>
      <w:r w:rsidR="00BE6FDE" w:rsidRPr="00B2719E">
        <w:t>тоящ</w:t>
      </w:r>
      <w:r w:rsidR="00BE6FDE" w:rsidRPr="00B2719E">
        <w:rPr>
          <w:spacing w:val="-1"/>
        </w:rPr>
        <w:t>е</w:t>
      </w:r>
      <w:r w:rsidR="00BE6FDE" w:rsidRPr="00B2719E">
        <w:rPr>
          <w:spacing w:val="4"/>
        </w:rPr>
        <w:t>м</w:t>
      </w:r>
      <w:r w:rsidR="00BE6FDE" w:rsidRPr="00B2719E">
        <w:t>у</w:t>
      </w:r>
      <w:r w:rsidR="00BE6FDE" w:rsidRPr="00B2719E">
        <w:rPr>
          <w:spacing w:val="-5"/>
        </w:rPr>
        <w:t xml:space="preserve"> </w:t>
      </w:r>
      <w:r w:rsidR="00BE6FDE" w:rsidRPr="00B2719E">
        <w:rPr>
          <w:spacing w:val="1"/>
        </w:rPr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ю</w:t>
      </w:r>
      <w:r w:rsidR="00291704" w:rsidRPr="00B2719E">
        <w:t>.</w:t>
      </w:r>
    </w:p>
    <w:p w:rsidR="009053EF" w:rsidRDefault="009053EF" w:rsidP="009053EF">
      <w:pPr>
        <w:widowControl w:val="0"/>
        <w:autoSpaceDE w:val="0"/>
        <w:autoSpaceDN w:val="0"/>
        <w:adjustRightInd w:val="0"/>
        <w:ind w:firstLine="708"/>
        <w:jc w:val="both"/>
      </w:pPr>
      <w:r>
        <w:t>4</w:t>
      </w:r>
      <w:r w:rsidRPr="00B2719E">
        <w:t>. 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1"/>
        </w:rPr>
        <w:t xml:space="preserve"> </w:t>
      </w:r>
      <w:r w:rsidRPr="00B2719E">
        <w:t>в</w:t>
      </w:r>
      <w:r w:rsidRPr="00B2719E">
        <w:rPr>
          <w:spacing w:val="-1"/>
        </w:rPr>
        <w:t>е</w:t>
      </w:r>
      <w:r w:rsidRPr="00B2719E">
        <w:t>дом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3"/>
        </w:rPr>
        <w:t>н</w:t>
      </w:r>
      <w:r w:rsidRPr="00B2719E">
        <w:rPr>
          <w:spacing w:val="-7"/>
        </w:rPr>
        <w:t>у</w:t>
      </w:r>
      <w:r w:rsidRPr="00B2719E">
        <w:t xml:space="preserve">ю 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5"/>
        </w:rPr>
        <w:t>р</w:t>
      </w:r>
      <w:r w:rsidRPr="00B2719E">
        <w:rPr>
          <w:spacing w:val="-7"/>
        </w:rPr>
        <w:t>у</w:t>
      </w:r>
      <w:r w:rsidRPr="00B2719E">
        <w:rPr>
          <w:spacing w:val="1"/>
        </w:rPr>
        <w:t>к</w:t>
      </w:r>
      <w:r w:rsidRPr="00B2719E">
        <w:rPr>
          <w:spacing w:val="5"/>
        </w:rPr>
        <w:t>т</w:t>
      </w:r>
      <w:r w:rsidRPr="00B2719E">
        <w:rPr>
          <w:spacing w:val="-5"/>
        </w:rPr>
        <w:t>у</w:t>
      </w:r>
      <w:r w:rsidRPr="00B2719E">
        <w:rPr>
          <w:spacing w:val="5"/>
        </w:rPr>
        <w:t>р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2"/>
        </w:rPr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 xml:space="preserve">одов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 б</w:t>
      </w:r>
      <w:r w:rsidRPr="00B2719E">
        <w:rPr>
          <w:spacing w:val="1"/>
        </w:rPr>
        <w:t>ю</w:t>
      </w:r>
      <w:r w:rsidRPr="00B2719E">
        <w:t>д</w:t>
      </w:r>
      <w:r w:rsidRPr="00B2719E">
        <w:rPr>
          <w:spacing w:val="5"/>
        </w:rPr>
        <w:t>ж</w:t>
      </w:r>
      <w:r w:rsidRPr="00B2719E">
        <w:t>ет</w:t>
      </w:r>
      <w:r w:rsidRPr="00B2719E">
        <w:rPr>
          <w:spacing w:val="-1"/>
        </w:rPr>
        <w:t>а 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201</w:t>
      </w:r>
      <w:r>
        <w:t xml:space="preserve">8 и 2019 </w:t>
      </w:r>
      <w:r w:rsidRPr="00B2719E">
        <w:t xml:space="preserve"> год</w:t>
      </w:r>
      <w:r>
        <w:t xml:space="preserve">ы </w:t>
      </w:r>
      <w:r w:rsidRPr="00B2719E">
        <w:t xml:space="preserve"> </w:t>
      </w:r>
      <w:r w:rsidRPr="00B2719E">
        <w:rPr>
          <w:spacing w:val="-1"/>
        </w:rPr>
        <w:t>с</w:t>
      </w:r>
      <w:r w:rsidRPr="00B2719E">
        <w:t>огла</w:t>
      </w:r>
      <w:r w:rsidRPr="00B2719E">
        <w:rPr>
          <w:spacing w:val="-2"/>
        </w:rPr>
        <w:t>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 №</w:t>
      </w:r>
      <w:r>
        <w:t xml:space="preserve">10 </w:t>
      </w:r>
      <w:r w:rsidRPr="00B2719E">
        <w:t xml:space="preserve"> к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ю.</w:t>
      </w:r>
    </w:p>
    <w:p w:rsidR="00BE6FDE" w:rsidRDefault="009053EF" w:rsidP="00291704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pacing w:val="7"/>
        </w:rPr>
      </w:pPr>
      <w:r>
        <w:rPr>
          <w:spacing w:val="1"/>
        </w:rPr>
        <w:t xml:space="preserve">   </w:t>
      </w:r>
      <w:r w:rsidR="00291704" w:rsidRPr="00B2719E">
        <w:rPr>
          <w:spacing w:val="1"/>
        </w:rPr>
        <w:t xml:space="preserve">      </w:t>
      </w:r>
      <w:r>
        <w:rPr>
          <w:spacing w:val="1"/>
        </w:rPr>
        <w:t xml:space="preserve"> </w:t>
      </w:r>
      <w:r w:rsidR="00291704" w:rsidRPr="00B2719E">
        <w:rPr>
          <w:spacing w:val="1"/>
        </w:rPr>
        <w:t xml:space="preserve"> </w:t>
      </w:r>
      <w:r>
        <w:rPr>
          <w:spacing w:val="1"/>
        </w:rPr>
        <w:t>5</w:t>
      </w:r>
      <w:r w:rsidR="00BE6FDE" w:rsidRPr="00B2719E">
        <w:t>.</w:t>
      </w:r>
      <w:r w:rsidR="00BE6FDE" w:rsidRPr="00B2719E">
        <w:rPr>
          <w:spacing w:val="4"/>
        </w:rPr>
        <w:t xml:space="preserve"> </w:t>
      </w:r>
      <w:r w:rsidR="00BE6FDE" w:rsidRPr="00B2719E">
        <w:t>У</w:t>
      </w:r>
      <w:r w:rsidR="00BE6FDE" w:rsidRPr="00B2719E">
        <w:rPr>
          <w:spacing w:val="1"/>
        </w:rPr>
        <w:t>т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рд</w:t>
      </w:r>
      <w:r w:rsidR="00BE6FDE" w:rsidRPr="00B2719E">
        <w:rPr>
          <w:spacing w:val="1"/>
        </w:rPr>
        <w:t>и</w:t>
      </w:r>
      <w:r w:rsidR="00BE6FDE" w:rsidRPr="00B2719E">
        <w:rPr>
          <w:spacing w:val="-2"/>
        </w:rPr>
        <w:t>т</w:t>
      </w:r>
      <w:r w:rsidR="00BE6FDE" w:rsidRPr="00B2719E">
        <w:t>ь</w:t>
      </w:r>
      <w:r w:rsidR="00BE6FDE" w:rsidRPr="00B2719E">
        <w:rPr>
          <w:spacing w:val="4"/>
        </w:rPr>
        <w:t xml:space="preserve"> </w:t>
      </w:r>
      <w:r w:rsidR="00BE6FDE" w:rsidRPr="00B2719E">
        <w:t>общ</w:t>
      </w:r>
      <w:r w:rsidR="00BE6FDE" w:rsidRPr="00B2719E">
        <w:rPr>
          <w:spacing w:val="-1"/>
        </w:rPr>
        <w:t>и</w:t>
      </w:r>
      <w:r w:rsidR="00BE6FDE" w:rsidRPr="00B2719E">
        <w:t>й</w:t>
      </w:r>
      <w:r w:rsidR="00BE6FDE" w:rsidRPr="00B2719E">
        <w:rPr>
          <w:spacing w:val="5"/>
        </w:rPr>
        <w:t xml:space="preserve"> </w:t>
      </w:r>
      <w:r w:rsidR="00BE6FDE" w:rsidRPr="00B2719E">
        <w:t>о</w:t>
      </w:r>
      <w:r w:rsidR="00BE6FDE" w:rsidRPr="00B2719E">
        <w:rPr>
          <w:spacing w:val="-2"/>
        </w:rPr>
        <w:t>б</w:t>
      </w:r>
      <w:r w:rsidR="00BE6FDE" w:rsidRPr="00B2719E">
        <w:t>ъем</w:t>
      </w:r>
      <w:r w:rsidR="00BE6FDE" w:rsidRPr="00B2719E">
        <w:rPr>
          <w:spacing w:val="3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6"/>
        </w:rPr>
        <w:t xml:space="preserve"> 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г</w:t>
      </w:r>
      <w:r w:rsidR="00BE6FDE" w:rsidRPr="00B2719E">
        <w:rPr>
          <w:spacing w:val="-1"/>
        </w:rPr>
        <w:t>н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й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п</w:t>
      </w:r>
      <w:r w:rsidR="00BE6FDE" w:rsidRPr="00B2719E">
        <w:t>о</w:t>
      </w:r>
      <w:r w:rsidR="00BE6FDE" w:rsidRPr="00B2719E">
        <w:rPr>
          <w:spacing w:val="-2"/>
        </w:rPr>
        <w:t>л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 xml:space="preserve">е </w:t>
      </w:r>
      <w:r w:rsidR="00BE6FDE" w:rsidRPr="00B2719E">
        <w:rPr>
          <w:spacing w:val="3"/>
        </w:rPr>
        <w:t>п</w:t>
      </w:r>
      <w:r w:rsidR="00BE6FDE" w:rsidRPr="00B2719E">
        <w:rPr>
          <w:spacing w:val="-7"/>
        </w:rPr>
        <w:t>у</w:t>
      </w:r>
      <w:r w:rsidR="00BE6FDE" w:rsidRPr="00B2719E">
        <w:t>бл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ч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5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9"/>
        </w:rPr>
        <w:t>о</w:t>
      </w:r>
      <w:r w:rsidR="00BE6FDE" w:rsidRPr="00B2719E">
        <w:t>р</w:t>
      </w:r>
      <w:r w:rsidR="00BE6FDE" w:rsidRPr="00B2719E">
        <w:rPr>
          <w:spacing w:val="-1"/>
        </w:rPr>
        <w:t>ма</w:t>
      </w:r>
      <w:r w:rsidR="00BE6FDE" w:rsidRPr="00B2719E">
        <w:t>т</w:t>
      </w:r>
      <w:r w:rsidR="00BE6FDE" w:rsidRPr="00B2719E">
        <w:rPr>
          <w:spacing w:val="1"/>
        </w:rPr>
        <w:t>и</w:t>
      </w:r>
      <w:r w:rsidR="00BE6FDE" w:rsidRPr="00B2719E">
        <w:t>вных</w:t>
      </w:r>
      <w:r w:rsidR="00BE6FDE" w:rsidRPr="00B2719E">
        <w:rPr>
          <w:spacing w:val="9"/>
        </w:rPr>
        <w:t xml:space="preserve"> </w:t>
      </w:r>
      <w:r w:rsidR="00BE6FDE" w:rsidRPr="00B2719E">
        <w:t>обя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1"/>
        </w:rPr>
        <w:t>ь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6"/>
        </w:rPr>
        <w:t xml:space="preserve"> </w:t>
      </w:r>
      <w:r w:rsidR="00BE6FDE" w:rsidRPr="00B2719E">
        <w:t>20</w:t>
      </w:r>
      <w:r w:rsidR="00BE6FDE" w:rsidRPr="00B2719E">
        <w:rPr>
          <w:spacing w:val="3"/>
        </w:rPr>
        <w:t>1</w:t>
      </w:r>
      <w:r>
        <w:rPr>
          <w:spacing w:val="3"/>
        </w:rPr>
        <w:t>7</w:t>
      </w:r>
      <w:r w:rsidR="00BE6FDE" w:rsidRPr="00B2719E">
        <w:rPr>
          <w:spacing w:val="7"/>
        </w:rPr>
        <w:t xml:space="preserve"> </w:t>
      </w:r>
      <w:r w:rsidR="00BE6FDE" w:rsidRPr="00B2719E">
        <w:t>год</w:t>
      </w:r>
      <w:r w:rsidR="00BE6FDE" w:rsidRPr="00B2719E">
        <w:rPr>
          <w:spacing w:val="9"/>
        </w:rPr>
        <w:t xml:space="preserve"> </w:t>
      </w:r>
      <w:r w:rsidR="00BE6FDE" w:rsidRPr="00B2719E">
        <w:t>в</w:t>
      </w:r>
      <w:r w:rsidR="00BE6FDE" w:rsidRPr="00B2719E">
        <w:rPr>
          <w:spacing w:val="9"/>
        </w:rPr>
        <w:t xml:space="preserve"> </w:t>
      </w:r>
      <w:r w:rsidR="00BE6FDE" w:rsidRPr="005135C0">
        <w:rPr>
          <w:spacing w:val="4"/>
        </w:rPr>
        <w:t>с</w:t>
      </w:r>
      <w:r w:rsidR="00BE6FDE" w:rsidRPr="005135C0">
        <w:rPr>
          <w:spacing w:val="-5"/>
        </w:rPr>
        <w:t>у</w:t>
      </w:r>
      <w:r w:rsidR="00BE6FDE" w:rsidRPr="005135C0">
        <w:rPr>
          <w:spacing w:val="-1"/>
        </w:rPr>
        <w:t>м</w:t>
      </w:r>
      <w:r w:rsidR="00BE6FDE" w:rsidRPr="005135C0">
        <w:rPr>
          <w:spacing w:val="1"/>
        </w:rPr>
        <w:t>м</w:t>
      </w:r>
      <w:r w:rsidR="00BE6FDE" w:rsidRPr="005135C0">
        <w:t>е</w:t>
      </w:r>
      <w:r w:rsidR="00BE6FDE" w:rsidRPr="005135C0">
        <w:rPr>
          <w:spacing w:val="8"/>
        </w:rPr>
        <w:t xml:space="preserve"> </w:t>
      </w:r>
      <w:r>
        <w:rPr>
          <w:spacing w:val="8"/>
        </w:rPr>
        <w:t xml:space="preserve">       </w:t>
      </w:r>
      <w:r w:rsidR="00BE6FDE" w:rsidRPr="00B2719E">
        <w:rPr>
          <w:spacing w:val="5"/>
        </w:rPr>
        <w:t>р</w:t>
      </w:r>
      <w:r w:rsidR="00BE6FDE" w:rsidRPr="00B2719E">
        <w:rPr>
          <w:spacing w:val="-5"/>
        </w:rPr>
        <w:t>у</w:t>
      </w:r>
      <w:r w:rsidR="00BE6FDE" w:rsidRPr="00B2719E">
        <w:t>блей</w:t>
      </w:r>
      <w:r w:rsidR="00B13EAE" w:rsidRPr="00B2719E">
        <w:t>.</w:t>
      </w:r>
      <w:r w:rsidR="00BE6FDE" w:rsidRPr="00B2719E">
        <w:rPr>
          <w:spacing w:val="7"/>
        </w:rPr>
        <w:t xml:space="preserve"> </w:t>
      </w:r>
    </w:p>
    <w:p w:rsidR="009053EF" w:rsidRPr="00B2719E" w:rsidRDefault="009053EF" w:rsidP="009053EF">
      <w:pPr>
        <w:widowControl w:val="0"/>
        <w:tabs>
          <w:tab w:val="left" w:pos="284"/>
        </w:tabs>
        <w:autoSpaceDE w:val="0"/>
        <w:autoSpaceDN w:val="0"/>
        <w:adjustRightInd w:val="0"/>
        <w:ind w:firstLine="708"/>
        <w:jc w:val="both"/>
      </w:pPr>
      <w:r>
        <w:t>6</w:t>
      </w:r>
      <w:r w:rsidRPr="00B2719E">
        <w:t>.</w:t>
      </w:r>
      <w:r w:rsidRPr="00B2719E">
        <w:rPr>
          <w:spacing w:val="4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rPr>
          <w:spacing w:val="-2"/>
        </w:rPr>
        <w:t>т</w:t>
      </w:r>
      <w:r w:rsidRPr="00B2719E">
        <w:t>ь</w:t>
      </w:r>
      <w:r w:rsidRPr="00B2719E">
        <w:rPr>
          <w:spacing w:val="4"/>
        </w:rPr>
        <w:t xml:space="preserve"> </w:t>
      </w:r>
      <w:r w:rsidRPr="00B2719E">
        <w:t>общ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5"/>
        </w:rPr>
        <w:t xml:space="preserve"> </w:t>
      </w:r>
      <w:r w:rsidRPr="00B2719E">
        <w:t>о</w:t>
      </w:r>
      <w:r w:rsidRPr="00B2719E">
        <w:rPr>
          <w:spacing w:val="-2"/>
        </w:rPr>
        <w:t>б</w:t>
      </w:r>
      <w:r w:rsidRPr="00B2719E">
        <w:t>ъем</w:t>
      </w:r>
      <w:r w:rsidRPr="00B2719E">
        <w:rPr>
          <w:spacing w:val="3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6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-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й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2"/>
        </w:rPr>
        <w:t>л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е </w:t>
      </w:r>
      <w:r w:rsidRPr="00B2719E">
        <w:rPr>
          <w:spacing w:val="3"/>
        </w:rPr>
        <w:t>п</w:t>
      </w:r>
      <w:r w:rsidRPr="00B2719E">
        <w:rPr>
          <w:spacing w:val="-7"/>
        </w:rPr>
        <w:t>у</w:t>
      </w:r>
      <w:r w:rsidRPr="00B2719E">
        <w:t>бл</w:t>
      </w:r>
      <w:r w:rsidRPr="00B2719E">
        <w:rPr>
          <w:spacing w:val="1"/>
        </w:rPr>
        <w:t>и</w:t>
      </w:r>
      <w:r w:rsidRPr="00B2719E">
        <w:rPr>
          <w:spacing w:val="-1"/>
        </w:rPr>
        <w:t>ч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9"/>
        </w:rPr>
        <w:t>о</w:t>
      </w:r>
      <w:r w:rsidRPr="00B2719E">
        <w:t>р</w:t>
      </w:r>
      <w:r w:rsidRPr="00B2719E">
        <w:rPr>
          <w:spacing w:val="-1"/>
        </w:rPr>
        <w:t>ма</w:t>
      </w:r>
      <w:r w:rsidRPr="00B2719E">
        <w:t>т</w:t>
      </w:r>
      <w:r w:rsidRPr="00B2719E">
        <w:rPr>
          <w:spacing w:val="1"/>
        </w:rPr>
        <w:t>и</w:t>
      </w:r>
      <w:r w:rsidRPr="00B2719E">
        <w:t>вных</w:t>
      </w:r>
      <w:r w:rsidRPr="00B2719E">
        <w:rPr>
          <w:spacing w:val="9"/>
        </w:rPr>
        <w:t xml:space="preserve"> </w:t>
      </w:r>
      <w:r w:rsidRPr="00B2719E">
        <w:t>обя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t>20</w:t>
      </w:r>
      <w:r w:rsidRPr="00B2719E">
        <w:rPr>
          <w:spacing w:val="3"/>
        </w:rPr>
        <w:t>1</w:t>
      </w:r>
      <w:r>
        <w:rPr>
          <w:spacing w:val="3"/>
        </w:rPr>
        <w:t>8</w:t>
      </w:r>
      <w:r w:rsidRPr="00B2719E">
        <w:rPr>
          <w:spacing w:val="7"/>
        </w:rPr>
        <w:t xml:space="preserve"> </w:t>
      </w:r>
      <w:r w:rsidRPr="00B2719E">
        <w:t>год</w:t>
      </w:r>
      <w:r w:rsidRPr="00B2719E">
        <w:rPr>
          <w:spacing w:val="9"/>
        </w:rPr>
        <w:t xml:space="preserve"> </w:t>
      </w:r>
      <w:r w:rsidRPr="00B2719E">
        <w:t>в</w:t>
      </w:r>
      <w:r w:rsidRPr="00B2719E">
        <w:rPr>
          <w:spacing w:val="9"/>
        </w:rPr>
        <w:t xml:space="preserve"> </w:t>
      </w:r>
      <w:r w:rsidRPr="005135C0">
        <w:rPr>
          <w:spacing w:val="4"/>
        </w:rPr>
        <w:t>с</w:t>
      </w:r>
      <w:r w:rsidRPr="005135C0">
        <w:rPr>
          <w:spacing w:val="-5"/>
        </w:rPr>
        <w:t>у</w:t>
      </w:r>
      <w:r w:rsidRPr="005135C0">
        <w:rPr>
          <w:spacing w:val="-1"/>
        </w:rPr>
        <w:t>м</w:t>
      </w:r>
      <w:r w:rsidRPr="005135C0">
        <w:rPr>
          <w:spacing w:val="1"/>
        </w:rPr>
        <w:t>м</w:t>
      </w:r>
      <w:r w:rsidRPr="005135C0">
        <w:t>е</w:t>
      </w:r>
      <w:r w:rsidRPr="005135C0">
        <w:rPr>
          <w:spacing w:val="8"/>
        </w:rPr>
        <w:t xml:space="preserve"> </w:t>
      </w:r>
      <w:r>
        <w:rPr>
          <w:spacing w:val="8"/>
        </w:rPr>
        <w:t xml:space="preserve">       </w:t>
      </w:r>
      <w:r w:rsidRPr="00B2719E">
        <w:rPr>
          <w:spacing w:val="5"/>
        </w:rPr>
        <w:t>р</w:t>
      </w:r>
      <w:r w:rsidRPr="00B2719E">
        <w:rPr>
          <w:spacing w:val="-5"/>
        </w:rPr>
        <w:t>у</w:t>
      </w:r>
      <w:r w:rsidRPr="00B2719E">
        <w:t>блей</w:t>
      </w:r>
      <w:r>
        <w:t xml:space="preserve"> и на 2019 год в сумме       рублей.</w:t>
      </w:r>
    </w:p>
    <w:p w:rsidR="00BE6FDE" w:rsidRDefault="009053EF" w:rsidP="00B13EAE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>
        <w:t>5</w:t>
      </w:r>
      <w:r w:rsidR="00BE6FDE" w:rsidRPr="00B2719E">
        <w:t>.</w:t>
      </w:r>
      <w:r w:rsidR="00BE6FDE" w:rsidRPr="00B2719E">
        <w:rPr>
          <w:spacing w:val="2"/>
        </w:rPr>
        <w:t xml:space="preserve"> </w:t>
      </w:r>
      <w:r w:rsidR="00BE6FDE" w:rsidRPr="00B2719E">
        <w:t>У</w:t>
      </w:r>
      <w:r w:rsidR="00BE6FDE" w:rsidRPr="00B2719E">
        <w:rPr>
          <w:spacing w:val="1"/>
        </w:rPr>
        <w:t>т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рд</w:t>
      </w:r>
      <w:r w:rsidR="00BE6FDE" w:rsidRPr="00B2719E">
        <w:rPr>
          <w:spacing w:val="1"/>
        </w:rPr>
        <w:t>и</w:t>
      </w:r>
      <w:r w:rsidR="00BE6FDE" w:rsidRPr="00B2719E">
        <w:rPr>
          <w:spacing w:val="-2"/>
        </w:rPr>
        <w:t>т</w:t>
      </w:r>
      <w:r w:rsidR="00BE6FDE" w:rsidRPr="00B2719E">
        <w:t>ь</w:t>
      </w:r>
      <w:r w:rsidR="00BE6FDE" w:rsidRPr="00B2719E">
        <w:rPr>
          <w:spacing w:val="3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е</w:t>
      </w:r>
      <w:r w:rsidR="00BE6FDE" w:rsidRPr="00B2719E">
        <w:rPr>
          <w:spacing w:val="1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rPr>
          <w:spacing w:val="-2"/>
        </w:rPr>
        <w:t>т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г</w:t>
      </w:r>
      <w:r w:rsidR="00BE6FDE" w:rsidRPr="00B2719E">
        <w:rPr>
          <w:spacing w:val="1"/>
        </w:rPr>
        <w:t>н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й</w:t>
      </w:r>
      <w:r w:rsidR="00BE6FDE" w:rsidRPr="00B2719E">
        <w:rPr>
          <w:spacing w:val="1"/>
        </w:rPr>
        <w:t xml:space="preserve"> п</w:t>
      </w:r>
      <w:r w:rsidR="00BE6FDE" w:rsidRPr="00B2719E">
        <w:t xml:space="preserve">о </w:t>
      </w:r>
      <w:r w:rsidR="00BE6FDE" w:rsidRPr="00B2719E">
        <w:rPr>
          <w:spacing w:val="1"/>
        </w:rPr>
        <w:t>ц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-1"/>
        </w:rPr>
        <w:t>е</w:t>
      </w:r>
      <w:r w:rsidR="00BE6FDE" w:rsidRPr="00B2719E">
        <w:t>в</w:t>
      </w:r>
      <w:r w:rsidR="00BE6FDE" w:rsidRPr="00B2719E">
        <w:rPr>
          <w:spacing w:val="-1"/>
        </w:rPr>
        <w:t>ы</w:t>
      </w:r>
      <w:r w:rsidR="00BE6FDE" w:rsidRPr="00B2719E">
        <w:t>м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t>т</w:t>
      </w:r>
      <w:r w:rsidR="00BE6FDE" w:rsidRPr="00B2719E">
        <w:rPr>
          <w:spacing w:val="1"/>
        </w:rPr>
        <w:t>ь</w:t>
      </w:r>
      <w:r w:rsidR="00BE6FDE" w:rsidRPr="00B2719E">
        <w:t>ям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7"/>
        </w:rPr>
        <w:t>(</w:t>
      </w:r>
      <w:r w:rsidR="00BE6FDE" w:rsidRPr="00B2719E">
        <w:rPr>
          <w:spacing w:val="1"/>
        </w:rPr>
        <w:t>м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ни</w:t>
      </w:r>
      <w:r w:rsidR="00BE6FDE" w:rsidRPr="00B2719E">
        <w:rPr>
          <w:spacing w:val="2"/>
        </w:rPr>
        <w:t>ц</w:t>
      </w:r>
      <w:r w:rsidR="00BE6FDE" w:rsidRPr="00B2719E">
        <w:rPr>
          <w:spacing w:val="1"/>
        </w:rPr>
        <w:t>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>ым</w:t>
      </w:r>
      <w:r w:rsidR="00BE6FDE" w:rsidRPr="00B2719E">
        <w:rPr>
          <w:spacing w:val="1"/>
        </w:rPr>
        <w:t xml:space="preserve"> п</w:t>
      </w:r>
      <w:r w:rsidR="00BE6FDE" w:rsidRPr="00B2719E">
        <w:t>рогр</w:t>
      </w:r>
      <w:r w:rsidR="00BE6FDE" w:rsidRPr="00B2719E">
        <w:rPr>
          <w:spacing w:val="-1"/>
        </w:rPr>
        <w:t>ам</w:t>
      </w:r>
      <w:r w:rsidR="00BE6FDE" w:rsidRPr="00B2719E">
        <w:t>м</w:t>
      </w:r>
      <w:r w:rsidR="00BE6FDE" w:rsidRPr="00B2719E">
        <w:rPr>
          <w:spacing w:val="-1"/>
        </w:rPr>
        <w:t>а</w:t>
      </w:r>
      <w:r w:rsidR="00BE6FDE" w:rsidRPr="00B2719E">
        <w:t>м</w:t>
      </w:r>
      <w:r w:rsidR="00BE6FDE" w:rsidRPr="00B2719E">
        <w:rPr>
          <w:spacing w:val="1"/>
        </w:rPr>
        <w:t xml:space="preserve"> м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t>ого</w:t>
      </w:r>
      <w:r w:rsidR="00BE6FDE" w:rsidRPr="00B2719E">
        <w:rPr>
          <w:spacing w:val="2"/>
        </w:rPr>
        <w:t xml:space="preserve"> </w:t>
      </w:r>
      <w:r w:rsidR="00BE6FDE" w:rsidRPr="00B2719E">
        <w:t>обр</w:t>
      </w:r>
      <w:r w:rsidR="00BE6FDE" w:rsidRPr="00B2719E">
        <w:rPr>
          <w:spacing w:val="-1"/>
        </w:rPr>
        <w:t>аз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2"/>
        </w:rPr>
        <w:t>"</w:t>
      </w:r>
      <w:r w:rsidR="00BE6FDE" w:rsidRPr="00B2719E">
        <w:t>город</w:t>
      </w:r>
      <w:r w:rsidR="00BE6FDE" w:rsidRPr="00B2719E">
        <w:rPr>
          <w:spacing w:val="2"/>
        </w:rPr>
        <w:t xml:space="preserve"> Суджа</w:t>
      </w:r>
      <w:r w:rsidR="00BE6FDE" w:rsidRPr="00B2719E">
        <w:t>" Суджанского</w:t>
      </w:r>
      <w:r w:rsidR="00BE6FDE" w:rsidRPr="00B2719E">
        <w:rPr>
          <w:spacing w:val="2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й</w:t>
      </w:r>
      <w:r w:rsidR="00BE6FDE" w:rsidRPr="00B2719E">
        <w:rPr>
          <w:spacing w:val="-2"/>
        </w:rPr>
        <w:t>о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1"/>
        </w:rPr>
        <w:t xml:space="preserve"> </w:t>
      </w:r>
      <w:r w:rsidR="00BE6FDE" w:rsidRPr="00B2719E">
        <w:rPr>
          <w:spacing w:val="3"/>
        </w:rPr>
        <w:t>К</w:t>
      </w:r>
      <w:r w:rsidR="00BE6FDE" w:rsidRPr="00B2719E">
        <w:t>у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>ой</w:t>
      </w:r>
      <w:r w:rsidR="00BE6FDE" w:rsidRPr="00B2719E">
        <w:rPr>
          <w:spacing w:val="1"/>
        </w:rPr>
        <w:t xml:space="preserve"> </w:t>
      </w:r>
      <w:r w:rsidR="00BE6FDE" w:rsidRPr="00B2719E">
        <w:t>обла</w:t>
      </w:r>
      <w:r w:rsidR="00BE6FDE" w:rsidRPr="00B2719E">
        <w:rPr>
          <w:spacing w:val="-1"/>
        </w:rPr>
        <w:t>с</w:t>
      </w:r>
      <w:r w:rsidR="00BE6FDE" w:rsidRPr="00B2719E">
        <w:t>ти</w:t>
      </w:r>
      <w:r w:rsidR="00BE6FDE" w:rsidRPr="00B2719E">
        <w:rPr>
          <w:spacing w:val="2"/>
        </w:rPr>
        <w:t xml:space="preserve"> </w:t>
      </w:r>
      <w:r w:rsidR="00BE6FDE" w:rsidRPr="00B2719E">
        <w:t>и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п</w:t>
      </w:r>
      <w:r w:rsidR="00BE6FDE" w:rsidRPr="00B2719E">
        <w:t>рог</w:t>
      </w:r>
      <w:r w:rsidR="00BE6FDE" w:rsidRPr="00B2719E">
        <w:rPr>
          <w:spacing w:val="-2"/>
        </w:rPr>
        <w:t>р</w:t>
      </w:r>
      <w:r w:rsidR="00BE6FDE" w:rsidRPr="00B2719E">
        <w:rPr>
          <w:spacing w:val="-1"/>
        </w:rPr>
        <w:t>амм</w:t>
      </w:r>
      <w:r w:rsidR="00BE6FDE" w:rsidRPr="00B2719E">
        <w:rPr>
          <w:spacing w:val="1"/>
        </w:rPr>
        <w:t>н</w:t>
      </w:r>
      <w:r w:rsidR="00BE6FDE" w:rsidRPr="00B2719E">
        <w:t>ым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а</w:t>
      </w:r>
      <w:r w:rsidR="00BE6FDE" w:rsidRPr="00B2719E">
        <w:t>вл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ям</w:t>
      </w:r>
      <w:r w:rsidR="00BE6FDE" w:rsidRPr="00B2719E">
        <w:rPr>
          <w:spacing w:val="1"/>
        </w:rPr>
        <w:t xml:space="preserve"> 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ят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и</w:t>
      </w:r>
      <w:r w:rsidR="00BE6FDE" w:rsidRPr="00B2719E">
        <w:t xml:space="preserve">), </w:t>
      </w:r>
      <w:r w:rsidR="00BE6FDE" w:rsidRPr="00B2719E">
        <w:rPr>
          <w:spacing w:val="-1"/>
        </w:rPr>
        <w:t>г</w:t>
      </w:r>
      <w:r w:rsidR="00BE6FDE" w:rsidRPr="00B2719E">
        <w:rPr>
          <w:spacing w:val="2"/>
        </w:rPr>
        <w:t>р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п</w:t>
      </w:r>
      <w:r w:rsidR="00BE6FDE" w:rsidRPr="00B2719E">
        <w:rPr>
          <w:spacing w:val="4"/>
        </w:rPr>
        <w:t>п</w:t>
      </w:r>
      <w:r w:rsidR="00BE6FDE" w:rsidRPr="00B2719E">
        <w:rPr>
          <w:spacing w:val="-1"/>
        </w:rPr>
        <w:t>а</w:t>
      </w:r>
      <w:r w:rsidR="00BE6FDE" w:rsidRPr="00B2719E">
        <w:t>м</w:t>
      </w:r>
      <w:r w:rsidR="00BE6FDE" w:rsidRPr="00B2719E">
        <w:rPr>
          <w:spacing w:val="2"/>
        </w:rPr>
        <w:t xml:space="preserve"> </w:t>
      </w:r>
      <w:r w:rsidR="00BE6FDE" w:rsidRPr="00B2719E">
        <w:t>видов 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>одов</w:t>
      </w:r>
      <w:r w:rsidR="00B13EAE" w:rsidRPr="00B2719E"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-1"/>
        </w:rPr>
        <w:t xml:space="preserve"> </w:t>
      </w:r>
      <w:r w:rsidR="00BE6FDE" w:rsidRPr="00B2719E">
        <w:t>201</w:t>
      </w:r>
      <w:r>
        <w:t>7</w:t>
      </w:r>
      <w:r w:rsidR="00BE6FDE" w:rsidRPr="00B2719E">
        <w:t xml:space="preserve"> год согл</w:t>
      </w:r>
      <w:r w:rsidR="00BE6FDE" w:rsidRPr="00B2719E">
        <w:rPr>
          <w:spacing w:val="-1"/>
        </w:rPr>
        <w:t>ас</w:t>
      </w:r>
      <w:r w:rsidR="00BE6FDE" w:rsidRPr="00B2719E">
        <w:rPr>
          <w:spacing w:val="1"/>
        </w:rPr>
        <w:t>н</w:t>
      </w:r>
      <w:r w:rsidR="00BE6FDE" w:rsidRPr="00B2719E">
        <w:t xml:space="preserve">о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t>лож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ю №</w:t>
      </w:r>
      <w:r w:rsidR="00BE6FDE" w:rsidRPr="00B2719E">
        <w:rPr>
          <w:spacing w:val="-1"/>
        </w:rPr>
        <w:t xml:space="preserve"> </w:t>
      </w:r>
      <w:r>
        <w:rPr>
          <w:spacing w:val="-1"/>
        </w:rPr>
        <w:t xml:space="preserve">11 </w:t>
      </w:r>
      <w:r w:rsidR="00BE6FDE" w:rsidRPr="00B2719E">
        <w:t>к</w:t>
      </w:r>
      <w:r w:rsidR="00BE6FDE" w:rsidRPr="00B2719E">
        <w:rPr>
          <w:spacing w:val="-2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ас</w:t>
      </w:r>
      <w:r w:rsidR="00BE6FDE" w:rsidRPr="00B2719E">
        <w:t>тоящ</w:t>
      </w:r>
      <w:r w:rsidR="00BE6FDE" w:rsidRPr="00B2719E">
        <w:rPr>
          <w:spacing w:val="-1"/>
        </w:rPr>
        <w:t>е</w:t>
      </w:r>
      <w:r w:rsidR="00BE6FDE" w:rsidRPr="00B2719E">
        <w:rPr>
          <w:spacing w:val="4"/>
        </w:rPr>
        <w:t>м</w:t>
      </w:r>
      <w:r w:rsidR="00BE6FDE" w:rsidRPr="00B2719E">
        <w:t>у</w:t>
      </w:r>
      <w:r w:rsidR="00BE6FDE" w:rsidRPr="00B2719E">
        <w:rPr>
          <w:spacing w:val="-3"/>
        </w:rPr>
        <w:t xml:space="preserve"> </w:t>
      </w:r>
      <w:r w:rsidR="00BE6FDE" w:rsidRPr="00B2719E">
        <w:rPr>
          <w:spacing w:val="1"/>
        </w:rPr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нию</w:t>
      </w:r>
      <w:r w:rsidR="00B13EAE" w:rsidRPr="00B2719E">
        <w:rPr>
          <w:spacing w:val="1"/>
        </w:rPr>
        <w:t>.</w:t>
      </w:r>
    </w:p>
    <w:p w:rsidR="009053EF" w:rsidRPr="00B2719E" w:rsidRDefault="009053EF" w:rsidP="009053EF">
      <w:pPr>
        <w:widowControl w:val="0"/>
        <w:autoSpaceDE w:val="0"/>
        <w:autoSpaceDN w:val="0"/>
        <w:adjustRightInd w:val="0"/>
        <w:ind w:firstLine="708"/>
        <w:jc w:val="both"/>
      </w:pPr>
      <w:r>
        <w:t>6</w:t>
      </w:r>
      <w:r w:rsidRPr="00B2719E">
        <w:t>.</w:t>
      </w:r>
      <w:r w:rsidRPr="00B2719E">
        <w:rPr>
          <w:spacing w:val="2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rPr>
          <w:spacing w:val="-2"/>
        </w:rPr>
        <w:t>т</w:t>
      </w:r>
      <w:r w:rsidRPr="00B2719E">
        <w:t>ь</w:t>
      </w:r>
      <w:r w:rsidRPr="00B2719E">
        <w:rPr>
          <w:spacing w:val="3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е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rPr>
          <w:spacing w:val="-2"/>
        </w:rPr>
        <w:t>т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й</w:t>
      </w:r>
      <w:r w:rsidRPr="00B2719E">
        <w:rPr>
          <w:spacing w:val="1"/>
        </w:rPr>
        <w:t xml:space="preserve"> п</w:t>
      </w:r>
      <w:r w:rsidRPr="00B2719E">
        <w:t xml:space="preserve">о </w:t>
      </w:r>
      <w:r w:rsidRPr="00B2719E">
        <w:rPr>
          <w:spacing w:val="1"/>
        </w:rPr>
        <w:t>ц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е</w:t>
      </w:r>
      <w:r w:rsidRPr="00B2719E">
        <w:t>в</w:t>
      </w:r>
      <w:r w:rsidRPr="00B2719E">
        <w:rPr>
          <w:spacing w:val="-1"/>
        </w:rPr>
        <w:t>ы</w:t>
      </w:r>
      <w:r w:rsidRPr="00B2719E">
        <w:t>м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ь</w:t>
      </w:r>
      <w:r w:rsidRPr="00B2719E">
        <w:t>ям</w:t>
      </w:r>
      <w:r w:rsidRPr="00B2719E">
        <w:rPr>
          <w:spacing w:val="2"/>
        </w:rPr>
        <w:t xml:space="preserve"> </w:t>
      </w:r>
      <w:r w:rsidRPr="00B2719E">
        <w:rPr>
          <w:spacing w:val="7"/>
        </w:rPr>
        <w:t>(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</w:t>
      </w:r>
      <w:r w:rsidRPr="00B2719E">
        <w:rPr>
          <w:spacing w:val="2"/>
        </w:rPr>
        <w:t>ц</w:t>
      </w:r>
      <w:r w:rsidRPr="00B2719E">
        <w:rPr>
          <w:spacing w:val="1"/>
        </w:rPr>
        <w:t>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ым</w:t>
      </w:r>
      <w:r w:rsidRPr="00B2719E">
        <w:rPr>
          <w:spacing w:val="1"/>
        </w:rPr>
        <w:t xml:space="preserve"> п</w:t>
      </w:r>
      <w:r w:rsidRPr="00B2719E">
        <w:t>рогр</w:t>
      </w:r>
      <w:r w:rsidRPr="00B2719E">
        <w:rPr>
          <w:spacing w:val="-1"/>
        </w:rPr>
        <w:t>ам</w:t>
      </w:r>
      <w:r w:rsidRPr="00B2719E">
        <w:t>м</w:t>
      </w:r>
      <w:r w:rsidRPr="00B2719E">
        <w:rPr>
          <w:spacing w:val="-1"/>
        </w:rPr>
        <w:t>а</w:t>
      </w:r>
      <w:r w:rsidRPr="00B2719E">
        <w:t>м</w:t>
      </w:r>
      <w:r w:rsidRPr="00B2719E">
        <w:rPr>
          <w:spacing w:val="1"/>
        </w:rPr>
        <w:t xml:space="preserve"> 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t>обр</w:t>
      </w:r>
      <w:r w:rsidRPr="00B2719E">
        <w:rPr>
          <w:spacing w:val="-1"/>
        </w:rPr>
        <w:t>аз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2"/>
        </w:rPr>
        <w:t xml:space="preserve"> </w:t>
      </w:r>
      <w:r w:rsidRPr="00B2719E">
        <w:rPr>
          <w:spacing w:val="-2"/>
        </w:rPr>
        <w:t>"</w:t>
      </w:r>
      <w:r w:rsidRPr="00B2719E">
        <w:t>город</w:t>
      </w:r>
      <w:r w:rsidRPr="00B2719E">
        <w:rPr>
          <w:spacing w:val="2"/>
        </w:rPr>
        <w:t xml:space="preserve"> Суджа</w:t>
      </w:r>
      <w:r w:rsidRPr="00B2719E">
        <w:t>" Суджанского</w:t>
      </w:r>
      <w:r w:rsidRPr="00B2719E">
        <w:rPr>
          <w:spacing w:val="2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rPr>
          <w:spacing w:val="-2"/>
        </w:rPr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1"/>
        </w:rPr>
        <w:t xml:space="preserve"> </w:t>
      </w:r>
      <w:r w:rsidRPr="00B2719E">
        <w:rPr>
          <w:spacing w:val="3"/>
        </w:rPr>
        <w:t>К</w:t>
      </w:r>
      <w:r w:rsidRPr="00B2719E">
        <w:t>у</w:t>
      </w:r>
      <w:r w:rsidRPr="00B2719E">
        <w:rPr>
          <w:spacing w:val="2"/>
        </w:rPr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1"/>
        </w:rPr>
        <w:t xml:space="preserve"> </w:t>
      </w:r>
      <w:r w:rsidRPr="00B2719E">
        <w:t>обла</w:t>
      </w:r>
      <w:r w:rsidRPr="00B2719E">
        <w:rPr>
          <w:spacing w:val="-1"/>
        </w:rPr>
        <w:t>с</w:t>
      </w:r>
      <w:r w:rsidRPr="00B2719E">
        <w:t>ти</w:t>
      </w:r>
      <w:r w:rsidRPr="00B2719E">
        <w:rPr>
          <w:spacing w:val="2"/>
        </w:rPr>
        <w:t xml:space="preserve"> </w:t>
      </w:r>
      <w:r w:rsidRPr="00B2719E">
        <w:t>и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п</w:t>
      </w:r>
      <w:r w:rsidRPr="00B2719E">
        <w:t>рог</w:t>
      </w:r>
      <w:r w:rsidRPr="00B2719E">
        <w:rPr>
          <w:spacing w:val="-2"/>
        </w:rPr>
        <w:t>р</w:t>
      </w:r>
      <w:r w:rsidRPr="00B2719E">
        <w:rPr>
          <w:spacing w:val="-1"/>
        </w:rPr>
        <w:t>амм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а</w:t>
      </w:r>
      <w:r w:rsidRPr="00B2719E">
        <w:t>вл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ям</w:t>
      </w:r>
      <w:r w:rsidRPr="00B2719E">
        <w:rPr>
          <w:spacing w:val="1"/>
        </w:rPr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 xml:space="preserve">), </w:t>
      </w:r>
      <w:r w:rsidRPr="00B2719E">
        <w:rPr>
          <w:spacing w:val="-1"/>
        </w:rPr>
        <w:t>г</w:t>
      </w:r>
      <w:r w:rsidRPr="00B2719E">
        <w:rPr>
          <w:spacing w:val="2"/>
        </w:rPr>
        <w:t>р</w:t>
      </w:r>
      <w:r w:rsidRPr="00B2719E">
        <w:rPr>
          <w:spacing w:val="-7"/>
        </w:rPr>
        <w:t>у</w:t>
      </w:r>
      <w:r w:rsidRPr="00B2719E">
        <w:rPr>
          <w:spacing w:val="1"/>
        </w:rPr>
        <w:t>п</w:t>
      </w:r>
      <w:r w:rsidRPr="00B2719E">
        <w:rPr>
          <w:spacing w:val="4"/>
        </w:rPr>
        <w:t>п</w:t>
      </w:r>
      <w:r w:rsidRPr="00B2719E">
        <w:rPr>
          <w:spacing w:val="-1"/>
        </w:rPr>
        <w:t>а</w:t>
      </w:r>
      <w:r w:rsidRPr="00B2719E">
        <w:t>м</w:t>
      </w:r>
      <w:r w:rsidRPr="00B2719E">
        <w:rPr>
          <w:spacing w:val="2"/>
        </w:rPr>
        <w:t xml:space="preserve"> </w:t>
      </w:r>
      <w:r w:rsidRPr="00B2719E">
        <w:t>видов 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 xml:space="preserve">одов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201</w:t>
      </w:r>
      <w:r>
        <w:t>8 и 2019</w:t>
      </w:r>
      <w:r w:rsidRPr="00B2719E">
        <w:t xml:space="preserve"> год</w:t>
      </w:r>
      <w:r>
        <w:t>ы</w:t>
      </w:r>
      <w:r w:rsidRPr="00B2719E">
        <w:t xml:space="preserve"> согл</w:t>
      </w:r>
      <w:r w:rsidRPr="00B2719E">
        <w:rPr>
          <w:spacing w:val="-1"/>
        </w:rPr>
        <w:t>ас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 №</w:t>
      </w:r>
      <w:r w:rsidRPr="00B2719E">
        <w:rPr>
          <w:spacing w:val="-1"/>
        </w:rPr>
        <w:t xml:space="preserve"> </w:t>
      </w:r>
      <w:r>
        <w:rPr>
          <w:spacing w:val="-1"/>
        </w:rPr>
        <w:t xml:space="preserve">12 </w:t>
      </w:r>
      <w:r w:rsidRPr="00B2719E">
        <w:t>к</w:t>
      </w:r>
      <w:r w:rsidRPr="00B2719E">
        <w:rPr>
          <w:spacing w:val="-2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4"/>
        </w:rPr>
        <w:t>м</w:t>
      </w:r>
      <w:r w:rsidRPr="00B2719E">
        <w:t>у</w:t>
      </w:r>
      <w:r w:rsidRPr="00B2719E">
        <w:rPr>
          <w:spacing w:val="-3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нию.</w:t>
      </w:r>
    </w:p>
    <w:p w:rsidR="00BE6FDE" w:rsidRPr="00B2719E" w:rsidRDefault="0075549B" w:rsidP="00B13EAE">
      <w:pPr>
        <w:widowControl w:val="0"/>
        <w:autoSpaceDE w:val="0"/>
        <w:autoSpaceDN w:val="0"/>
        <w:adjustRightInd w:val="0"/>
        <w:ind w:firstLine="708"/>
        <w:jc w:val="both"/>
      </w:pPr>
      <w:r>
        <w:t>7</w:t>
      </w:r>
      <w:r w:rsidR="00BE6FDE" w:rsidRPr="00B2719E">
        <w:t>. У</w:t>
      </w:r>
      <w:r w:rsidR="00BE6FDE" w:rsidRPr="00B2719E">
        <w:rPr>
          <w:spacing w:val="1"/>
        </w:rPr>
        <w:t>т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рд</w:t>
      </w:r>
      <w:r w:rsidR="00BE6FDE" w:rsidRPr="00B2719E">
        <w:rPr>
          <w:spacing w:val="1"/>
        </w:rPr>
        <w:t>и</w:t>
      </w:r>
      <w:r w:rsidR="00BE6FDE" w:rsidRPr="00B2719E">
        <w:t>ть</w:t>
      </w:r>
      <w:r w:rsidR="00BE6FDE" w:rsidRPr="00B2719E">
        <w:rPr>
          <w:spacing w:val="1"/>
        </w:rPr>
        <w:t xml:space="preserve"> </w:t>
      </w:r>
      <w:r w:rsidR="00BE6FDE" w:rsidRPr="00B2719E">
        <w:t>об</w:t>
      </w:r>
      <w:r w:rsidR="00BE6FDE" w:rsidRPr="00B2719E">
        <w:rPr>
          <w:spacing w:val="1"/>
        </w:rPr>
        <w:t>ъ</w:t>
      </w:r>
      <w:r w:rsidR="00BE6FDE" w:rsidRPr="00B2719E">
        <w:rPr>
          <w:spacing w:val="-1"/>
        </w:rPr>
        <w:t>ем</w:t>
      </w:r>
      <w:r w:rsidR="00BE6FDE" w:rsidRPr="00B2719E">
        <w:t>ы 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г</w:t>
      </w:r>
      <w:r w:rsidR="00BE6FDE" w:rsidRPr="00B2719E">
        <w:rPr>
          <w:spacing w:val="1"/>
        </w:rPr>
        <w:t>н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й</w:t>
      </w:r>
      <w:r w:rsidR="00BE6FDE" w:rsidRPr="00B2719E">
        <w:rPr>
          <w:spacing w:val="1"/>
        </w:rPr>
        <w:t xml:space="preserve"> </w:t>
      </w:r>
      <w:r w:rsidR="00BE6FDE" w:rsidRPr="00B2719E">
        <w:t>доро</w:t>
      </w:r>
      <w:r w:rsidR="00BE6FDE" w:rsidRPr="00B2719E">
        <w:rPr>
          <w:spacing w:val="-2"/>
        </w:rPr>
        <w:t>ж</w:t>
      </w:r>
      <w:r w:rsidR="00BE6FDE" w:rsidRPr="00B2719E">
        <w:rPr>
          <w:spacing w:val="1"/>
        </w:rPr>
        <w:t>н</w:t>
      </w:r>
      <w:r w:rsidR="00BE6FDE" w:rsidRPr="00B2719E">
        <w:t>ого фо</w:t>
      </w:r>
      <w:r w:rsidR="00BE6FDE" w:rsidRPr="00B2719E">
        <w:rPr>
          <w:spacing w:val="1"/>
        </w:rPr>
        <w:t>н</w:t>
      </w:r>
      <w:r w:rsidR="00BE6FDE" w:rsidRPr="00B2719E">
        <w:t>да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м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>о</w:t>
      </w:r>
      <w:r w:rsidR="00BE6FDE" w:rsidRPr="00B2719E">
        <w:rPr>
          <w:spacing w:val="-2"/>
        </w:rPr>
        <w:t>г</w:t>
      </w:r>
      <w:r w:rsidR="00BE6FDE" w:rsidRPr="00B2719E">
        <w:t>о обр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7"/>
        </w:rPr>
        <w:t>«</w:t>
      </w:r>
      <w:r w:rsidR="00BE6FDE" w:rsidRPr="00B2719E">
        <w:t>гор</w:t>
      </w:r>
      <w:r w:rsidR="00BE6FDE" w:rsidRPr="00B2719E">
        <w:rPr>
          <w:spacing w:val="1"/>
        </w:rPr>
        <w:t>о</w:t>
      </w:r>
      <w:r w:rsidR="00BE6FDE" w:rsidRPr="00B2719E">
        <w:t>д Суджа»</w:t>
      </w:r>
      <w:r w:rsidR="00BE6FDE" w:rsidRPr="00B2719E">
        <w:rPr>
          <w:spacing w:val="-7"/>
        </w:rPr>
        <w:t xml:space="preserve"> Суджанского района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3"/>
        </w:rPr>
        <w:t>К</w:t>
      </w:r>
      <w:r w:rsidR="00BE6FDE" w:rsidRPr="00B2719E">
        <w:rPr>
          <w:spacing w:val="-5"/>
        </w:rPr>
        <w:t>у</w:t>
      </w:r>
      <w:r w:rsidR="00BE6FDE" w:rsidRPr="00B2719E">
        <w:t>р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>ой</w:t>
      </w:r>
      <w:r w:rsidR="00BE6FDE" w:rsidRPr="00B2719E">
        <w:rPr>
          <w:spacing w:val="1"/>
        </w:rPr>
        <w:t xml:space="preserve"> </w:t>
      </w:r>
      <w:r w:rsidR="00BE6FDE" w:rsidRPr="00B2719E">
        <w:t>обла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и</w:t>
      </w:r>
      <w:r w:rsidR="00B13EAE" w:rsidRPr="00B2719E">
        <w:rPr>
          <w:spacing w:val="1"/>
        </w:rPr>
        <w:t xml:space="preserve"> </w:t>
      </w:r>
      <w:r w:rsidR="00BE6FDE" w:rsidRPr="00B2719E">
        <w:t>на 201</w:t>
      </w:r>
      <w:r w:rsidR="00B13EAE" w:rsidRPr="00B2719E">
        <w:t>6</w:t>
      </w:r>
      <w:r>
        <w:t xml:space="preserve"> -2019</w:t>
      </w:r>
      <w:r w:rsidR="00BE6FDE" w:rsidRPr="00B2719E">
        <w:t xml:space="preserve"> год</w:t>
      </w:r>
      <w:r>
        <w:t xml:space="preserve">ы </w:t>
      </w:r>
      <w:r w:rsidR="00BE6FDE" w:rsidRPr="00B2719E">
        <w:t xml:space="preserve"> в сумме 1</w:t>
      </w:r>
      <w:r w:rsidR="003F47E2" w:rsidRPr="00B2719E">
        <w:t xml:space="preserve"> </w:t>
      </w:r>
      <w:r w:rsidR="00BE6FDE" w:rsidRPr="00B2719E">
        <w:t>500 000 рублей</w:t>
      </w:r>
      <w:r w:rsidR="00B13EAE" w:rsidRPr="00B2719E">
        <w:t>.</w:t>
      </w:r>
    </w:p>
    <w:p w:rsidR="00BE6FDE" w:rsidRDefault="00BE6FDE" w:rsidP="003F47E2">
      <w:pPr>
        <w:widowControl w:val="0"/>
        <w:autoSpaceDE w:val="0"/>
        <w:autoSpaceDN w:val="0"/>
        <w:adjustRightInd w:val="0"/>
        <w:jc w:val="center"/>
      </w:pPr>
    </w:p>
    <w:p w:rsidR="00B3491C" w:rsidRDefault="00B3491C" w:rsidP="003F47E2">
      <w:pPr>
        <w:widowControl w:val="0"/>
        <w:autoSpaceDE w:val="0"/>
        <w:autoSpaceDN w:val="0"/>
        <w:adjustRightInd w:val="0"/>
        <w:jc w:val="center"/>
      </w:pPr>
    </w:p>
    <w:p w:rsidR="00B3491C" w:rsidRDefault="00B3491C" w:rsidP="003F47E2">
      <w:pPr>
        <w:widowControl w:val="0"/>
        <w:autoSpaceDE w:val="0"/>
        <w:autoSpaceDN w:val="0"/>
        <w:adjustRightInd w:val="0"/>
        <w:jc w:val="center"/>
      </w:pPr>
    </w:p>
    <w:p w:rsidR="00B3491C" w:rsidRDefault="00B3491C" w:rsidP="003F47E2">
      <w:pPr>
        <w:widowControl w:val="0"/>
        <w:autoSpaceDE w:val="0"/>
        <w:autoSpaceDN w:val="0"/>
        <w:adjustRightInd w:val="0"/>
        <w:jc w:val="center"/>
      </w:pPr>
    </w:p>
    <w:p w:rsidR="00B3491C" w:rsidRPr="00B2719E" w:rsidRDefault="00B3491C" w:rsidP="003F47E2">
      <w:pPr>
        <w:widowControl w:val="0"/>
        <w:autoSpaceDE w:val="0"/>
        <w:autoSpaceDN w:val="0"/>
        <w:adjustRightInd w:val="0"/>
        <w:jc w:val="center"/>
      </w:pPr>
    </w:p>
    <w:p w:rsidR="0075549B" w:rsidRDefault="00B13EAE" w:rsidP="00320AD1">
      <w:pPr>
        <w:widowControl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B2719E">
        <w:t xml:space="preserve">     </w:t>
      </w:r>
      <w:r w:rsidR="00BE6FDE" w:rsidRPr="00F35CDE">
        <w:rPr>
          <w:sz w:val="28"/>
          <w:szCs w:val="28"/>
        </w:rPr>
        <w:t>Ст</w:t>
      </w:r>
      <w:r w:rsidR="00BE6FDE" w:rsidRPr="00F35CDE">
        <w:rPr>
          <w:spacing w:val="-1"/>
          <w:sz w:val="28"/>
          <w:szCs w:val="28"/>
        </w:rPr>
        <w:t>а</w:t>
      </w:r>
      <w:r w:rsidR="00BE6FDE" w:rsidRPr="00F35CDE">
        <w:rPr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ь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1"/>
          <w:sz w:val="28"/>
          <w:szCs w:val="28"/>
        </w:rPr>
        <w:t xml:space="preserve"> </w:t>
      </w:r>
      <w:r w:rsidR="00A624FA" w:rsidRPr="00F35CDE">
        <w:rPr>
          <w:spacing w:val="1"/>
          <w:sz w:val="28"/>
          <w:szCs w:val="28"/>
        </w:rPr>
        <w:t>6</w:t>
      </w:r>
      <w:r w:rsidR="00BE6FDE" w:rsidRPr="00F35CDE">
        <w:rPr>
          <w:sz w:val="28"/>
          <w:szCs w:val="28"/>
        </w:rPr>
        <w:t>. Особ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1"/>
          <w:sz w:val="28"/>
          <w:szCs w:val="28"/>
        </w:rPr>
        <w:t>нн</w:t>
      </w:r>
      <w:r w:rsidR="00BE6FDE" w:rsidRPr="00F35CDE">
        <w:rPr>
          <w:spacing w:val="-2"/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и</w:t>
      </w:r>
      <w:r w:rsidR="00BE6FDE" w:rsidRPr="00F35CDE">
        <w:rPr>
          <w:spacing w:val="2"/>
          <w:sz w:val="28"/>
          <w:szCs w:val="28"/>
        </w:rPr>
        <w:t xml:space="preserve"> </w:t>
      </w:r>
      <w:r w:rsidR="00BE6FDE" w:rsidRPr="00F35CDE">
        <w:rPr>
          <w:spacing w:val="1"/>
          <w:sz w:val="28"/>
          <w:szCs w:val="28"/>
        </w:rPr>
        <w:t>и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1"/>
          <w:sz w:val="28"/>
          <w:szCs w:val="28"/>
        </w:rPr>
        <w:t>п</w:t>
      </w:r>
      <w:r w:rsidR="00BE6FDE" w:rsidRPr="00F35CDE">
        <w:rPr>
          <w:sz w:val="28"/>
          <w:szCs w:val="28"/>
        </w:rPr>
        <w:t>олн</w:t>
      </w:r>
      <w:r w:rsidR="00BE6FDE" w:rsidRPr="00F35CDE">
        <w:rPr>
          <w:spacing w:val="-1"/>
          <w:sz w:val="28"/>
          <w:szCs w:val="28"/>
        </w:rPr>
        <w:t>ен</w:t>
      </w:r>
      <w:r w:rsidR="00BE6FDE" w:rsidRPr="00F35CDE">
        <w:rPr>
          <w:spacing w:val="1"/>
          <w:sz w:val="28"/>
          <w:szCs w:val="28"/>
        </w:rPr>
        <w:t>и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м</w:t>
      </w:r>
      <w:r w:rsidR="00BE6FDE" w:rsidRPr="00F35CDE">
        <w:rPr>
          <w:spacing w:val="-1"/>
          <w:sz w:val="28"/>
          <w:szCs w:val="28"/>
        </w:rPr>
        <w:t>ес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-1"/>
          <w:sz w:val="28"/>
          <w:szCs w:val="28"/>
        </w:rPr>
        <w:t>н</w:t>
      </w:r>
      <w:r w:rsidR="00BE6FDE" w:rsidRPr="00F35CDE">
        <w:rPr>
          <w:sz w:val="28"/>
          <w:szCs w:val="28"/>
        </w:rPr>
        <w:t>о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z w:val="28"/>
          <w:szCs w:val="28"/>
        </w:rPr>
        <w:t>о б</w:t>
      </w:r>
      <w:r w:rsidR="00BE6FDE" w:rsidRPr="00F35CDE">
        <w:rPr>
          <w:spacing w:val="-1"/>
          <w:sz w:val="28"/>
          <w:szCs w:val="28"/>
        </w:rPr>
        <w:t>ю</w:t>
      </w:r>
      <w:r w:rsidR="00BE6FDE" w:rsidRPr="00F35CDE">
        <w:rPr>
          <w:spacing w:val="3"/>
          <w:sz w:val="28"/>
          <w:szCs w:val="28"/>
        </w:rPr>
        <w:t>д</w:t>
      </w:r>
      <w:r w:rsidR="00BE6FDE" w:rsidRPr="00F35CDE">
        <w:rPr>
          <w:spacing w:val="-4"/>
          <w:sz w:val="28"/>
          <w:szCs w:val="28"/>
        </w:rPr>
        <w:t>ж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а в 20</w:t>
      </w:r>
      <w:r w:rsidR="00BE6FDE" w:rsidRPr="00F35CDE">
        <w:rPr>
          <w:spacing w:val="1"/>
          <w:sz w:val="28"/>
          <w:szCs w:val="28"/>
        </w:rPr>
        <w:t>1</w:t>
      </w:r>
      <w:r w:rsidR="0075549B">
        <w:rPr>
          <w:spacing w:val="1"/>
          <w:sz w:val="28"/>
          <w:szCs w:val="28"/>
        </w:rPr>
        <w:t>7</w:t>
      </w:r>
      <w:r w:rsidR="00BE6FDE" w:rsidRPr="00F35CDE">
        <w:rPr>
          <w:sz w:val="28"/>
          <w:szCs w:val="28"/>
        </w:rPr>
        <w:t xml:space="preserve"> </w:t>
      </w:r>
      <w:r w:rsidR="00BE6FDE" w:rsidRPr="00F35CDE">
        <w:rPr>
          <w:spacing w:val="-1"/>
          <w:sz w:val="28"/>
          <w:szCs w:val="28"/>
        </w:rPr>
        <w:t>г</w:t>
      </w:r>
      <w:r w:rsidR="00BE6FDE" w:rsidRPr="00F35CDE">
        <w:rPr>
          <w:spacing w:val="2"/>
          <w:sz w:val="28"/>
          <w:szCs w:val="28"/>
        </w:rPr>
        <w:t>о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у</w:t>
      </w:r>
      <w:r w:rsidR="0075549B" w:rsidRPr="0075549B">
        <w:rPr>
          <w:bCs/>
          <w:sz w:val="28"/>
          <w:szCs w:val="28"/>
        </w:rPr>
        <w:t xml:space="preserve"> </w:t>
      </w:r>
    </w:p>
    <w:p w:rsidR="00BE6FDE" w:rsidRPr="00F35CDE" w:rsidRDefault="0075549B" w:rsidP="00320AD1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и  в плановый период 2017 и 2018  годов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>1.</w:t>
      </w:r>
      <w:r w:rsidRPr="00B2719E">
        <w:rPr>
          <w:spacing w:val="1"/>
        </w:rPr>
        <w:t xml:space="preserve"> </w:t>
      </w:r>
      <w:r w:rsidRPr="00B2719E">
        <w:rPr>
          <w:spacing w:val="2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t>ал</w:t>
      </w:r>
      <w:r w:rsidRPr="00B2719E">
        <w:rPr>
          <w:spacing w:val="1"/>
        </w:rPr>
        <w:t>ьны</w:t>
      </w:r>
      <w:r w:rsidRPr="00B2719E">
        <w:t xml:space="preserve">е 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3"/>
        </w:rPr>
        <w:t>е</w:t>
      </w:r>
      <w:r w:rsidRPr="00B2719E">
        <w:rPr>
          <w:spacing w:val="1"/>
        </w:rPr>
        <w:t>нн</w:t>
      </w:r>
      <w:r w:rsidRPr="00B2719E">
        <w:t>ые</w:t>
      </w:r>
      <w:r w:rsidRPr="00B2719E">
        <w:rPr>
          <w:spacing w:val="2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ч</w:t>
      </w:r>
      <w:r w:rsidRPr="00B2719E">
        <w:t>р</w:t>
      </w:r>
      <w:r w:rsidRPr="00B2719E">
        <w:rPr>
          <w:spacing w:val="-1"/>
        </w:rPr>
        <w:t>е</w:t>
      </w:r>
      <w:r w:rsidRPr="00B2719E">
        <w:t>ж</w:t>
      </w:r>
      <w:r w:rsidRPr="00B2719E">
        <w:rPr>
          <w:spacing w:val="2"/>
        </w:rPr>
        <w:t>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м</w:t>
      </w:r>
      <w:r w:rsidRPr="00B2719E">
        <w:t>о</w:t>
      </w:r>
      <w:r w:rsidRPr="00B2719E">
        <w:rPr>
          <w:spacing w:val="2"/>
        </w:rPr>
        <w:t>г</w:t>
      </w:r>
      <w:r w:rsidRPr="00B2719E">
        <w:rPr>
          <w:spacing w:val="-2"/>
        </w:rPr>
        <w:t>у</w:t>
      </w:r>
      <w:r w:rsidRPr="00B2719E">
        <w:t>т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rPr>
          <w:spacing w:val="2"/>
        </w:rPr>
        <w:t>щ</w:t>
      </w:r>
      <w:r w:rsidRPr="00B2719E">
        <w:rPr>
          <w:spacing w:val="-1"/>
        </w:rPr>
        <w:t>ес</w:t>
      </w:r>
      <w:r w:rsidRPr="00B2719E">
        <w:t>твлять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л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е</w:t>
      </w:r>
      <w:r w:rsidRPr="00B2719E">
        <w:rPr>
          <w:spacing w:val="2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1"/>
        </w:rPr>
        <w:t>с</w:t>
      </w:r>
      <w:r w:rsidRPr="00B2719E">
        <w:rPr>
          <w:spacing w:val="5"/>
        </w:rPr>
        <w:t>л</w:t>
      </w:r>
      <w:r w:rsidRPr="00B2719E">
        <w:rPr>
          <w:spacing w:val="-5"/>
        </w:rPr>
        <w:t>у</w:t>
      </w:r>
      <w:r w:rsidRPr="00B2719E">
        <w:t>ги</w:t>
      </w:r>
      <w:r w:rsidRPr="00B2719E">
        <w:rPr>
          <w:spacing w:val="2"/>
        </w:rPr>
        <w:t xml:space="preserve"> 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3"/>
        </w:rPr>
        <w:t>н</w:t>
      </w:r>
      <w:r w:rsidRPr="00B2719E">
        <w:rPr>
          <w:spacing w:val="-5"/>
        </w:rPr>
        <w:t>у</w:t>
      </w:r>
      <w:r w:rsidRPr="00B2719E">
        <w:t xml:space="preserve">ю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t>о</w:t>
      </w:r>
      <w:r w:rsidRPr="00B2719E">
        <w:rPr>
          <w:spacing w:val="-1"/>
        </w:rPr>
        <w:t>с</w:t>
      </w:r>
      <w:r w:rsidRPr="00B2719E">
        <w:t>я</w:t>
      </w:r>
      <w:r w:rsidRPr="00B2719E">
        <w:rPr>
          <w:spacing w:val="2"/>
        </w:rPr>
        <w:t>щ</w:t>
      </w:r>
      <w:r w:rsidRPr="00B2719E">
        <w:rPr>
          <w:spacing w:val="-7"/>
        </w:rPr>
        <w:t>у</w:t>
      </w:r>
      <w:r w:rsidRPr="00B2719E">
        <w:t>ю</w:t>
      </w:r>
      <w:r w:rsidRPr="00B2719E">
        <w:rPr>
          <w:spacing w:val="2"/>
        </w:rPr>
        <w:t xml:space="preserve"> </w:t>
      </w:r>
      <w:r w:rsidRPr="00B2719E">
        <w:t>до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2"/>
        </w:rPr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2"/>
        </w:rPr>
        <w:t>я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ь</w:t>
      </w:r>
      <w:r w:rsidRPr="00B2719E">
        <w:t>,</w:t>
      </w:r>
      <w:r w:rsidRPr="00B2719E">
        <w:rPr>
          <w:spacing w:val="1"/>
        </w:rPr>
        <w:t xml:space="preserve"> </w:t>
      </w:r>
      <w:r w:rsidRPr="00B2719E">
        <w:t>то</w:t>
      </w:r>
      <w:r w:rsidRPr="00B2719E">
        <w:rPr>
          <w:spacing w:val="-2"/>
        </w:rPr>
        <w:t>л</w:t>
      </w:r>
      <w:r w:rsidRPr="00B2719E">
        <w:rPr>
          <w:spacing w:val="1"/>
        </w:rPr>
        <w:t>ьк</w:t>
      </w:r>
      <w:r w:rsidRPr="00B2719E">
        <w:t>о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ес</w:t>
      </w:r>
      <w:r w:rsidRPr="00B2719E">
        <w:t>ли</w:t>
      </w:r>
      <w:r w:rsidRPr="00B2719E">
        <w:rPr>
          <w:spacing w:val="3"/>
        </w:rPr>
        <w:t xml:space="preserve"> </w:t>
      </w:r>
      <w:r w:rsidRPr="00B2719E">
        <w:t>т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 xml:space="preserve">ое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во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д</w:t>
      </w:r>
      <w:r w:rsidRPr="00B2719E">
        <w:rPr>
          <w:spacing w:val="-5"/>
        </w:rPr>
        <w:t>у</w:t>
      </w:r>
      <w:r w:rsidRPr="00B2719E">
        <w:rPr>
          <w:spacing w:val="1"/>
        </w:rPr>
        <w:t>с</w:t>
      </w:r>
      <w:r w:rsidRPr="00B2719E">
        <w:rPr>
          <w:spacing w:val="-1"/>
        </w:rPr>
        <w:t>м</w:t>
      </w:r>
      <w:r w:rsidRPr="00B2719E">
        <w:rPr>
          <w:spacing w:val="2"/>
        </w:rPr>
        <w:t>о</w:t>
      </w:r>
      <w:r w:rsidRPr="00B2719E">
        <w:t>тр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1"/>
        </w:rPr>
        <w:t xml:space="preserve"> </w:t>
      </w:r>
      <w:r w:rsidRPr="00B2719E">
        <w:t>в</w:t>
      </w:r>
      <w:r w:rsidRPr="00B2719E">
        <w:rPr>
          <w:spacing w:val="1"/>
        </w:rPr>
        <w:t xml:space="preserve"> и</w:t>
      </w:r>
      <w:r w:rsidRPr="00B2719E">
        <w:t>х</w:t>
      </w:r>
      <w:r w:rsidRPr="00B2719E">
        <w:rPr>
          <w:spacing w:val="6"/>
        </w:rPr>
        <w:t xml:space="preserve"> </w:t>
      </w:r>
      <w:r w:rsidRPr="00B2719E">
        <w:rPr>
          <w:spacing w:val="-5"/>
        </w:rPr>
        <w:lastRenderedPageBreak/>
        <w:t>у</w:t>
      </w:r>
      <w:r w:rsidRPr="00B2719E">
        <w:rPr>
          <w:spacing w:val="-1"/>
        </w:rPr>
        <w:t>ч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1"/>
        </w:rPr>
        <w:t>и</w:t>
      </w:r>
      <w:r w:rsidRPr="00B2719E">
        <w:t>т</w:t>
      </w:r>
      <w:r w:rsidRPr="00B2719E">
        <w:rPr>
          <w:spacing w:val="-1"/>
        </w:rPr>
        <w:t>е</w:t>
      </w:r>
      <w:r w:rsidRPr="00B2719E">
        <w:rPr>
          <w:spacing w:val="11"/>
        </w:rPr>
        <w:t>л</w:t>
      </w:r>
      <w:r w:rsidRPr="00B2719E">
        <w:rPr>
          <w:spacing w:val="1"/>
        </w:rPr>
        <w:t>ьн</w:t>
      </w:r>
      <w:r w:rsidRPr="00B2719E">
        <w:t>ых</w:t>
      </w:r>
      <w:r w:rsidRPr="00B2719E">
        <w:rPr>
          <w:spacing w:val="57"/>
        </w:rPr>
        <w:t xml:space="preserve"> </w:t>
      </w:r>
      <w:r w:rsidRPr="00B2719E">
        <w:t>д</w:t>
      </w:r>
      <w:r w:rsidRPr="00B2719E">
        <w:rPr>
          <w:spacing w:val="-2"/>
        </w:rPr>
        <w:t>о</w:t>
      </w:r>
      <w:r w:rsidRPr="00B2719E">
        <w:rPr>
          <w:spacing w:val="3"/>
        </w:rPr>
        <w:t>к</w:t>
      </w:r>
      <w:r w:rsidRPr="00B2719E">
        <w:rPr>
          <w:spacing w:val="-5"/>
        </w:rPr>
        <w:t>у</w:t>
      </w:r>
      <w:r w:rsidRPr="00B2719E">
        <w:rPr>
          <w:spacing w:val="-1"/>
        </w:rPr>
        <w:t>ме</w:t>
      </w:r>
      <w:r w:rsidRPr="00B2719E">
        <w:rPr>
          <w:spacing w:val="1"/>
        </w:rPr>
        <w:t>н</w:t>
      </w:r>
      <w:r w:rsidRPr="00B2719E">
        <w:t>т</w:t>
      </w:r>
      <w:r w:rsidRPr="00B2719E">
        <w:rPr>
          <w:spacing w:val="-1"/>
        </w:rPr>
        <w:t>а</w:t>
      </w:r>
      <w:r w:rsidRPr="00B2719E">
        <w:rPr>
          <w:spacing w:val="2"/>
        </w:rPr>
        <w:t>х</w:t>
      </w:r>
      <w:r w:rsidRPr="00B2719E">
        <w:t>.</w:t>
      </w:r>
      <w:r w:rsidRPr="00B2719E">
        <w:rPr>
          <w:spacing w:val="55"/>
        </w:rPr>
        <w:t xml:space="preserve"> </w:t>
      </w:r>
      <w:r w:rsidRPr="00B2719E">
        <w:t>До</w:t>
      </w:r>
      <w:r w:rsidRPr="00B2719E">
        <w:rPr>
          <w:spacing w:val="2"/>
        </w:rPr>
        <w:t>х</w:t>
      </w:r>
      <w:r w:rsidRPr="00B2719E">
        <w:rPr>
          <w:spacing w:val="-2"/>
        </w:rPr>
        <w:t>о</w:t>
      </w:r>
      <w:r w:rsidRPr="00B2719E">
        <w:t>ды,</w:t>
      </w:r>
      <w:r w:rsidRPr="00B2719E">
        <w:rPr>
          <w:spacing w:val="55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2"/>
        </w:rPr>
        <w:t>л</w:t>
      </w:r>
      <w:r w:rsidRPr="00B2719E">
        <w:rPr>
          <w:spacing w:val="-5"/>
        </w:rPr>
        <w:t>у</w:t>
      </w:r>
      <w:r w:rsidRPr="00B2719E">
        <w:rPr>
          <w:spacing w:val="-1"/>
        </w:rPr>
        <w:t>че</w:t>
      </w:r>
      <w:r w:rsidRPr="00B2719E">
        <w:rPr>
          <w:spacing w:val="1"/>
        </w:rPr>
        <w:t>нн</w:t>
      </w:r>
      <w:r w:rsidRPr="00B2719E">
        <w:t>ые</w:t>
      </w:r>
      <w:r w:rsidRPr="00B2719E">
        <w:rPr>
          <w:spacing w:val="54"/>
        </w:rPr>
        <w:t xml:space="preserve"> </w:t>
      </w:r>
      <w:r w:rsidRPr="00B2719E">
        <w:t xml:space="preserve">от </w:t>
      </w:r>
      <w:r w:rsidRPr="00B2719E">
        <w:rPr>
          <w:spacing w:val="-7"/>
        </w:rPr>
        <w:t>у</w:t>
      </w:r>
      <w:r w:rsidRPr="00B2719E">
        <w:rPr>
          <w:spacing w:val="3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нн</w:t>
      </w:r>
      <w:r w:rsidRPr="00B2719E">
        <w:t>ой</w:t>
      </w:r>
      <w:r w:rsidRPr="00B2719E">
        <w:rPr>
          <w:spacing w:val="56"/>
        </w:rPr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>,</w:t>
      </w:r>
      <w:r w:rsidRPr="00B2719E">
        <w:rPr>
          <w:spacing w:val="53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1"/>
        </w:rPr>
        <w:t>с</w:t>
      </w:r>
      <w:r w:rsidRPr="00B2719E">
        <w:rPr>
          <w:spacing w:val="3"/>
        </w:rPr>
        <w:t>т</w:t>
      </w:r>
      <w:r w:rsidRPr="00B2719E">
        <w:rPr>
          <w:spacing w:val="-7"/>
        </w:rPr>
        <w:t>у</w:t>
      </w:r>
      <w:r w:rsidRPr="00B2719E">
        <w:rPr>
          <w:spacing w:val="3"/>
        </w:rPr>
        <w:t>п</w:t>
      </w:r>
      <w:r w:rsidRPr="00B2719E">
        <w:rPr>
          <w:spacing w:val="-1"/>
        </w:rPr>
        <w:t>а</w:t>
      </w:r>
      <w:r w:rsidRPr="00B2719E">
        <w:t>ют</w:t>
      </w:r>
      <w:r w:rsidRPr="00B2719E">
        <w:rPr>
          <w:spacing w:val="55"/>
        </w:rPr>
        <w:t xml:space="preserve"> </w:t>
      </w:r>
      <w:r w:rsidRPr="00B2719E">
        <w:t xml:space="preserve">в </w:t>
      </w:r>
      <w:r w:rsidRPr="00B2719E">
        <w:rPr>
          <w:spacing w:val="-1"/>
        </w:rPr>
        <w:t>м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н</w:t>
      </w:r>
      <w:r w:rsidRPr="00B2719E">
        <w:t>ый</w:t>
      </w:r>
      <w:r w:rsidR="003F47E2" w:rsidRPr="00B2719E"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т.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jc w:val="both"/>
      </w:pPr>
      <w:r w:rsidRPr="00B2719E">
        <w:t>Гла</w:t>
      </w:r>
      <w:r w:rsidRPr="00B2719E">
        <w:rPr>
          <w:spacing w:val="-1"/>
        </w:rPr>
        <w:t>в</w:t>
      </w:r>
      <w:r w:rsidRPr="00B2719E">
        <w:rPr>
          <w:spacing w:val="1"/>
        </w:rPr>
        <w:t>н</w:t>
      </w:r>
      <w:r w:rsidRPr="00B2719E">
        <w:t>ый</w:t>
      </w:r>
      <w:r w:rsidRPr="00B2719E">
        <w:rPr>
          <w:spacing w:val="2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1"/>
        </w:rPr>
        <w:t>р</w:t>
      </w:r>
      <w:r w:rsidRPr="00B2719E">
        <w:t>яд</w:t>
      </w:r>
      <w:r w:rsidRPr="00B2719E">
        <w:rPr>
          <w:spacing w:val="1"/>
        </w:rPr>
        <w:t>и</w:t>
      </w:r>
      <w:r w:rsidRPr="00B2719E">
        <w:t>т</w:t>
      </w:r>
      <w:r w:rsidRPr="00B2719E">
        <w:rPr>
          <w:spacing w:val="-1"/>
        </w:rPr>
        <w:t>е</w:t>
      </w:r>
      <w:r w:rsidRPr="00B2719E">
        <w:rPr>
          <w:spacing w:val="-2"/>
        </w:rPr>
        <w:t>л</w:t>
      </w:r>
      <w:r w:rsidRPr="00B2719E">
        <w:t>ь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t>тв,</w:t>
      </w:r>
      <w:r w:rsidRPr="00B2719E">
        <w:rPr>
          <w:spacing w:val="2"/>
        </w:rPr>
        <w:t xml:space="preserve"> </w:t>
      </w:r>
      <w:r w:rsidRPr="00B2719E">
        <w:t>в в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и</w:t>
      </w:r>
      <w:r w:rsidRPr="00B2719E">
        <w:rPr>
          <w:spacing w:val="1"/>
        </w:rPr>
        <w:t xml:space="preserve"> к</w:t>
      </w:r>
      <w:r w:rsidRPr="00B2719E">
        <w:t>ото</w:t>
      </w:r>
      <w:r w:rsidRPr="00B2719E">
        <w:rPr>
          <w:spacing w:val="4"/>
        </w:rPr>
        <w:t>р</w:t>
      </w:r>
      <w:r w:rsidRPr="00B2719E">
        <w:t>ого</w:t>
      </w:r>
      <w:r w:rsidRPr="00B2719E">
        <w:rPr>
          <w:spacing w:val="1"/>
        </w:rPr>
        <w:t xml:space="preserve"> н</w:t>
      </w:r>
      <w:r w:rsidRPr="00B2719E">
        <w:rPr>
          <w:spacing w:val="-1"/>
        </w:rPr>
        <w:t>а</w:t>
      </w:r>
      <w:r w:rsidRPr="00B2719E">
        <w:rPr>
          <w:spacing w:val="2"/>
        </w:rPr>
        <w:t>х</w:t>
      </w:r>
      <w:r w:rsidRPr="00B2719E">
        <w:t>одя</w:t>
      </w:r>
      <w:r w:rsidRPr="00B2719E">
        <w:rPr>
          <w:spacing w:val="1"/>
        </w:rPr>
        <w:t>т</w:t>
      </w:r>
      <w:r w:rsidRPr="00B2719E">
        <w:rPr>
          <w:spacing w:val="-1"/>
        </w:rPr>
        <w:t>с</w:t>
      </w:r>
      <w:r w:rsidRPr="00B2719E">
        <w:t>я</w:t>
      </w:r>
      <w:r w:rsidRPr="00B2719E">
        <w:rPr>
          <w:spacing w:val="1"/>
        </w:rPr>
        <w:t xml:space="preserve"> м</w:t>
      </w:r>
      <w:r w:rsidRPr="00B2719E">
        <w:rPr>
          <w:spacing w:val="-7"/>
        </w:rPr>
        <w:t>у</w:t>
      </w:r>
      <w:r w:rsidRPr="00B2719E">
        <w:rPr>
          <w:spacing w:val="1"/>
        </w:rPr>
        <w:t>ни</w:t>
      </w:r>
      <w:r w:rsidRPr="00B2719E">
        <w:rPr>
          <w:spacing w:val="2"/>
        </w:rPr>
        <w:t>ц</w:t>
      </w:r>
      <w:r w:rsidRPr="00B2719E">
        <w:rPr>
          <w:spacing w:val="1"/>
        </w:rPr>
        <w:t>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ые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ен</w:t>
      </w:r>
      <w:r w:rsidRPr="00B2719E">
        <w:rPr>
          <w:spacing w:val="1"/>
        </w:rPr>
        <w:t>н</w:t>
      </w:r>
      <w:r w:rsidRPr="00B2719E">
        <w:t>ые</w:t>
      </w:r>
      <w:r w:rsidRPr="00B2719E">
        <w:rPr>
          <w:spacing w:val="3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ч</w:t>
      </w:r>
      <w:r w:rsidRPr="00B2719E">
        <w:rPr>
          <w:spacing w:val="2"/>
        </w:rPr>
        <w:t>р</w:t>
      </w:r>
      <w:r w:rsidRPr="00B2719E">
        <w:rPr>
          <w:spacing w:val="1"/>
        </w:rPr>
        <w:t>е</w:t>
      </w:r>
      <w:r w:rsidRPr="00B2719E">
        <w:t>жд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я,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t>щ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t>твляющ</w:t>
      </w:r>
      <w:r w:rsidRPr="00B2719E">
        <w:rPr>
          <w:spacing w:val="1"/>
        </w:rPr>
        <w:t>и</w:t>
      </w:r>
      <w:r w:rsidRPr="00B2719E">
        <w:t>е</w:t>
      </w:r>
      <w:r w:rsidRPr="00B2719E">
        <w:rPr>
          <w:spacing w:val="1"/>
        </w:rPr>
        <w:t xml:space="preserve"> п</w:t>
      </w:r>
      <w:r w:rsidRPr="00B2719E">
        <w:t>л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н</w:t>
      </w:r>
      <w:r w:rsidRPr="00B2719E">
        <w:t>ые</w:t>
      </w:r>
      <w:r w:rsidRPr="00B2719E">
        <w:rPr>
          <w:spacing w:val="3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с</w:t>
      </w:r>
      <w:r w:rsidRPr="00B2719E">
        <w:rPr>
          <w:spacing w:val="5"/>
        </w:rPr>
        <w:t>л</w:t>
      </w:r>
      <w:r w:rsidRPr="00B2719E">
        <w:rPr>
          <w:spacing w:val="-5"/>
        </w:rPr>
        <w:t>у</w:t>
      </w:r>
      <w:r w:rsidRPr="00B2719E">
        <w:t>ги</w:t>
      </w:r>
      <w:r w:rsidRPr="00B2719E">
        <w:rPr>
          <w:spacing w:val="3"/>
        </w:rPr>
        <w:t xml:space="preserve"> 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н</w:t>
      </w:r>
      <w:r w:rsidRPr="00B2719E">
        <w:rPr>
          <w:spacing w:val="-5"/>
        </w:rPr>
        <w:t>у</w:t>
      </w:r>
      <w:r w:rsidRPr="00B2719E">
        <w:t>ю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t>о</w:t>
      </w:r>
      <w:r w:rsidRPr="00B2719E">
        <w:rPr>
          <w:spacing w:val="-1"/>
        </w:rPr>
        <w:t>с</w:t>
      </w:r>
      <w:r w:rsidRPr="00B2719E">
        <w:t>я</w:t>
      </w:r>
      <w:r w:rsidRPr="00B2719E">
        <w:rPr>
          <w:spacing w:val="2"/>
        </w:rPr>
        <w:t>щ</w:t>
      </w:r>
      <w:r w:rsidRPr="00B2719E">
        <w:rPr>
          <w:spacing w:val="-7"/>
        </w:rPr>
        <w:t>у</w:t>
      </w:r>
      <w:r w:rsidRPr="00B2719E">
        <w:t>ю</w:t>
      </w:r>
      <w:r w:rsidRPr="00B2719E">
        <w:rPr>
          <w:spacing w:val="3"/>
        </w:rPr>
        <w:t xml:space="preserve"> </w:t>
      </w:r>
      <w:r w:rsidRPr="00B2719E">
        <w:t>до</w:t>
      </w:r>
      <w:r w:rsidRPr="00B2719E">
        <w:rPr>
          <w:spacing w:val="2"/>
        </w:rPr>
        <w:t>х</w:t>
      </w:r>
      <w:r w:rsidRPr="00B2719E">
        <w:t>од</w:t>
      </w:r>
      <w:r w:rsidR="003F47E2" w:rsidRPr="00B2719E"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ь</w:t>
      </w:r>
      <w:r w:rsidRPr="00B2719E">
        <w:t>,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2"/>
        </w:rPr>
        <w:t>я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ые </w:t>
      </w:r>
      <w:r w:rsidRPr="00B2719E">
        <w:rPr>
          <w:spacing w:val="-1"/>
        </w:rPr>
        <w:t>а</w:t>
      </w:r>
      <w:r w:rsidRPr="00B2719E">
        <w:rPr>
          <w:spacing w:val="1"/>
        </w:rPr>
        <w:t>с</w:t>
      </w:r>
      <w:r w:rsidRPr="00B2719E">
        <w:rPr>
          <w:spacing w:val="-1"/>
        </w:rPr>
        <w:t>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ме</w:t>
      </w:r>
      <w:r w:rsidRPr="00B2719E">
        <w:t>ж</w:t>
      </w:r>
      <w:r w:rsidRPr="00B2719E">
        <w:rPr>
          <w:spacing w:val="2"/>
        </w:rPr>
        <w:t>д</w:t>
      </w:r>
      <w:r w:rsidRPr="00B2719E">
        <w:t>у</w:t>
      </w:r>
      <w:r w:rsidRPr="00B2719E">
        <w:rPr>
          <w:spacing w:val="1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3"/>
        </w:rPr>
        <w:t>н</w:t>
      </w:r>
      <w:r w:rsidRPr="00B2719E">
        <w:rPr>
          <w:spacing w:val="1"/>
        </w:rPr>
        <w:t>н</w:t>
      </w:r>
      <w:r w:rsidRPr="00B2719E">
        <w:t>ы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5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ч</w:t>
      </w:r>
      <w:r w:rsidRPr="00B2719E">
        <w:rPr>
          <w:spacing w:val="2"/>
        </w:rPr>
        <w:t>р</w:t>
      </w:r>
      <w:r w:rsidRPr="00B2719E">
        <w:rPr>
          <w:spacing w:val="-1"/>
        </w:rPr>
        <w:t>е</w:t>
      </w:r>
      <w:r w:rsidRPr="00B2719E">
        <w:t>жд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t xml:space="preserve">с </w:t>
      </w:r>
      <w:r w:rsidRPr="00B2719E">
        <w:rPr>
          <w:spacing w:val="-5"/>
        </w:rPr>
        <w:t>у</w:t>
      </w:r>
      <w:r w:rsidRPr="00B2719E">
        <w:rPr>
          <w:spacing w:val="1"/>
        </w:rPr>
        <w:t>ч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2"/>
        </w:rPr>
        <w:t>о</w:t>
      </w:r>
      <w:r w:rsidRPr="00B2719E">
        <w:t>м</w:t>
      </w:r>
      <w:r w:rsidRPr="00B2719E">
        <w:rPr>
          <w:spacing w:val="2"/>
        </w:rPr>
        <w:t xml:space="preserve"> </w:t>
      </w:r>
      <w:r w:rsidRPr="00B2719E">
        <w:t>об</w:t>
      </w:r>
      <w:r w:rsidRPr="00B2719E">
        <w:rPr>
          <w:spacing w:val="1"/>
        </w:rPr>
        <w:t>ъ</w:t>
      </w:r>
      <w:r w:rsidRPr="00B2719E">
        <w:rPr>
          <w:spacing w:val="-1"/>
        </w:rPr>
        <w:t>ем</w:t>
      </w:r>
      <w:r w:rsidRPr="00B2719E">
        <w:t>ов</w:t>
      </w:r>
      <w:r w:rsidRPr="00B2719E">
        <w:rPr>
          <w:spacing w:val="2"/>
        </w:rPr>
        <w:t xml:space="preserve"> </w:t>
      </w:r>
      <w:r w:rsidRPr="00B2719E">
        <w:t>до</w:t>
      </w:r>
      <w:r w:rsidRPr="00B2719E">
        <w:rPr>
          <w:spacing w:val="2"/>
        </w:rPr>
        <w:t>х</w:t>
      </w:r>
      <w:r w:rsidRPr="00B2719E">
        <w:t>одов</w:t>
      </w:r>
      <w:r w:rsidRPr="00B2719E">
        <w:rPr>
          <w:spacing w:val="2"/>
        </w:rPr>
        <w:t xml:space="preserve"> </w:t>
      </w:r>
      <w:r w:rsidRPr="00B2719E">
        <w:t>от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п</w:t>
      </w:r>
      <w:r w:rsidRPr="00B2719E">
        <w:t>л</w:t>
      </w:r>
      <w:r w:rsidRPr="00B2719E">
        <w:rPr>
          <w:spacing w:val="2"/>
        </w:rPr>
        <w:t>а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7"/>
        </w:rPr>
        <w:t xml:space="preserve"> </w:t>
      </w:r>
      <w:r w:rsidRPr="00B2719E">
        <w:rPr>
          <w:spacing w:val="-7"/>
        </w:rPr>
        <w:t>у</w:t>
      </w:r>
      <w:r w:rsidRPr="00B2719E">
        <w:rPr>
          <w:spacing w:val="-1"/>
        </w:rPr>
        <w:t>с</w:t>
      </w:r>
      <w:r w:rsidRPr="00B2719E">
        <w:rPr>
          <w:spacing w:val="5"/>
        </w:rPr>
        <w:t>л</w:t>
      </w:r>
      <w:r w:rsidRPr="00B2719E">
        <w:rPr>
          <w:spacing w:val="-5"/>
        </w:rPr>
        <w:t>у</w:t>
      </w:r>
      <w:r w:rsidRPr="00B2719E">
        <w:t>г</w:t>
      </w:r>
      <w:r w:rsidRPr="00B2719E">
        <w:rPr>
          <w:spacing w:val="2"/>
        </w:rPr>
        <w:t xml:space="preserve"> 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ин</w:t>
      </w:r>
      <w:r w:rsidRPr="00B2719E">
        <w:t>ой</w:t>
      </w:r>
      <w:r w:rsidRPr="00B2719E">
        <w:rPr>
          <w:spacing w:val="1"/>
        </w:rPr>
        <w:t xml:space="preserve"> п</w:t>
      </w:r>
      <w:r w:rsidRPr="00B2719E">
        <w:rPr>
          <w:spacing w:val="-2"/>
        </w:rPr>
        <w:t>р</w:t>
      </w:r>
      <w:r w:rsidRPr="00B2719E">
        <w:rPr>
          <w:spacing w:val="1"/>
        </w:rPr>
        <w:t>ин</w:t>
      </w:r>
      <w:r w:rsidRPr="00B2719E">
        <w:t>о</w:t>
      </w:r>
      <w:r w:rsidRPr="00B2719E">
        <w:rPr>
          <w:spacing w:val="-1"/>
        </w:rPr>
        <w:t>с</w:t>
      </w:r>
      <w:r w:rsidRPr="00B2719E">
        <w:t>ящ</w:t>
      </w:r>
      <w:r w:rsidRPr="00B2719E">
        <w:rPr>
          <w:spacing w:val="-1"/>
        </w:rPr>
        <w:t>е</w:t>
      </w:r>
      <w:r w:rsidRPr="00B2719E">
        <w:t>й</w:t>
      </w:r>
      <w:r w:rsidRPr="00B2719E">
        <w:rPr>
          <w:spacing w:val="3"/>
        </w:rPr>
        <w:t xml:space="preserve"> </w:t>
      </w:r>
      <w:r w:rsidRPr="00B2719E">
        <w:t>д</w:t>
      </w:r>
      <w:r w:rsidRPr="00B2719E">
        <w:rPr>
          <w:spacing w:val="-2"/>
        </w:rPr>
        <w:t>о</w:t>
      </w:r>
      <w:r w:rsidRPr="00B2719E">
        <w:rPr>
          <w:spacing w:val="2"/>
        </w:rPr>
        <w:t>х</w:t>
      </w:r>
      <w:r w:rsidRPr="00B2719E">
        <w:rPr>
          <w:spacing w:val="-2"/>
        </w:rPr>
        <w:t>о</w:t>
      </w:r>
      <w:r w:rsidRPr="00B2719E">
        <w:t>д</w:t>
      </w:r>
      <w:r w:rsidRPr="00B2719E">
        <w:rPr>
          <w:spacing w:val="3"/>
        </w:rPr>
        <w:t xml:space="preserve"> </w:t>
      </w:r>
      <w:r w:rsidRPr="00B2719E">
        <w:t>д</w:t>
      </w:r>
      <w:r w:rsidRPr="00B2719E">
        <w:rPr>
          <w:spacing w:val="-1"/>
        </w:rPr>
        <w:t>е</w:t>
      </w:r>
      <w:r w:rsidRPr="00B2719E">
        <w:t>ят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>, о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rPr>
          <w:spacing w:val="7"/>
        </w:rPr>
        <w:t>щ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t>твля</w:t>
      </w:r>
      <w:r w:rsidRPr="00B2719E">
        <w:rPr>
          <w:spacing w:val="-1"/>
        </w:rPr>
        <w:t>ем</w:t>
      </w:r>
      <w:r w:rsidRPr="00B2719E">
        <w:t>ой</w:t>
      </w:r>
      <w:r w:rsidRPr="00B2719E">
        <w:rPr>
          <w:spacing w:val="1"/>
        </w:rPr>
        <w:t xml:space="preserve"> </w:t>
      </w:r>
      <w:r w:rsidRPr="00B2719E">
        <w:t>э</w:t>
      </w:r>
      <w:r w:rsidRPr="00B2719E">
        <w:rPr>
          <w:spacing w:val="1"/>
        </w:rPr>
        <w:t>ти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ч</w:t>
      </w:r>
      <w:r w:rsidRPr="00B2719E"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ж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-1"/>
        </w:rPr>
        <w:t>м</w:t>
      </w:r>
      <w:r w:rsidRPr="00B2719E">
        <w:rPr>
          <w:spacing w:val="1"/>
        </w:rPr>
        <w:t>и</w:t>
      </w:r>
      <w:r w:rsidRPr="00B2719E">
        <w:t xml:space="preserve">,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1"/>
        </w:rPr>
        <w:t>с</w:t>
      </w:r>
      <w:r w:rsidRPr="00B2719E">
        <w:rPr>
          <w:spacing w:val="3"/>
        </w:rPr>
        <w:t>т</w:t>
      </w:r>
      <w:r w:rsidRPr="00B2719E">
        <w:rPr>
          <w:spacing w:val="-7"/>
        </w:rPr>
        <w:t>у</w:t>
      </w:r>
      <w:r w:rsidRPr="00B2719E">
        <w:rPr>
          <w:spacing w:val="1"/>
        </w:rPr>
        <w:t>пи</w:t>
      </w:r>
      <w:r w:rsidRPr="00B2719E">
        <w:t>вших в</w:t>
      </w:r>
      <w:r w:rsidRPr="00B2719E">
        <w:rPr>
          <w:spacing w:val="4"/>
        </w:rPr>
        <w:t xml:space="preserve">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>ый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т.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>2.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к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1"/>
        </w:rPr>
        <w:t>е</w:t>
      </w:r>
      <w:r w:rsidRPr="00B2719E">
        <w:rPr>
          <w:spacing w:val="1"/>
        </w:rPr>
        <w:t>с</w:t>
      </w:r>
      <w:r w:rsidRPr="00B2719E"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3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та</w:t>
      </w:r>
      <w:r w:rsidRPr="00B2719E">
        <w:rPr>
          <w:spacing w:val="1"/>
        </w:rPr>
        <w:t xml:space="preserve"> п</w:t>
      </w:r>
      <w:r w:rsidRPr="00B2719E">
        <w:t>о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-1"/>
        </w:rPr>
        <w:t>с</w:t>
      </w:r>
      <w:r w:rsidRPr="00B2719E">
        <w:t>тоя</w:t>
      </w:r>
      <w:r w:rsidRPr="00B2719E">
        <w:rPr>
          <w:spacing w:val="1"/>
        </w:rPr>
        <w:t>ни</w:t>
      </w:r>
      <w:r w:rsidRPr="00B2719E">
        <w:t xml:space="preserve">ю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1"/>
        </w:rPr>
        <w:t xml:space="preserve"> </w:t>
      </w:r>
      <w:r w:rsidRPr="00B2719E">
        <w:t>1</w:t>
      </w:r>
      <w:r w:rsidRPr="00B2719E">
        <w:rPr>
          <w:spacing w:val="2"/>
        </w:rPr>
        <w:t xml:space="preserve"> </w:t>
      </w:r>
      <w:r w:rsidRPr="00B2719E">
        <w:t>я</w:t>
      </w:r>
      <w:r w:rsidRPr="00B2719E">
        <w:rPr>
          <w:spacing w:val="1"/>
        </w:rPr>
        <w:t>н</w:t>
      </w:r>
      <w:r w:rsidRPr="00B2719E">
        <w:t>в</w:t>
      </w:r>
      <w:r w:rsidRPr="00B2719E">
        <w:rPr>
          <w:spacing w:val="-1"/>
        </w:rPr>
        <w:t>а</w:t>
      </w:r>
      <w:r w:rsidRPr="00B2719E">
        <w:t>ря</w:t>
      </w:r>
      <w:r w:rsidRPr="00B2719E">
        <w:rPr>
          <w:spacing w:val="2"/>
        </w:rPr>
        <w:t xml:space="preserve"> </w:t>
      </w:r>
      <w:r w:rsidRPr="00B2719E">
        <w:t>20</w:t>
      </w:r>
      <w:r w:rsidRPr="00B2719E">
        <w:rPr>
          <w:spacing w:val="5"/>
        </w:rPr>
        <w:t>1</w:t>
      </w:r>
      <w:r w:rsidR="0075549B">
        <w:rPr>
          <w:spacing w:val="5"/>
        </w:rPr>
        <w:t>7</w:t>
      </w:r>
      <w:r w:rsidRPr="00B2719E">
        <w:rPr>
          <w:spacing w:val="2"/>
        </w:rPr>
        <w:t xml:space="preserve"> </w:t>
      </w:r>
      <w:r w:rsidRPr="00B2719E">
        <w:t>года</w:t>
      </w:r>
      <w:r w:rsidRPr="00B2719E">
        <w:rPr>
          <w:spacing w:val="1"/>
        </w:rPr>
        <w:t xml:space="preserve"> н</w:t>
      </w:r>
      <w:r w:rsidRPr="00B2719E">
        <w:t>а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rPr>
          <w:spacing w:val="1"/>
        </w:rPr>
        <w:t>ч</w:t>
      </w:r>
      <w:r w:rsidRPr="00B2719E">
        <w:rPr>
          <w:spacing w:val="-1"/>
        </w:rPr>
        <w:t>е</w:t>
      </w:r>
      <w:r w:rsidRPr="00B2719E">
        <w:t xml:space="preserve">те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4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а</w:t>
      </w:r>
      <w:r w:rsidRPr="00B2719E">
        <w:t>,</w:t>
      </w:r>
      <w:r w:rsidRPr="00B2719E">
        <w:rPr>
          <w:spacing w:val="4"/>
        </w:rPr>
        <w:t xml:space="preserve"> </w:t>
      </w:r>
      <w:r w:rsidRPr="00B2719E">
        <w:t>об</w:t>
      </w:r>
      <w:r w:rsidRPr="00B2719E">
        <w:rPr>
          <w:spacing w:val="-2"/>
        </w:rPr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t>вши</w:t>
      </w:r>
      <w:r w:rsidRPr="00B2719E">
        <w:rPr>
          <w:spacing w:val="-1"/>
        </w:rPr>
        <w:t>ес</w:t>
      </w:r>
      <w:r w:rsidRPr="00B2719E">
        <w:t>я</w:t>
      </w:r>
      <w:r w:rsidRPr="00B2719E">
        <w:rPr>
          <w:spacing w:val="4"/>
        </w:rPr>
        <w:t xml:space="preserve"> </w:t>
      </w:r>
      <w:r w:rsidRPr="00B2719E">
        <w:t>в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с</w:t>
      </w:r>
      <w:r w:rsidRPr="00B2719E">
        <w:t>вязи</w:t>
      </w:r>
      <w:r w:rsidRPr="00B2719E">
        <w:rPr>
          <w:spacing w:val="5"/>
        </w:rPr>
        <w:t xml:space="preserve"> </w:t>
      </w:r>
      <w:r w:rsidRPr="00B2719E">
        <w:t xml:space="preserve">с 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п</w:t>
      </w:r>
      <w:r w:rsidRPr="00B2719E">
        <w:t>ол</w:t>
      </w:r>
      <w:r w:rsidRPr="00B2719E">
        <w:rPr>
          <w:spacing w:val="1"/>
        </w:rPr>
        <w:t>н</w:t>
      </w:r>
      <w:r w:rsidRPr="00B2719E">
        <w:t xml:space="preserve">ым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t>ол</w:t>
      </w:r>
      <w:r w:rsidRPr="00B2719E">
        <w:rPr>
          <w:spacing w:val="-1"/>
        </w:rPr>
        <w:t>ь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4"/>
        </w:rPr>
        <w:t>а</w:t>
      </w:r>
      <w:r w:rsidRPr="00B2719E">
        <w:rPr>
          <w:spacing w:val="-1"/>
        </w:rPr>
        <w:t>н</w:t>
      </w:r>
      <w:r w:rsidRPr="00B2719E">
        <w:rPr>
          <w:spacing w:val="1"/>
        </w:rPr>
        <w:t>и</w:t>
      </w:r>
      <w:r w:rsidRPr="00B2719E">
        <w:rPr>
          <w:spacing w:val="-1"/>
        </w:rPr>
        <w:t>е</w:t>
      </w:r>
      <w:r w:rsidRPr="00B2719E">
        <w:t>м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rPr>
          <w:spacing w:val="-2"/>
        </w:rPr>
        <w:t>л</w:t>
      </w:r>
      <w:r w:rsidRPr="00B2719E">
        <w:rPr>
          <w:spacing w:val="1"/>
        </w:rPr>
        <w:t>ьн</w:t>
      </w:r>
      <w:r w:rsidRPr="00B2719E">
        <w:t>ы</w:t>
      </w:r>
      <w:r w:rsidRPr="00B2719E">
        <w:rPr>
          <w:spacing w:val="-1"/>
        </w:rPr>
        <w:t>м</w:t>
      </w:r>
      <w:r w:rsidRPr="00B2719E">
        <w:t xml:space="preserve">и 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2"/>
        </w:rPr>
        <w:t>н</w:t>
      </w:r>
      <w:r w:rsidRPr="00B2719E">
        <w:t>ы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4"/>
        </w:rPr>
        <w:t xml:space="preserve"> </w:t>
      </w:r>
      <w:r w:rsidRPr="00B2719E">
        <w:rPr>
          <w:spacing w:val="-7"/>
        </w:rPr>
        <w:t>у</w:t>
      </w:r>
      <w:r w:rsidRPr="00B2719E">
        <w:rPr>
          <w:spacing w:val="-1"/>
        </w:rPr>
        <w:t>ч</w:t>
      </w:r>
      <w:r w:rsidRPr="00B2719E">
        <w:rPr>
          <w:spacing w:val="2"/>
        </w:rPr>
        <w:t>р</w:t>
      </w:r>
      <w:r w:rsidRPr="00B2719E">
        <w:rPr>
          <w:spacing w:val="-1"/>
        </w:rPr>
        <w:t>е</w:t>
      </w:r>
      <w:r w:rsidRPr="00B2719E">
        <w:t>жд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t>во</w:t>
      </w:r>
      <w:r w:rsidRPr="00B2719E">
        <w:rPr>
          <w:spacing w:val="-1"/>
        </w:rPr>
        <w:t>сс</w:t>
      </w:r>
      <w:r w:rsidRPr="00B2719E">
        <w:t>т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t>овл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ых</w:t>
      </w:r>
      <w:r w:rsidRPr="00B2719E">
        <w:rPr>
          <w:spacing w:val="3"/>
        </w:rPr>
        <w:t xml:space="preserve"> </w:t>
      </w:r>
      <w:r w:rsidRPr="00B2719E">
        <w:t>Фо</w:t>
      </w:r>
      <w:r w:rsidRPr="00B2719E">
        <w:rPr>
          <w:spacing w:val="1"/>
        </w:rPr>
        <w:t>н</w:t>
      </w:r>
      <w:r w:rsidRPr="00B2719E">
        <w:t xml:space="preserve">дом 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1"/>
        </w:rPr>
        <w:t>ци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</w:t>
      </w:r>
      <w:r w:rsidRPr="00B2719E">
        <w:rPr>
          <w:spacing w:val="1"/>
        </w:rPr>
        <w:t xml:space="preserve"> </w:t>
      </w:r>
      <w:r w:rsidRPr="00B2719E">
        <w:rPr>
          <w:spacing w:val="-3"/>
        </w:rPr>
        <w:t>с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2"/>
        </w:rPr>
        <w:t>х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1"/>
        </w:rPr>
        <w:t xml:space="preserve"> Р</w:t>
      </w:r>
      <w:r w:rsidRPr="00B2719E">
        <w:t>о</w:t>
      </w:r>
      <w:r w:rsidRPr="00B2719E">
        <w:rPr>
          <w:spacing w:val="-1"/>
        </w:rPr>
        <w:t>сси</w:t>
      </w:r>
      <w:r w:rsidRPr="00B2719E">
        <w:rPr>
          <w:spacing w:val="1"/>
        </w:rPr>
        <w:t>й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rPr>
          <w:spacing w:val="-2"/>
        </w:rPr>
        <w:t>о</w:t>
      </w:r>
      <w:r w:rsidRPr="00B2719E">
        <w:t>й Ф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ци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к</w:t>
      </w:r>
      <w:r w:rsidRPr="00B2719E">
        <w:rPr>
          <w:spacing w:val="-1"/>
        </w:rPr>
        <w:t>асс</w:t>
      </w:r>
      <w:r w:rsidRPr="00B2719E">
        <w:t>ов</w:t>
      </w:r>
      <w:r w:rsidRPr="00B2719E">
        <w:rPr>
          <w:spacing w:val="-1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rPr>
          <w:spacing w:val="-2"/>
        </w:rPr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одов,</w:t>
      </w:r>
      <w:r w:rsidRPr="00B2719E">
        <w:rPr>
          <w:spacing w:val="1"/>
        </w:rPr>
        <w:t xml:space="preserve"> </w:t>
      </w:r>
      <w:r w:rsidRPr="00B2719E">
        <w:t>в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оотв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>твии</w:t>
      </w:r>
      <w:r w:rsidRPr="00B2719E">
        <w:rPr>
          <w:spacing w:val="3"/>
        </w:rPr>
        <w:t xml:space="preserve"> </w:t>
      </w:r>
      <w:r w:rsidRPr="00B2719E">
        <w:t>с</w:t>
      </w:r>
      <w:r w:rsidRPr="00B2719E">
        <w:rPr>
          <w:spacing w:val="1"/>
        </w:rPr>
        <w:t xml:space="preserve"> </w:t>
      </w:r>
      <w:r w:rsidRPr="00B2719E">
        <w:t>фед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 xml:space="preserve">ым 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rPr>
          <w:spacing w:val="-2"/>
        </w:rPr>
        <w:t>о</w:t>
      </w:r>
      <w:r w:rsidRPr="00B2719E">
        <w:rPr>
          <w:spacing w:val="-1"/>
        </w:rPr>
        <w:t>н</w:t>
      </w:r>
      <w:r w:rsidRPr="00B2719E">
        <w:t>од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 xml:space="preserve">твом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</w:t>
      </w:r>
      <w:r w:rsidRPr="00B2719E">
        <w:rPr>
          <w:spacing w:val="8"/>
        </w:rPr>
        <w:t>л</w:t>
      </w:r>
      <w:r w:rsidRPr="00B2719E">
        <w:t>яют</w:t>
      </w:r>
      <w:r w:rsidRPr="00B2719E">
        <w:rPr>
          <w:spacing w:val="-1"/>
        </w:rPr>
        <w:t>с</w:t>
      </w:r>
      <w:r w:rsidRPr="00B2719E">
        <w:t>я в 201</w:t>
      </w:r>
      <w:r w:rsidR="0075549B">
        <w:t>7</w:t>
      </w:r>
      <w:r w:rsidRPr="00B2719E">
        <w:t xml:space="preserve"> го</w:t>
      </w:r>
      <w:r w:rsidRPr="00B2719E">
        <w:rPr>
          <w:spacing w:val="2"/>
        </w:rPr>
        <w:t>д</w:t>
      </w:r>
      <w:r w:rsidRPr="00B2719E">
        <w:t>у</w:t>
      </w:r>
      <w:r w:rsidRPr="00B2719E">
        <w:rPr>
          <w:spacing w:val="-5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t>те</w:t>
      </w:r>
      <w:r w:rsidRPr="00B2719E">
        <w:rPr>
          <w:spacing w:val="2"/>
        </w:rPr>
        <w:t xml:space="preserve"> </w:t>
      </w:r>
      <w:r w:rsidRPr="00B2719E">
        <w:t>же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ц</w:t>
      </w:r>
      <w:r w:rsidRPr="00B2719E">
        <w:rPr>
          <w:spacing w:val="-1"/>
        </w:rPr>
        <w:t>е</w:t>
      </w:r>
      <w:r w:rsidRPr="00B2719E">
        <w:t>ли</w:t>
      </w:r>
      <w:r w:rsidRPr="00B2719E">
        <w:rPr>
          <w:spacing w:val="1"/>
        </w:rPr>
        <w:t xml:space="preserve"> </w:t>
      </w:r>
      <w:r w:rsidRPr="00B2719E">
        <w:t>в ка</w:t>
      </w:r>
      <w:r w:rsidRPr="00B2719E">
        <w:rPr>
          <w:spacing w:val="-1"/>
        </w:rPr>
        <w:t>чес</w:t>
      </w:r>
      <w:r w:rsidRPr="00B2719E">
        <w:t>тве</w:t>
      </w:r>
      <w:r w:rsidRPr="00B2719E">
        <w:rPr>
          <w:spacing w:val="-1"/>
        </w:rPr>
        <w:t xml:space="preserve"> </w:t>
      </w:r>
      <w:r w:rsidRPr="00B2719E">
        <w:t>до</w:t>
      </w:r>
      <w:r w:rsidRPr="00B2719E">
        <w:rPr>
          <w:spacing w:val="4"/>
        </w:rPr>
        <w:t>п</w:t>
      </w:r>
      <w:r w:rsidRPr="00B2719E">
        <w:t>ол</w:t>
      </w:r>
      <w:r w:rsidRPr="00B2719E">
        <w:rPr>
          <w:spacing w:val="1"/>
        </w:rPr>
        <w:t>ни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 xml:space="preserve">ого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4"/>
        </w:rPr>
        <w:t>о</w:t>
      </w:r>
      <w:r w:rsidRPr="00B2719E">
        <w:rPr>
          <w:spacing w:val="-1"/>
        </w:rPr>
        <w:t>чн</w:t>
      </w:r>
      <w:r w:rsidRPr="00B2719E">
        <w:rPr>
          <w:spacing w:val="1"/>
        </w:rPr>
        <w:t>и</w:t>
      </w:r>
      <w:r w:rsidRPr="00B2719E">
        <w:rPr>
          <w:spacing w:val="-1"/>
        </w:rPr>
        <w:t>ка</w:t>
      </w:r>
      <w:r w:rsidRPr="00B2719E">
        <w:t>.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ind w:firstLine="708"/>
        <w:jc w:val="both"/>
      </w:pPr>
      <w:r w:rsidRPr="00B2719E">
        <w:t>3.</w:t>
      </w:r>
      <w:r w:rsidRPr="00B2719E">
        <w:rPr>
          <w:spacing w:val="5"/>
        </w:rPr>
        <w:t xml:space="preserve"> </w:t>
      </w:r>
      <w:r w:rsidRPr="00B2719E">
        <w:t>Ад</w:t>
      </w:r>
      <w:r w:rsidRPr="00B2719E">
        <w:rPr>
          <w:spacing w:val="-1"/>
        </w:rPr>
        <w:t>м</w:t>
      </w:r>
      <w:r w:rsidRPr="00B2719E">
        <w:rPr>
          <w:spacing w:val="1"/>
        </w:rPr>
        <w:t>ини</w:t>
      </w:r>
      <w:r w:rsidRPr="00B2719E">
        <w:rPr>
          <w:spacing w:val="-1"/>
        </w:rPr>
        <w:t>с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1"/>
        </w:rPr>
        <w:t>ци</w:t>
      </w:r>
      <w:r w:rsidRPr="00B2719E">
        <w:t>я</w:t>
      </w:r>
      <w:r w:rsidRPr="00B2719E">
        <w:rPr>
          <w:spacing w:val="5"/>
        </w:rPr>
        <w:t xml:space="preserve"> </w:t>
      </w:r>
      <w:r w:rsidRPr="00B2719E">
        <w:t>гор</w:t>
      </w:r>
      <w:r w:rsidRPr="00B2719E">
        <w:rPr>
          <w:spacing w:val="-2"/>
        </w:rPr>
        <w:t>о</w:t>
      </w:r>
      <w:r w:rsidRPr="00B2719E">
        <w:t>да</w:t>
      </w:r>
      <w:r w:rsidRPr="00B2719E">
        <w:rPr>
          <w:spacing w:val="4"/>
        </w:rPr>
        <w:t xml:space="preserve"> Суджа </w:t>
      </w:r>
      <w:r w:rsidRPr="00B2719E">
        <w:t>впр</w:t>
      </w:r>
      <w:r w:rsidRPr="00B2719E">
        <w:rPr>
          <w:spacing w:val="-1"/>
        </w:rPr>
        <w:t>а</w:t>
      </w:r>
      <w:r w:rsidRPr="00B2719E">
        <w:t>ве</w:t>
      </w:r>
      <w:r w:rsidRPr="00B2719E">
        <w:rPr>
          <w:spacing w:val="4"/>
        </w:rPr>
        <w:t xml:space="preserve"> </w:t>
      </w:r>
      <w:r w:rsidRPr="00B2719E">
        <w:t>вн</w:t>
      </w:r>
      <w:r w:rsidRPr="00B2719E">
        <w:rPr>
          <w:spacing w:val="2"/>
        </w:rPr>
        <w:t>о</w:t>
      </w:r>
      <w:r w:rsidRPr="00B2719E">
        <w:rPr>
          <w:spacing w:val="-1"/>
        </w:rPr>
        <w:t>с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6"/>
        </w:rPr>
        <w:t xml:space="preserve"> </w:t>
      </w:r>
      <w:r w:rsidRPr="00B2719E">
        <w:t>в</w:t>
      </w:r>
      <w:r w:rsidRPr="00B2719E">
        <w:rPr>
          <w:spacing w:val="5"/>
        </w:rPr>
        <w:t xml:space="preserve"> </w:t>
      </w:r>
      <w:r w:rsidRPr="00B2719E">
        <w:t>20</w:t>
      </w:r>
      <w:r w:rsidRPr="00B2719E">
        <w:rPr>
          <w:spacing w:val="6"/>
        </w:rPr>
        <w:t>1</w:t>
      </w:r>
      <w:r w:rsidR="0075549B">
        <w:rPr>
          <w:spacing w:val="6"/>
        </w:rPr>
        <w:t>7</w:t>
      </w:r>
      <w:r w:rsidRPr="00B2719E">
        <w:rPr>
          <w:spacing w:val="5"/>
        </w:rPr>
        <w:t xml:space="preserve"> </w:t>
      </w:r>
      <w:r w:rsidRPr="00B2719E">
        <w:t>го</w:t>
      </w:r>
      <w:r w:rsidRPr="00B2719E">
        <w:rPr>
          <w:spacing w:val="2"/>
        </w:rPr>
        <w:t>д</w:t>
      </w:r>
      <w:r w:rsidRPr="00B2719E">
        <w:t xml:space="preserve">у </w:t>
      </w:r>
      <w:r w:rsidRPr="00B2719E">
        <w:rPr>
          <w:spacing w:val="1"/>
        </w:rPr>
        <w:t>из</w:t>
      </w:r>
      <w:r w:rsidRPr="00B2719E">
        <w:rPr>
          <w:spacing w:val="-1"/>
        </w:rPr>
        <w:t>ме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5"/>
        </w:rPr>
        <w:t xml:space="preserve"> </w:t>
      </w:r>
      <w:r w:rsidRPr="00B2719E">
        <w:t>в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4"/>
        </w:rPr>
        <w:t>т</w:t>
      </w:r>
      <w:r w:rsidRPr="00B2719E">
        <w:rPr>
          <w:spacing w:val="-1"/>
        </w:rPr>
        <w:t>е</w:t>
      </w:r>
      <w:r w:rsidRPr="00B2719E">
        <w:t>ли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с</w:t>
      </w:r>
      <w:r w:rsidRPr="00B2719E">
        <w:t>вод</w:t>
      </w:r>
      <w:r w:rsidRPr="00B2719E">
        <w:rPr>
          <w:spacing w:val="1"/>
        </w:rPr>
        <w:t>н</w:t>
      </w:r>
      <w:r w:rsidRPr="00B2719E">
        <w:t>ой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2"/>
        </w:rPr>
        <w:t>о</w:t>
      </w:r>
      <w:r w:rsidRPr="00B2719E">
        <w:t>й ро</w:t>
      </w:r>
      <w:r w:rsidRPr="00B2719E">
        <w:rPr>
          <w:spacing w:val="-1"/>
        </w:rPr>
        <w:t>с</w:t>
      </w:r>
      <w:r w:rsidRPr="00B2719E">
        <w:rPr>
          <w:spacing w:val="1"/>
        </w:rPr>
        <w:t>пи</w:t>
      </w:r>
      <w:r w:rsidRPr="00B2719E">
        <w:rPr>
          <w:spacing w:val="-1"/>
        </w:rPr>
        <w:t>с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rPr>
          <w:spacing w:val="-2"/>
        </w:rPr>
        <w:t>д</w:t>
      </w:r>
      <w:r w:rsidRPr="00B2719E">
        <w:t>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а</w:t>
      </w:r>
      <w:r w:rsidRPr="00B2719E">
        <w:t>,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вяз</w:t>
      </w:r>
      <w:r w:rsidRPr="00B2719E">
        <w:rPr>
          <w:spacing w:val="-1"/>
        </w:rPr>
        <w:t>а</w:t>
      </w:r>
      <w:r w:rsidRPr="00B2719E">
        <w:rPr>
          <w:spacing w:val="1"/>
        </w:rPr>
        <w:t>нн</w:t>
      </w:r>
      <w:r w:rsidRPr="00B2719E">
        <w:t>ые с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2"/>
        </w:rPr>
        <w:t>б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о</w:t>
      </w:r>
      <w:r w:rsidRPr="00B2719E">
        <w:rPr>
          <w:spacing w:val="-1"/>
        </w:rPr>
        <w:t>с</w:t>
      </w:r>
      <w:r w:rsidRPr="00B2719E">
        <w:t>тя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rPr>
          <w:spacing w:val="-2"/>
        </w:rPr>
        <w:t>о</w:t>
      </w:r>
      <w:r w:rsidRPr="00B2719E">
        <w:t>л</w:t>
      </w:r>
      <w:r w:rsidRPr="00B2719E">
        <w:rPr>
          <w:spacing w:val="1"/>
        </w:rPr>
        <w:t>н</w:t>
      </w:r>
      <w:r w:rsidRPr="00B2719E">
        <w:rPr>
          <w:spacing w:val="-1"/>
        </w:rPr>
        <w:t>ен</w:t>
      </w:r>
      <w:r w:rsidRPr="00B2719E">
        <w:rPr>
          <w:spacing w:val="1"/>
        </w:rPr>
        <w:t>и</w:t>
      </w:r>
      <w:r w:rsidRPr="00B2719E">
        <w:t xml:space="preserve">я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та 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(и</w:t>
      </w:r>
      <w:r w:rsidRPr="00B2719E">
        <w:t>л</w:t>
      </w:r>
      <w:r w:rsidRPr="00B2719E">
        <w:rPr>
          <w:spacing w:val="1"/>
        </w:rPr>
        <w:t>и</w:t>
      </w:r>
      <w:r w:rsidRPr="00B2719E">
        <w:t>)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rPr>
          <w:spacing w:val="-1"/>
        </w:rPr>
        <w:t>ем</w:t>
      </w:r>
      <w:r w:rsidRPr="00B2719E">
        <w:t>,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п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2"/>
        </w:rPr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rPr>
          <w:spacing w:val="-1"/>
        </w:rPr>
        <w:t>е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 xml:space="preserve">й </w:t>
      </w:r>
      <w:r w:rsidRPr="00B2719E">
        <w:rPr>
          <w:spacing w:val="-1"/>
        </w:rPr>
        <w:t>ме</w:t>
      </w:r>
      <w:r w:rsidRPr="00B2719E">
        <w:t>ж</w:t>
      </w:r>
      <w:r w:rsidRPr="00B2719E">
        <w:rPr>
          <w:spacing w:val="5"/>
        </w:rPr>
        <w:t>д</w:t>
      </w:r>
      <w:r w:rsidRPr="00B2719E">
        <w:t xml:space="preserve">у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5"/>
        </w:rPr>
        <w:t>л</w:t>
      </w:r>
      <w:r w:rsidRPr="00B2719E">
        <w:rPr>
          <w:spacing w:val="-5"/>
        </w:rPr>
        <w:t>у</w:t>
      </w:r>
      <w:r w:rsidRPr="00B2719E">
        <w:rPr>
          <w:spacing w:val="-1"/>
        </w:rPr>
        <w:t>ч</w:t>
      </w:r>
      <w:r w:rsidRPr="00B2719E">
        <w:t>ат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2"/>
        </w:rPr>
        <w:t>я</w:t>
      </w:r>
      <w:r w:rsidRPr="00B2719E">
        <w:rPr>
          <w:spacing w:val="-1"/>
        </w:rPr>
        <w:t>м</w:t>
      </w:r>
      <w:r w:rsidRPr="00B2719E">
        <w:t>и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1"/>
        </w:rPr>
        <w:t>ес</w:t>
      </w:r>
      <w:r w:rsidRPr="00B2719E"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5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а</w:t>
      </w:r>
      <w:r w:rsidRPr="00B2719E">
        <w:t>,</w:t>
      </w:r>
      <w:r w:rsidRPr="00B2719E">
        <w:rPr>
          <w:spacing w:val="5"/>
        </w:rPr>
        <w:t xml:space="preserve"> </w:t>
      </w:r>
      <w:r w:rsidRPr="00B2719E">
        <w:t>с</w:t>
      </w:r>
      <w:r w:rsidRPr="00B2719E">
        <w:rPr>
          <w:spacing w:val="6"/>
        </w:rPr>
        <w:t xml:space="preserve"> </w:t>
      </w:r>
      <w:r w:rsidRPr="00B2719E">
        <w:rPr>
          <w:spacing w:val="-1"/>
        </w:rPr>
        <w:t>е</w:t>
      </w:r>
      <w:r w:rsidRPr="00B2719E">
        <w:rPr>
          <w:spacing w:val="2"/>
        </w:rPr>
        <w:t>ж</w:t>
      </w:r>
      <w:r w:rsidRPr="00B2719E">
        <w:rPr>
          <w:spacing w:val="-1"/>
        </w:rPr>
        <w:t>ем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t>я</w:t>
      </w:r>
      <w:r w:rsidRPr="00B2719E">
        <w:rPr>
          <w:spacing w:val="-1"/>
        </w:rPr>
        <w:t>ч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11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2"/>
        </w:rPr>
        <w:t>в</w:t>
      </w:r>
      <w:r w:rsidRPr="00B2719E">
        <w:rPr>
          <w:spacing w:val="-1"/>
        </w:rPr>
        <w:t>е</w:t>
      </w:r>
      <w:r w:rsidRPr="00B2719E">
        <w:t>домл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rPr>
          <w:spacing w:val="-1"/>
        </w:rPr>
        <w:t>е</w:t>
      </w:r>
      <w:r w:rsidRPr="00B2719E">
        <w:t>м</w:t>
      </w:r>
      <w:r w:rsidRPr="00B2719E">
        <w:rPr>
          <w:spacing w:val="4"/>
        </w:rPr>
        <w:t xml:space="preserve"> Собрания депутатов города Суджи</w:t>
      </w:r>
      <w:r w:rsidRPr="00B2719E">
        <w:t xml:space="preserve"> о </w:t>
      </w:r>
      <w:r w:rsidRPr="00B2719E">
        <w:rPr>
          <w:spacing w:val="-1"/>
        </w:rPr>
        <w:t>в</w:t>
      </w:r>
      <w:r w:rsidRPr="00B2719E">
        <w:rPr>
          <w:spacing w:val="1"/>
        </w:rPr>
        <w:t>нес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ых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из</w:t>
      </w:r>
      <w:r w:rsidRPr="00B2719E">
        <w:rPr>
          <w:spacing w:val="2"/>
        </w:rPr>
        <w:t>м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ен</w:t>
      </w:r>
      <w:r w:rsidRPr="00B2719E">
        <w:rPr>
          <w:spacing w:val="1"/>
        </w:rPr>
        <w:t>и</w:t>
      </w:r>
      <w:r w:rsidRPr="00B2719E">
        <w:rPr>
          <w:spacing w:val="-2"/>
        </w:rPr>
        <w:t>я</w:t>
      </w:r>
      <w:r w:rsidRPr="00B2719E">
        <w:t>х</w:t>
      </w:r>
      <w:r w:rsidRPr="00B2719E">
        <w:rPr>
          <w:spacing w:val="2"/>
        </w:rPr>
        <w:t xml:space="preserve"> </w:t>
      </w:r>
      <w:r w:rsidRPr="00B2719E">
        <w:t xml:space="preserve">в </w:t>
      </w:r>
      <w:r w:rsidRPr="00B2719E">
        <w:rPr>
          <w:spacing w:val="-1"/>
        </w:rPr>
        <w:t>с</w:t>
      </w:r>
      <w:r w:rsidRPr="00B2719E">
        <w:t>л</w:t>
      </w:r>
      <w:r w:rsidRPr="00B2719E">
        <w:rPr>
          <w:spacing w:val="-5"/>
        </w:rPr>
        <w:t>у</w:t>
      </w:r>
      <w:r w:rsidRPr="00B2719E">
        <w:rPr>
          <w:spacing w:val="1"/>
        </w:rPr>
        <w:t>ча</w:t>
      </w:r>
      <w:r w:rsidRPr="00B2719E">
        <w:t>я</w:t>
      </w:r>
      <w:r w:rsidRPr="00B2719E">
        <w:rPr>
          <w:spacing w:val="2"/>
        </w:rPr>
        <w:t>х</w:t>
      </w:r>
      <w:r w:rsidRPr="00B2719E">
        <w:t>: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 xml:space="preserve">1) </w:t>
      </w:r>
      <w:r w:rsidR="00BE6FDE" w:rsidRPr="00B2719E">
        <w:rPr>
          <w:spacing w:val="1"/>
        </w:rPr>
        <w:t>п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ач</w:t>
      </w:r>
      <w:r w:rsidR="00BE6FDE" w:rsidRPr="00B2719E">
        <w:t>и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ол</w:t>
      </w:r>
      <w:r w:rsidR="00BE6FDE" w:rsidRPr="00B2719E">
        <w:rPr>
          <w:spacing w:val="1"/>
        </w:rPr>
        <w:t>н</w:t>
      </w:r>
      <w:r w:rsidR="00BE6FDE" w:rsidRPr="00B2719E">
        <w:t>о</w:t>
      </w:r>
      <w:r w:rsidR="00BE6FDE" w:rsidRPr="00B2719E">
        <w:rPr>
          <w:spacing w:val="-1"/>
        </w:rPr>
        <w:t>м</w:t>
      </w:r>
      <w:r w:rsidR="00BE6FDE" w:rsidRPr="00B2719E">
        <w:t>о</w:t>
      </w:r>
      <w:r w:rsidR="00BE6FDE" w:rsidRPr="00B2719E">
        <w:rPr>
          <w:spacing w:val="-1"/>
        </w:rPr>
        <w:t>ч</w:t>
      </w:r>
      <w:r w:rsidR="00BE6FDE" w:rsidRPr="00B2719E">
        <w:rPr>
          <w:spacing w:val="1"/>
        </w:rPr>
        <w:t>и</w:t>
      </w:r>
      <w:r w:rsidR="00BE6FDE" w:rsidRPr="00B2719E">
        <w:t xml:space="preserve">й </w:t>
      </w:r>
      <w:r w:rsidR="00BE6FDE" w:rsidRPr="00B2719E">
        <w:rPr>
          <w:spacing w:val="1"/>
        </w:rPr>
        <w:t>п</w:t>
      </w:r>
      <w:r w:rsidR="00BE6FDE" w:rsidRPr="00B2719E">
        <w:t>о</w:t>
      </w:r>
      <w:r w:rsidR="00BE6FDE" w:rsidRPr="00B2719E">
        <w:rPr>
          <w:spacing w:val="1"/>
        </w:rPr>
        <w:t xml:space="preserve"> </w:t>
      </w:r>
      <w:r w:rsidR="00BE6FDE" w:rsidRPr="00B2719E">
        <w:t>ф</w:t>
      </w:r>
      <w:r w:rsidR="00BE6FDE" w:rsidRPr="00B2719E">
        <w:rPr>
          <w:spacing w:val="-1"/>
        </w:rPr>
        <w:t>и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и</w:t>
      </w:r>
      <w:r w:rsidR="00BE6FDE" w:rsidRPr="00B2719E">
        <w:t>ров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t>ю</w:t>
      </w:r>
      <w:r w:rsidR="00BE6FDE" w:rsidRPr="00B2719E">
        <w:rPr>
          <w:spacing w:val="2"/>
        </w:rPr>
        <w:t xml:space="preserve"> </w:t>
      </w:r>
      <w:r w:rsidR="00BE6FDE" w:rsidRPr="00B2719E">
        <w:t>от</w:t>
      </w:r>
      <w:r w:rsidR="00BE6FDE" w:rsidRPr="00B2719E">
        <w:rPr>
          <w:spacing w:val="1"/>
        </w:rPr>
        <w:t>д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м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ници</w:t>
      </w:r>
      <w:r w:rsidR="00BE6FDE" w:rsidRPr="00B2719E">
        <w:rPr>
          <w:spacing w:val="-1"/>
        </w:rPr>
        <w:t>па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>ых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5"/>
        </w:rPr>
        <w:t>у</w:t>
      </w:r>
      <w:r w:rsidR="00BE6FDE" w:rsidRPr="00B2719E">
        <w:rPr>
          <w:spacing w:val="-1"/>
        </w:rPr>
        <w:t>ч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ж</w:t>
      </w:r>
      <w:r w:rsidR="00BE6FDE" w:rsidRPr="00B2719E">
        <w:rPr>
          <w:spacing w:val="11"/>
        </w:rPr>
        <w:t>д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ний</w:t>
      </w:r>
      <w:r w:rsidR="00BE6FDE" w:rsidRPr="00B2719E">
        <w:t xml:space="preserve">, </w:t>
      </w:r>
      <w:r w:rsidR="00BE6FDE" w:rsidRPr="00B2719E">
        <w:rPr>
          <w:spacing w:val="-1"/>
        </w:rPr>
        <w:t>ме</w:t>
      </w:r>
      <w:r w:rsidR="00BE6FDE" w:rsidRPr="00B2719E">
        <w:t>ро</w:t>
      </w:r>
      <w:r w:rsidR="00BE6FDE" w:rsidRPr="00B2719E">
        <w:rPr>
          <w:spacing w:val="1"/>
        </w:rPr>
        <w:t>п</w:t>
      </w:r>
      <w:r w:rsidR="00BE6FDE" w:rsidRPr="00B2719E">
        <w:rPr>
          <w:spacing w:val="-2"/>
        </w:rPr>
        <w:t>р</w:t>
      </w:r>
      <w:r w:rsidR="00BE6FDE" w:rsidRPr="00B2719E">
        <w:rPr>
          <w:spacing w:val="1"/>
        </w:rPr>
        <w:t>и</w:t>
      </w:r>
      <w:r w:rsidR="00BE6FDE" w:rsidRPr="00B2719E">
        <w:t>ят</w:t>
      </w:r>
      <w:r w:rsidR="00BE6FDE" w:rsidRPr="00B2719E">
        <w:rPr>
          <w:spacing w:val="-1"/>
        </w:rPr>
        <w:t>и</w:t>
      </w:r>
      <w:r w:rsidR="00BE6FDE" w:rsidRPr="00B2719E">
        <w:t>й</w:t>
      </w:r>
      <w:r w:rsidR="00BE6FDE" w:rsidRPr="00B2719E">
        <w:rPr>
          <w:spacing w:val="1"/>
        </w:rPr>
        <w:t xml:space="preserve"> </w:t>
      </w:r>
      <w:r w:rsidR="00BE6FDE" w:rsidRPr="00B2719E">
        <w:rPr>
          <w:spacing w:val="-1"/>
        </w:rPr>
        <w:t>и</w:t>
      </w:r>
      <w:r w:rsidR="00BE6FDE" w:rsidRPr="00B2719E">
        <w:t>ли</w:t>
      </w:r>
      <w:r w:rsidR="00BE6FDE" w:rsidRPr="00B2719E">
        <w:rPr>
          <w:spacing w:val="-1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>одов;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2)</w:t>
      </w:r>
      <w:r w:rsidR="00BE6FDE" w:rsidRPr="00B2719E">
        <w:rPr>
          <w:spacing w:val="-1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орг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низ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ции</w:t>
      </w:r>
      <w:r w:rsidR="00BE6FDE" w:rsidRPr="00B2719E">
        <w:t>,</w:t>
      </w:r>
      <w:r w:rsidR="00BE6FDE" w:rsidRPr="00B2719E">
        <w:rPr>
          <w:spacing w:val="-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обр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 и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из</w:t>
      </w:r>
      <w:r w:rsidR="00BE6FDE" w:rsidRPr="00B2719E">
        <w:rPr>
          <w:spacing w:val="-1"/>
        </w:rPr>
        <w:t>ме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t>я т</w:t>
      </w:r>
      <w:r w:rsidR="00BE6FDE" w:rsidRPr="00B2719E">
        <w:rPr>
          <w:spacing w:val="1"/>
        </w:rPr>
        <w:t>ип</w:t>
      </w:r>
      <w:r w:rsidR="00BE6FDE" w:rsidRPr="00B2719E">
        <w:t>а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1"/>
        </w:rPr>
        <w:t>м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ч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е</w:t>
      </w:r>
      <w:r w:rsidR="00BE6FDE" w:rsidRPr="00B2719E">
        <w:t>жд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ний</w:t>
      </w:r>
      <w:r w:rsidR="00BE6FDE" w:rsidRPr="00B2719E"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3)</w:t>
      </w:r>
      <w:r w:rsidR="00BE6FDE" w:rsidRPr="00B2719E">
        <w:rPr>
          <w:spacing w:val="56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t>об</w:t>
      </w:r>
      <w:r w:rsidR="00BE6FDE" w:rsidRPr="00B2719E">
        <w:rPr>
          <w:spacing w:val="2"/>
        </w:rPr>
        <w:t>х</w:t>
      </w:r>
      <w:r w:rsidR="00BE6FDE" w:rsidRPr="00B2719E">
        <w:t>о</w:t>
      </w:r>
      <w:r w:rsidR="00BE6FDE" w:rsidRPr="00B2719E">
        <w:rPr>
          <w:spacing w:val="-2"/>
        </w:rPr>
        <w:t>д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м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 xml:space="preserve">ти  </w:t>
      </w:r>
      <w:r w:rsidR="00BE6FDE" w:rsidRPr="00B2719E">
        <w:rPr>
          <w:spacing w:val="-7"/>
        </w:rPr>
        <w:t>у</w:t>
      </w:r>
      <w:r w:rsidR="00BE6FDE" w:rsidRPr="00B2719E">
        <w:t>т</w:t>
      </w:r>
      <w:r w:rsidR="00BE6FDE" w:rsidRPr="00B2719E">
        <w:rPr>
          <w:spacing w:val="2"/>
        </w:rPr>
        <w:t>о</w:t>
      </w:r>
      <w:r w:rsidR="00BE6FDE" w:rsidRPr="00B2719E">
        <w:rPr>
          <w:spacing w:val="-1"/>
        </w:rPr>
        <w:t>ч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56"/>
        </w:rPr>
        <w:t xml:space="preserve"> </w:t>
      </w:r>
      <w:r w:rsidR="00BE6FDE" w:rsidRPr="00B2719E">
        <w:rPr>
          <w:spacing w:val="1"/>
        </w:rPr>
        <w:t>к</w:t>
      </w:r>
      <w:r w:rsidR="00BE6FDE" w:rsidRPr="00B2719E">
        <w:t>одов</w:t>
      </w:r>
      <w:r w:rsidR="00BE6FDE" w:rsidRPr="00B2719E">
        <w:rPr>
          <w:spacing w:val="56"/>
        </w:rPr>
        <w:t xml:space="preserve"> </w:t>
      </w:r>
      <w:r w:rsidR="00BE6FDE" w:rsidRPr="00B2719E">
        <w:rPr>
          <w:spacing w:val="-2"/>
        </w:rPr>
        <w:t>б</w:t>
      </w:r>
      <w:r w:rsidR="00BE6FDE" w:rsidRPr="00B2719E">
        <w:t>юдж</w:t>
      </w:r>
      <w:r w:rsidR="00BE6FDE" w:rsidRPr="00B2719E">
        <w:rPr>
          <w:spacing w:val="-1"/>
        </w:rPr>
        <w:t>е</w:t>
      </w:r>
      <w:r w:rsidR="00BE6FDE" w:rsidRPr="00B2719E">
        <w:rPr>
          <w:spacing w:val="-2"/>
        </w:rPr>
        <w:t>т</w:t>
      </w:r>
      <w:r w:rsidR="00BE6FDE" w:rsidRPr="00B2719E">
        <w:rPr>
          <w:spacing w:val="1"/>
        </w:rPr>
        <w:t>н</w:t>
      </w:r>
      <w:r w:rsidR="00BE6FDE" w:rsidRPr="00B2719E">
        <w:t>ой</w:t>
      </w:r>
      <w:r w:rsidR="00BE6FDE" w:rsidRPr="00B2719E">
        <w:rPr>
          <w:spacing w:val="57"/>
        </w:rPr>
        <w:t xml:space="preserve"> </w:t>
      </w:r>
      <w:r w:rsidR="00BE6FDE" w:rsidRPr="00B2719E">
        <w:rPr>
          <w:spacing w:val="-1"/>
        </w:rPr>
        <w:t>к</w:t>
      </w:r>
      <w:r w:rsidR="00BE6FDE" w:rsidRPr="00B2719E">
        <w:t>л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ф</w:t>
      </w:r>
      <w:r w:rsidR="00BE6FDE" w:rsidRPr="00B2719E">
        <w:rPr>
          <w:spacing w:val="1"/>
        </w:rPr>
        <w:t>ик</w:t>
      </w:r>
      <w:r w:rsidR="00BE6FDE" w:rsidRPr="00B2719E">
        <w:rPr>
          <w:spacing w:val="-1"/>
        </w:rPr>
        <w:t>ац</w:t>
      </w:r>
      <w:r w:rsidR="00BE6FDE" w:rsidRPr="00B2719E">
        <w:rPr>
          <w:spacing w:val="1"/>
        </w:rPr>
        <w:t>и</w:t>
      </w:r>
      <w:r w:rsidR="00BE6FDE" w:rsidRPr="00B2719E">
        <w:t>и</w:t>
      </w:r>
      <w:r w:rsidR="00BE6FDE" w:rsidRPr="00B2719E">
        <w:rPr>
          <w:spacing w:val="57"/>
        </w:rPr>
        <w:t xml:space="preserve"> </w:t>
      </w:r>
      <w:r w:rsidR="00BE6FDE" w:rsidRPr="00B2719E">
        <w:t>р</w:t>
      </w:r>
      <w:r w:rsidR="00BE6FDE" w:rsidRPr="00B2719E">
        <w:rPr>
          <w:spacing w:val="-3"/>
        </w:rPr>
        <w:t>а</w:t>
      </w:r>
      <w:r w:rsidR="00BE6FDE" w:rsidRPr="00B2719E">
        <w:rPr>
          <w:spacing w:val="-1"/>
        </w:rPr>
        <w:t>с</w:t>
      </w:r>
      <w:r w:rsidR="00BE6FDE" w:rsidRPr="00B2719E">
        <w:rPr>
          <w:spacing w:val="2"/>
        </w:rPr>
        <w:t>х</w:t>
      </w:r>
      <w:r w:rsidR="00BE6FDE" w:rsidRPr="00B2719E">
        <w:t>одов</w:t>
      </w:r>
      <w:r w:rsidR="00BE6FDE" w:rsidRPr="00B2719E">
        <w:rPr>
          <w:spacing w:val="56"/>
        </w:rPr>
        <w:t xml:space="preserve"> </w:t>
      </w:r>
      <w:r w:rsidR="00BE6FDE" w:rsidRPr="00B2719E">
        <w:t>в</w:t>
      </w:r>
      <w:r w:rsidR="00BE6FDE" w:rsidRPr="00B2719E">
        <w:rPr>
          <w:spacing w:val="56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ам</w:t>
      </w:r>
      <w:r w:rsidR="00BE6FDE" w:rsidRPr="00B2719E">
        <w:rPr>
          <w:spacing w:val="1"/>
        </w:rPr>
        <w:t>к</w:t>
      </w:r>
      <w:r w:rsidR="00BE6FDE" w:rsidRPr="00B2719E">
        <w:rPr>
          <w:spacing w:val="-1"/>
        </w:rPr>
        <w:t>а</w:t>
      </w:r>
      <w:r w:rsidR="00BE6FDE" w:rsidRPr="00B2719E">
        <w:t>х тр</w:t>
      </w:r>
      <w:r w:rsidR="00BE6FDE" w:rsidRPr="00B2719E">
        <w:rPr>
          <w:spacing w:val="-1"/>
        </w:rPr>
        <w:t>е</w:t>
      </w:r>
      <w:r w:rsidR="00BE6FDE" w:rsidRPr="00B2719E">
        <w:t>бов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й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к</w:t>
      </w:r>
      <w:r w:rsidR="00BE6FDE" w:rsidRPr="00B2719E">
        <w:rPr>
          <w:spacing w:val="-1"/>
        </w:rPr>
        <w:t>аз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аче</w:t>
      </w:r>
      <w:r w:rsidR="00BE6FDE" w:rsidRPr="00B2719E">
        <w:rPr>
          <w:spacing w:val="1"/>
        </w:rPr>
        <w:t>й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>ого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п</w:t>
      </w:r>
      <w:r w:rsidR="00BE6FDE" w:rsidRPr="00B2719E">
        <w:t>ол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ен</w:t>
      </w:r>
      <w:r w:rsidR="00BE6FDE" w:rsidRPr="00B2719E">
        <w:rPr>
          <w:spacing w:val="1"/>
        </w:rPr>
        <w:t>и</w:t>
      </w:r>
      <w:r w:rsidR="00BE6FDE" w:rsidRPr="00B2719E">
        <w:t>я</w:t>
      </w:r>
      <w:r w:rsidR="00BE6FDE" w:rsidRPr="00B2719E">
        <w:rPr>
          <w:spacing w:val="6"/>
        </w:rPr>
        <w:t xml:space="preserve"> </w:t>
      </w:r>
      <w:r w:rsidR="00BE6FDE" w:rsidRPr="00B2719E">
        <w:rPr>
          <w:spacing w:val="-1"/>
        </w:rPr>
        <w:t>мес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</w:t>
      </w:r>
      <w:r w:rsidR="00BE6FDE" w:rsidRPr="00B2719E">
        <w:rPr>
          <w:spacing w:val="2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а</w:t>
      </w:r>
      <w:r w:rsidR="00BE6FDE" w:rsidRPr="00B2719E">
        <w:t>,</w:t>
      </w:r>
      <w:r w:rsidR="00BE6FDE" w:rsidRPr="00B2719E">
        <w:rPr>
          <w:spacing w:val="2"/>
        </w:rPr>
        <w:t xml:space="preserve"> </w:t>
      </w:r>
      <w:r w:rsidR="00BE6FDE" w:rsidRPr="00B2719E">
        <w:t>а</w:t>
      </w:r>
      <w:r w:rsidR="00BE6FDE" w:rsidRPr="00B2719E">
        <w:rPr>
          <w:spacing w:val="1"/>
        </w:rPr>
        <w:t xml:space="preserve"> 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к</w:t>
      </w:r>
      <w:r w:rsidR="00BE6FDE" w:rsidRPr="00B2719E">
        <w:t xml:space="preserve">же </w:t>
      </w:r>
      <w:r w:rsidR="00BE6FDE" w:rsidRPr="00B2719E">
        <w:rPr>
          <w:spacing w:val="1"/>
        </w:rPr>
        <w:t>из</w:t>
      </w:r>
      <w:r w:rsidR="00BE6FDE" w:rsidRPr="00B2719E">
        <w:rPr>
          <w:spacing w:val="-1"/>
        </w:rPr>
        <w:t>ме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и</w:t>
      </w:r>
      <w:r w:rsidR="00BE6FDE" w:rsidRPr="00B2719E">
        <w:rPr>
          <w:spacing w:val="1"/>
        </w:rPr>
        <w:t>к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t>а</w:t>
      </w:r>
      <w:r w:rsidR="00BE6FDE" w:rsidRPr="00B2719E">
        <w:rPr>
          <w:spacing w:val="1"/>
        </w:rPr>
        <w:t xml:space="preserve"> </w:t>
      </w:r>
      <w:r w:rsidR="00BE6FDE" w:rsidRPr="00B2719E">
        <w:t>М</w:t>
      </w:r>
      <w:r w:rsidR="00BE6FDE" w:rsidRPr="00B2719E">
        <w:rPr>
          <w:spacing w:val="1"/>
        </w:rPr>
        <w:t>и</w:t>
      </w:r>
      <w:r w:rsidR="00BE6FDE" w:rsidRPr="00B2719E">
        <w:rPr>
          <w:spacing w:val="3"/>
        </w:rPr>
        <w:t>н</w:t>
      </w:r>
      <w:r w:rsidR="00C021D7" w:rsidRPr="00B2719E">
        <w:rPr>
          <w:spacing w:val="-1"/>
        </w:rPr>
        <w:t>и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с</w:t>
      </w:r>
      <w:r w:rsidR="00BE6FDE" w:rsidRPr="00B2719E">
        <w:t>тва ф</w:t>
      </w:r>
      <w:r w:rsidR="00BE6FDE" w:rsidRPr="00B2719E">
        <w:rPr>
          <w:spacing w:val="1"/>
        </w:rPr>
        <w:t>ин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с</w:t>
      </w:r>
      <w:r w:rsidR="00BE6FDE" w:rsidRPr="00B2719E">
        <w:t>ов</w:t>
      </w:r>
      <w:r w:rsidR="00BE6FDE" w:rsidRPr="00B2719E">
        <w:rPr>
          <w:spacing w:val="1"/>
        </w:rPr>
        <w:t xml:space="preserve"> Р</w:t>
      </w:r>
      <w:r w:rsidR="00BE6FDE" w:rsidRPr="00B2719E">
        <w:t>о</w:t>
      </w:r>
      <w:r w:rsidR="00BE6FDE" w:rsidRPr="00B2719E">
        <w:rPr>
          <w:spacing w:val="-1"/>
        </w:rPr>
        <w:t>сс</w:t>
      </w:r>
      <w:r w:rsidR="00BE6FDE" w:rsidRPr="00B2719E">
        <w:rPr>
          <w:spacing w:val="1"/>
        </w:rPr>
        <w:t>ий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>ой Ф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ци</w:t>
      </w:r>
      <w:r w:rsidR="00BE6FDE" w:rsidRPr="00B2719E">
        <w:t>и о</w:t>
      </w:r>
      <w:r w:rsidR="00BE6FDE" w:rsidRPr="00B2719E">
        <w:rPr>
          <w:spacing w:val="1"/>
        </w:rPr>
        <w:t xml:space="preserve"> п</w:t>
      </w:r>
      <w:r w:rsidR="00BE6FDE" w:rsidRPr="00B2719E">
        <w:rPr>
          <w:spacing w:val="-2"/>
        </w:rPr>
        <w:t>о</w:t>
      </w:r>
      <w:r w:rsidR="00BE6FDE" w:rsidRPr="00B2719E">
        <w:t>ряд</w:t>
      </w:r>
      <w:r w:rsidR="00BE6FDE" w:rsidRPr="00B2719E">
        <w:rPr>
          <w:spacing w:val="1"/>
        </w:rPr>
        <w:t>к</w:t>
      </w:r>
      <w:r w:rsidR="00BE6FDE" w:rsidRPr="00B2719E">
        <w:t xml:space="preserve">е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ме</w:t>
      </w:r>
      <w:r w:rsidR="00BE6FDE" w:rsidRPr="00B2719E">
        <w:rPr>
          <w:spacing w:val="1"/>
        </w:rPr>
        <w:t>н</w:t>
      </w:r>
      <w:r w:rsidR="00BE6FDE" w:rsidRPr="00B2719E">
        <w:rPr>
          <w:spacing w:val="5"/>
        </w:rPr>
        <w:t>е</w:t>
      </w:r>
      <w:r w:rsidR="00BE6FDE" w:rsidRPr="00B2719E">
        <w:rPr>
          <w:spacing w:val="-1"/>
        </w:rPr>
        <w:t>н</w:t>
      </w:r>
      <w:r w:rsidR="00BE6FDE" w:rsidRPr="00B2719E">
        <w:rPr>
          <w:spacing w:val="1"/>
        </w:rPr>
        <w:t>и</w:t>
      </w:r>
      <w:r w:rsidR="00BE6FDE" w:rsidRPr="00B2719E">
        <w:t>я</w:t>
      </w:r>
      <w:r w:rsidR="00BE6FDE" w:rsidRPr="00B2719E">
        <w:rPr>
          <w:spacing w:val="1"/>
        </w:rPr>
        <w:t xml:space="preserve"> </w:t>
      </w:r>
      <w:r w:rsidR="00BE6FDE" w:rsidRPr="00B2719E">
        <w:rPr>
          <w:spacing w:val="-2"/>
        </w:rPr>
        <w:t>б</w:t>
      </w:r>
      <w:r w:rsidR="00BE6FDE" w:rsidRPr="00B2719E">
        <w:t>ю</w:t>
      </w:r>
      <w:r w:rsidR="00BE6FDE" w:rsidRPr="00B2719E">
        <w:rPr>
          <w:spacing w:val="-2"/>
        </w:rPr>
        <w:t>д</w:t>
      </w:r>
      <w:r w:rsidR="00BE6FDE" w:rsidRPr="00B2719E">
        <w:t>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 xml:space="preserve">ой </w:t>
      </w:r>
      <w:r w:rsidR="00BE6FDE" w:rsidRPr="00B2719E">
        <w:rPr>
          <w:spacing w:val="1"/>
        </w:rPr>
        <w:t>к</w:t>
      </w:r>
      <w:r w:rsidR="00BE6FDE" w:rsidRPr="00B2719E">
        <w:t>л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ф</w:t>
      </w:r>
      <w:r w:rsidR="00BE6FDE" w:rsidRPr="00B2719E">
        <w:rPr>
          <w:spacing w:val="1"/>
        </w:rPr>
        <w:t>ик</w:t>
      </w:r>
      <w:r w:rsidR="00BE6FDE" w:rsidRPr="00B2719E">
        <w:rPr>
          <w:spacing w:val="-1"/>
        </w:rPr>
        <w:t>ац</w:t>
      </w:r>
      <w:r w:rsidR="00BE6FDE" w:rsidRPr="00B2719E">
        <w:rPr>
          <w:spacing w:val="1"/>
        </w:rPr>
        <w:t>и</w:t>
      </w:r>
      <w:r w:rsidR="00BE6FDE" w:rsidRPr="00B2719E">
        <w:t xml:space="preserve">и </w:t>
      </w:r>
      <w:r w:rsidR="00BE6FDE" w:rsidRPr="00B2719E">
        <w:rPr>
          <w:spacing w:val="1"/>
        </w:rPr>
        <w:t>Р</w:t>
      </w:r>
      <w:r w:rsidR="00BE6FDE" w:rsidRPr="00B2719E">
        <w:t>о</w:t>
      </w:r>
      <w:r w:rsidR="00BE6FDE" w:rsidRPr="00B2719E">
        <w:rPr>
          <w:spacing w:val="-1"/>
        </w:rPr>
        <w:t>сс</w:t>
      </w:r>
      <w:r w:rsidR="00BE6FDE" w:rsidRPr="00B2719E">
        <w:rPr>
          <w:spacing w:val="1"/>
        </w:rPr>
        <w:t>ий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к</w:t>
      </w:r>
      <w:r w:rsidR="00BE6FDE" w:rsidRPr="00B2719E">
        <w:t>ой</w:t>
      </w:r>
      <w:r w:rsidR="00BE6FDE" w:rsidRPr="00B2719E">
        <w:rPr>
          <w:spacing w:val="1"/>
        </w:rPr>
        <w:t xml:space="preserve"> </w:t>
      </w:r>
      <w:r w:rsidR="00BE6FDE" w:rsidRPr="00B2719E">
        <w:t>Ф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ции</w:t>
      </w:r>
      <w:r w:rsidR="00BE6FDE" w:rsidRPr="00B2719E"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 xml:space="preserve">4) </w:t>
      </w:r>
      <w:r w:rsidR="00BE6FDE" w:rsidRPr="00B2719E">
        <w:rPr>
          <w:spacing w:val="1"/>
        </w:rPr>
        <w:t>п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1"/>
        </w:rPr>
        <w:t>а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3"/>
        </w:rPr>
        <w:t>и</w:t>
      </w:r>
      <w:r w:rsidR="00BE6FDE" w:rsidRPr="00B2719E">
        <w:t>и</w:t>
      </w:r>
      <w:r w:rsidR="00BE6FDE" w:rsidRPr="00B2719E">
        <w:rPr>
          <w:spacing w:val="2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г</w:t>
      </w:r>
      <w:r w:rsidR="00BE6FDE" w:rsidRPr="00B2719E">
        <w:rPr>
          <w:spacing w:val="1"/>
        </w:rPr>
        <w:t>н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 xml:space="preserve">й </w:t>
      </w:r>
      <w:r w:rsidR="00BE6FDE" w:rsidRPr="00B2719E">
        <w:rPr>
          <w:spacing w:val="1"/>
        </w:rPr>
        <w:t>з</w:t>
      </w:r>
      <w:r w:rsidR="00BE6FDE" w:rsidRPr="00B2719E">
        <w:t xml:space="preserve">а </w:t>
      </w:r>
      <w:r w:rsidR="00BE6FDE" w:rsidRPr="00B2719E">
        <w:rPr>
          <w:spacing w:val="-1"/>
        </w:rPr>
        <w:t>сче</w:t>
      </w:r>
      <w:r w:rsidR="00BE6FDE" w:rsidRPr="00B2719E">
        <w:t>т</w:t>
      </w:r>
      <w:r w:rsidR="00BE6FDE" w:rsidRPr="00B2719E">
        <w:rPr>
          <w:spacing w:val="1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1"/>
        </w:rPr>
        <w:t>м</w:t>
      </w:r>
      <w:r w:rsidR="00BE6FDE" w:rsidRPr="00B2719E">
        <w:rPr>
          <w:spacing w:val="1"/>
        </w:rPr>
        <w:t>е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</w:t>
      </w:r>
      <w:r w:rsidR="00BE6FDE" w:rsidRPr="00B2719E">
        <w:rPr>
          <w:spacing w:val="1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 xml:space="preserve">та в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л</w:t>
      </w:r>
      <w:r w:rsidR="00BE6FDE" w:rsidRPr="00B2719E">
        <w:rPr>
          <w:spacing w:val="-1"/>
        </w:rPr>
        <w:t>а</w:t>
      </w:r>
      <w:r w:rsidR="00BE6FDE" w:rsidRPr="00B2719E">
        <w:t>х</w:t>
      </w:r>
      <w:r w:rsidR="00BE6FDE" w:rsidRPr="00B2719E">
        <w:rPr>
          <w:spacing w:val="9"/>
        </w:rPr>
        <w:t xml:space="preserve"> </w:t>
      </w:r>
      <w:r w:rsidR="00BE6FDE" w:rsidRPr="00B2719E">
        <w:t>общ</w:t>
      </w:r>
      <w:r w:rsidR="00BE6FDE" w:rsidRPr="00B2719E">
        <w:rPr>
          <w:spacing w:val="-1"/>
        </w:rPr>
        <w:t>е</w:t>
      </w:r>
      <w:r w:rsidR="00BE6FDE" w:rsidRPr="00B2719E">
        <w:t>го</w:t>
      </w:r>
      <w:r w:rsidR="00BE6FDE" w:rsidRPr="00B2719E">
        <w:rPr>
          <w:spacing w:val="7"/>
        </w:rPr>
        <w:t xml:space="preserve"> </w:t>
      </w:r>
      <w:r w:rsidR="00BE6FDE" w:rsidRPr="00B2719E">
        <w:t>об</w:t>
      </w:r>
      <w:r w:rsidR="00BE6FDE" w:rsidRPr="00B2719E">
        <w:rPr>
          <w:spacing w:val="1"/>
        </w:rPr>
        <w:t>ъ</w:t>
      </w:r>
      <w:r w:rsidR="00BE6FDE" w:rsidRPr="00B2719E">
        <w:rPr>
          <w:spacing w:val="-1"/>
        </w:rPr>
        <w:t>ем</w:t>
      </w:r>
      <w:r w:rsidR="00BE6FDE" w:rsidRPr="00B2719E">
        <w:t>а</w:t>
      </w:r>
      <w:r w:rsidR="00BE6FDE" w:rsidRPr="00B2719E">
        <w:rPr>
          <w:spacing w:val="6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тв,</w:t>
      </w:r>
      <w:r w:rsidR="00BE6FDE" w:rsidRPr="00B2719E">
        <w:rPr>
          <w:spacing w:val="7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rPr>
          <w:spacing w:val="5"/>
        </w:rPr>
        <w:t>д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с</w:t>
      </w:r>
      <w:r w:rsidR="00BE6FDE" w:rsidRPr="00B2719E">
        <w:rPr>
          <w:spacing w:val="-1"/>
        </w:rPr>
        <w:t>м</w:t>
      </w:r>
      <w:r w:rsidR="00BE6FDE" w:rsidRPr="00B2719E">
        <w:t>отр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нн</w:t>
      </w:r>
      <w:r w:rsidR="00BE6FDE" w:rsidRPr="00B2719E">
        <w:t>ых</w:t>
      </w:r>
      <w:r w:rsidR="00BE6FDE" w:rsidRPr="00B2719E">
        <w:rPr>
          <w:spacing w:val="9"/>
        </w:rPr>
        <w:t xml:space="preserve"> </w:t>
      </w:r>
      <w:r w:rsidR="00BE6FDE" w:rsidRPr="00B2719E">
        <w:t>гл</w:t>
      </w:r>
      <w:r w:rsidR="00BE6FDE" w:rsidRPr="00B2719E">
        <w:rPr>
          <w:spacing w:val="-1"/>
        </w:rPr>
        <w:t>а</w:t>
      </w:r>
      <w:r w:rsidR="00BE6FDE" w:rsidRPr="00B2719E">
        <w:t>вно</w:t>
      </w:r>
      <w:r w:rsidR="00BE6FDE" w:rsidRPr="00B2719E">
        <w:rPr>
          <w:spacing w:val="1"/>
        </w:rPr>
        <w:t>м</w:t>
      </w:r>
      <w:r w:rsidR="00BE6FDE" w:rsidRPr="00B2719E">
        <w:t xml:space="preserve">у 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3"/>
        </w:rPr>
        <w:t>п</w:t>
      </w:r>
      <w:r w:rsidR="00BE6FDE" w:rsidRPr="00B2719E">
        <w:t>оряд</w:t>
      </w:r>
      <w:r w:rsidR="00BE6FDE" w:rsidRPr="00B2719E">
        <w:rPr>
          <w:spacing w:val="1"/>
        </w:rPr>
        <w:t>и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t>лю</w:t>
      </w:r>
      <w:r w:rsidR="00BE6FDE" w:rsidRPr="00B2719E">
        <w:rPr>
          <w:spacing w:val="8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 xml:space="preserve">х </w:t>
      </w:r>
      <w:r w:rsidR="00BE6FDE" w:rsidRPr="00B2719E">
        <w:rPr>
          <w:spacing w:val="-1"/>
        </w:rPr>
        <w:t>с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тв,</w:t>
      </w:r>
      <w:r w:rsidR="00BE6FDE" w:rsidRPr="00B2719E">
        <w:rPr>
          <w:spacing w:val="1"/>
        </w:rPr>
        <w:t xml:space="preserve"> </w:t>
      </w:r>
      <w:r w:rsidR="00BE6FDE" w:rsidRPr="00B2719E">
        <w:t>для</w:t>
      </w:r>
      <w:r w:rsidR="00BE6FDE" w:rsidRPr="00B2719E">
        <w:rPr>
          <w:spacing w:val="2"/>
        </w:rPr>
        <w:t xml:space="preserve"> </w:t>
      </w:r>
      <w:r w:rsidR="00BE6FDE" w:rsidRPr="00B2719E">
        <w:t>в</w:t>
      </w:r>
      <w:r w:rsidR="00BE6FDE" w:rsidRPr="00B2719E">
        <w:rPr>
          <w:spacing w:val="-1"/>
        </w:rPr>
        <w:t>ы</w:t>
      </w:r>
      <w:r w:rsidR="00BE6FDE" w:rsidRPr="00B2719E">
        <w:rPr>
          <w:spacing w:val="1"/>
        </w:rPr>
        <w:t>п</w:t>
      </w:r>
      <w:r w:rsidR="00BE6FDE" w:rsidRPr="00B2719E">
        <w:t>ол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2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>од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4"/>
        </w:rPr>
        <w:t xml:space="preserve"> </w:t>
      </w:r>
      <w:r w:rsidR="00BE6FDE" w:rsidRPr="00B2719E">
        <w:t>обя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rPr>
          <w:spacing w:val="-2"/>
        </w:rPr>
        <w:t>л</w:t>
      </w:r>
      <w:r w:rsidR="00BE6FDE" w:rsidRPr="00B2719E">
        <w:rPr>
          <w:spacing w:val="5"/>
        </w:rPr>
        <w:t>ь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1"/>
        </w:rPr>
        <w:t xml:space="preserve"> н</w:t>
      </w:r>
      <w:r w:rsidR="00BE6FDE" w:rsidRPr="00B2719E">
        <w:t>а</w:t>
      </w:r>
      <w:r w:rsidR="00BE6FDE" w:rsidRPr="00B2719E">
        <w:rPr>
          <w:spacing w:val="1"/>
        </w:rPr>
        <w:t xml:space="preserve"> </w:t>
      </w:r>
      <w:proofErr w:type="spellStart"/>
      <w:r w:rsidR="00BE6FDE" w:rsidRPr="00B2719E">
        <w:rPr>
          <w:spacing w:val="-1"/>
        </w:rPr>
        <w:t>с</w:t>
      </w:r>
      <w:r w:rsidR="00BE6FDE" w:rsidRPr="00B2719E">
        <w:t>оф</w:t>
      </w:r>
      <w:r w:rsidR="00BE6FDE" w:rsidRPr="00B2719E">
        <w:rPr>
          <w:spacing w:val="1"/>
        </w:rPr>
        <w:t>ин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и</w:t>
      </w:r>
      <w:r w:rsidR="00BE6FDE" w:rsidRPr="00B2719E">
        <w:t>ров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rPr>
          <w:spacing w:val="-1"/>
        </w:rPr>
        <w:t>е</w:t>
      </w:r>
      <w:proofErr w:type="spellEnd"/>
      <w:r w:rsidR="00BE6FDE" w:rsidRPr="00B2719E">
        <w:t>,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о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к</w:t>
      </w:r>
      <w:r w:rsidR="00BE6FDE" w:rsidRPr="00B2719E">
        <w:rPr>
          <w:spacing w:val="-2"/>
        </w:rPr>
        <w:t>о</w:t>
      </w:r>
      <w:r w:rsidR="00BE6FDE" w:rsidRPr="00B2719E">
        <w:t>торым в</w:t>
      </w:r>
      <w:r w:rsidR="00BE6FDE" w:rsidRPr="00B2719E">
        <w:rPr>
          <w:spacing w:val="-1"/>
        </w:rPr>
        <w:t>ы</w:t>
      </w:r>
      <w:r w:rsidR="00BE6FDE" w:rsidRPr="00B2719E">
        <w:rPr>
          <w:spacing w:val="5"/>
        </w:rPr>
        <w:t>д</w:t>
      </w:r>
      <w:r w:rsidR="00BE6FDE" w:rsidRPr="00B2719E">
        <w:rPr>
          <w:spacing w:val="-1"/>
        </w:rPr>
        <w:t>е</w:t>
      </w:r>
      <w:r w:rsidR="00BE6FDE" w:rsidRPr="00B2719E">
        <w:t>ля</w:t>
      </w:r>
      <w:r w:rsidR="00BE6FDE" w:rsidRPr="00B2719E">
        <w:rPr>
          <w:spacing w:val="1"/>
        </w:rPr>
        <w:t>ю</w:t>
      </w:r>
      <w:r w:rsidR="00BE6FDE" w:rsidRPr="00B2719E">
        <w:t>т</w:t>
      </w:r>
      <w:r w:rsidR="00BE6FDE" w:rsidRPr="00B2719E">
        <w:rPr>
          <w:spacing w:val="-1"/>
        </w:rPr>
        <w:t>с</w:t>
      </w:r>
      <w:r w:rsidR="00BE6FDE" w:rsidRPr="00B2719E">
        <w:t xml:space="preserve">я </w:t>
      </w:r>
      <w:r w:rsidR="00BE6FDE" w:rsidRPr="00B2719E">
        <w:rPr>
          <w:spacing w:val="-1"/>
        </w:rPr>
        <w:t>с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тва</w:t>
      </w:r>
      <w:r w:rsidR="00BE6FDE" w:rsidRPr="00B2719E">
        <w:rPr>
          <w:spacing w:val="-1"/>
        </w:rPr>
        <w:t xml:space="preserve"> </w:t>
      </w:r>
      <w:r w:rsidR="00BE6FDE" w:rsidRPr="00B2719E">
        <w:t>в</w:t>
      </w:r>
      <w:r w:rsidR="00BE6FDE" w:rsidRPr="00B2719E">
        <w:rPr>
          <w:spacing w:val="2"/>
        </w:rPr>
        <w:t xml:space="preserve"> </w:t>
      </w:r>
      <w:r w:rsidR="00BE6FDE" w:rsidRPr="00B2719E">
        <w:t>виде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1"/>
        </w:rPr>
        <w:t>с</w:t>
      </w:r>
      <w:r w:rsidR="00BE6FDE" w:rsidRPr="00B2719E">
        <w:rPr>
          <w:spacing w:val="-5"/>
        </w:rPr>
        <w:t>у</w:t>
      </w:r>
      <w:r w:rsidR="00BE6FDE" w:rsidRPr="00B2719E">
        <w:rPr>
          <w:spacing w:val="2"/>
        </w:rPr>
        <w:t>б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и</w:t>
      </w:r>
      <w:r w:rsidR="00BE6FDE" w:rsidRPr="00B2719E">
        <w:t>д</w:t>
      </w:r>
      <w:r w:rsidR="00BE6FDE" w:rsidRPr="00B2719E">
        <w:rPr>
          <w:spacing w:val="1"/>
        </w:rPr>
        <w:t>ии</w:t>
      </w:r>
      <w:r w:rsidR="00BE6FDE" w:rsidRPr="00B2719E">
        <w:t>;</w:t>
      </w:r>
    </w:p>
    <w:p w:rsidR="00BE6FDE" w:rsidRPr="0075549B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B2719E">
        <w:tab/>
      </w:r>
      <w:r w:rsidR="00BE6FDE" w:rsidRPr="0075549B">
        <w:rPr>
          <w:b/>
        </w:rPr>
        <w:t>5) р</w:t>
      </w:r>
      <w:r w:rsidR="00BE6FDE" w:rsidRPr="0075549B">
        <w:rPr>
          <w:b/>
          <w:spacing w:val="1"/>
        </w:rPr>
        <w:t>а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  <w:spacing w:val="1"/>
        </w:rPr>
        <w:t>п</w:t>
      </w:r>
      <w:r w:rsidR="00BE6FDE" w:rsidRPr="0075549B">
        <w:rPr>
          <w:b/>
        </w:rPr>
        <w:t>р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д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л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1"/>
        </w:rPr>
        <w:t>ни</w:t>
      </w:r>
      <w:r w:rsidR="00BE6FDE" w:rsidRPr="0075549B">
        <w:rPr>
          <w:b/>
        </w:rPr>
        <w:t>я</w:t>
      </w:r>
      <w:r w:rsidR="00BE6FDE" w:rsidRPr="0075549B">
        <w:rPr>
          <w:b/>
          <w:spacing w:val="1"/>
        </w:rPr>
        <w:t xml:space="preserve"> 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</w:rPr>
        <w:t>р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2"/>
        </w:rPr>
        <w:t>д</w:t>
      </w:r>
      <w:r w:rsidR="00BE6FDE" w:rsidRPr="0075549B">
        <w:rPr>
          <w:b/>
          <w:spacing w:val="1"/>
        </w:rPr>
        <w:t>с</w:t>
      </w:r>
      <w:r w:rsidR="00BE6FDE" w:rsidRPr="0075549B">
        <w:rPr>
          <w:b/>
        </w:rPr>
        <w:t xml:space="preserve">тв, </w:t>
      </w:r>
      <w:r w:rsidR="00BE6FDE" w:rsidRPr="0075549B">
        <w:rPr>
          <w:b/>
          <w:spacing w:val="1"/>
        </w:rPr>
        <w:t>п</w:t>
      </w:r>
      <w:r w:rsidR="00BE6FDE" w:rsidRPr="0075549B">
        <w:rPr>
          <w:b/>
        </w:rPr>
        <w:t>р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2"/>
        </w:rPr>
        <w:t>д</w:t>
      </w:r>
      <w:r w:rsidR="00BE6FDE" w:rsidRPr="0075549B">
        <w:rPr>
          <w:b/>
          <w:spacing w:val="-5"/>
        </w:rPr>
        <w:t>у</w:t>
      </w:r>
      <w:r w:rsidR="00BE6FDE" w:rsidRPr="0075549B">
        <w:rPr>
          <w:b/>
          <w:spacing w:val="1"/>
        </w:rPr>
        <w:t>с</w:t>
      </w:r>
      <w:r w:rsidR="00BE6FDE" w:rsidRPr="0075549B">
        <w:rPr>
          <w:b/>
          <w:spacing w:val="-1"/>
        </w:rPr>
        <w:t>м</w:t>
      </w:r>
      <w:r w:rsidR="00BE6FDE" w:rsidRPr="0075549B">
        <w:rPr>
          <w:b/>
        </w:rPr>
        <w:t>отр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1"/>
        </w:rPr>
        <w:t>нн</w:t>
      </w:r>
      <w:r w:rsidR="00BE6FDE" w:rsidRPr="0075549B">
        <w:rPr>
          <w:b/>
        </w:rPr>
        <w:t>ых</w:t>
      </w:r>
      <w:r w:rsidR="00BE6FDE" w:rsidRPr="0075549B">
        <w:rPr>
          <w:b/>
          <w:spacing w:val="2"/>
        </w:rPr>
        <w:t xml:space="preserve"> </w:t>
      </w:r>
      <w:r w:rsidR="00BE6FDE" w:rsidRPr="0075549B">
        <w:rPr>
          <w:b/>
        </w:rPr>
        <w:t xml:space="preserve">в 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</w:rPr>
        <w:t>о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</w:rPr>
        <w:t>т</w:t>
      </w:r>
      <w:r w:rsidR="00BE6FDE" w:rsidRPr="0075549B">
        <w:rPr>
          <w:b/>
          <w:spacing w:val="1"/>
        </w:rPr>
        <w:t>а</w:t>
      </w:r>
      <w:r w:rsidR="00BE6FDE" w:rsidRPr="0075549B">
        <w:rPr>
          <w:b/>
        </w:rPr>
        <w:t>ве</w:t>
      </w:r>
      <w:r w:rsidR="00BE6FDE" w:rsidRPr="0075549B">
        <w:rPr>
          <w:b/>
          <w:spacing w:val="4"/>
        </w:rPr>
        <w:t xml:space="preserve"> </w:t>
      </w:r>
      <w:r w:rsidR="00BE6FDE" w:rsidRPr="0075549B">
        <w:rPr>
          <w:b/>
          <w:spacing w:val="-5"/>
        </w:rPr>
        <w:t>у</w:t>
      </w:r>
      <w:r w:rsidR="00BE6FDE" w:rsidRPr="0075549B">
        <w:rPr>
          <w:b/>
        </w:rPr>
        <w:t>т</w:t>
      </w:r>
      <w:r w:rsidR="00BE6FDE" w:rsidRPr="0075549B">
        <w:rPr>
          <w:b/>
          <w:spacing w:val="2"/>
        </w:rPr>
        <w:t>в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ржд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1"/>
        </w:rPr>
        <w:t>нн</w:t>
      </w:r>
      <w:r w:rsidR="00BE6FDE" w:rsidRPr="0075549B">
        <w:rPr>
          <w:b/>
        </w:rPr>
        <w:t>ых б</w:t>
      </w:r>
      <w:r w:rsidR="00BE6FDE" w:rsidRPr="0075549B">
        <w:rPr>
          <w:b/>
          <w:spacing w:val="1"/>
        </w:rPr>
        <w:t>ю</w:t>
      </w:r>
      <w:r w:rsidR="00BE6FDE" w:rsidRPr="0075549B">
        <w:rPr>
          <w:b/>
        </w:rPr>
        <w:t>дж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т</w:t>
      </w:r>
      <w:r w:rsidR="00BE6FDE" w:rsidRPr="0075549B">
        <w:rPr>
          <w:b/>
          <w:spacing w:val="1"/>
        </w:rPr>
        <w:t>н</w:t>
      </w:r>
      <w:r w:rsidR="00BE6FDE" w:rsidRPr="0075549B">
        <w:rPr>
          <w:b/>
        </w:rPr>
        <w:t>ых</w:t>
      </w:r>
      <w:r w:rsidR="00BE6FDE" w:rsidRPr="0075549B">
        <w:rPr>
          <w:b/>
          <w:spacing w:val="2"/>
        </w:rPr>
        <w:t xml:space="preserve"> </w:t>
      </w:r>
      <w:r w:rsidR="00BE6FDE" w:rsidRPr="0075549B">
        <w:rPr>
          <w:b/>
          <w:spacing w:val="8"/>
        </w:rPr>
        <w:t>а</w:t>
      </w:r>
      <w:r w:rsidR="00BE6FDE" w:rsidRPr="0075549B">
        <w:rPr>
          <w:b/>
          <w:spacing w:val="-1"/>
        </w:rPr>
        <w:t>сс</w:t>
      </w:r>
      <w:r w:rsidR="00BE6FDE" w:rsidRPr="0075549B">
        <w:rPr>
          <w:b/>
          <w:spacing w:val="1"/>
        </w:rPr>
        <w:t>и</w:t>
      </w:r>
      <w:r w:rsidR="00BE6FDE" w:rsidRPr="0075549B">
        <w:rPr>
          <w:b/>
        </w:rPr>
        <w:t>г</w:t>
      </w:r>
      <w:r w:rsidR="00BE6FDE" w:rsidRPr="0075549B">
        <w:rPr>
          <w:b/>
          <w:spacing w:val="1"/>
        </w:rPr>
        <w:t>н</w:t>
      </w:r>
      <w:r w:rsidR="00BE6FDE" w:rsidRPr="0075549B">
        <w:rPr>
          <w:b/>
        </w:rPr>
        <w:t>ов</w:t>
      </w:r>
      <w:r w:rsidR="00BE6FDE" w:rsidRPr="0075549B">
        <w:rPr>
          <w:b/>
          <w:spacing w:val="-1"/>
        </w:rPr>
        <w:t>а</w:t>
      </w:r>
      <w:r w:rsidR="00BE6FDE" w:rsidRPr="0075549B">
        <w:rPr>
          <w:b/>
          <w:spacing w:val="1"/>
        </w:rPr>
        <w:t>ни</w:t>
      </w:r>
      <w:r w:rsidR="00BE6FDE" w:rsidRPr="0075549B">
        <w:rPr>
          <w:b/>
        </w:rPr>
        <w:t>й</w:t>
      </w:r>
      <w:r w:rsidR="00BE6FDE" w:rsidRPr="0075549B">
        <w:rPr>
          <w:b/>
          <w:spacing w:val="1"/>
        </w:rPr>
        <w:t xml:space="preserve"> п</w:t>
      </w:r>
      <w:r w:rsidR="00BE6FDE" w:rsidRPr="0075549B">
        <w:rPr>
          <w:b/>
        </w:rPr>
        <w:t xml:space="preserve">о </w:t>
      </w:r>
      <w:r w:rsidR="00BE6FDE" w:rsidRPr="0075549B">
        <w:rPr>
          <w:b/>
          <w:spacing w:val="1"/>
        </w:rPr>
        <w:t>п</w:t>
      </w:r>
      <w:r w:rsidR="00BE6FDE" w:rsidRPr="0075549B">
        <w:rPr>
          <w:b/>
        </w:rPr>
        <w:t>одр</w:t>
      </w:r>
      <w:r w:rsidR="00BE6FDE" w:rsidRPr="0075549B">
        <w:rPr>
          <w:b/>
          <w:spacing w:val="-1"/>
        </w:rPr>
        <w:t>а</w:t>
      </w:r>
      <w:r w:rsidR="00BE6FDE" w:rsidRPr="0075549B">
        <w:rPr>
          <w:b/>
          <w:spacing w:val="1"/>
        </w:rPr>
        <w:t>з</w:t>
      </w:r>
      <w:r w:rsidR="00BE6FDE" w:rsidRPr="0075549B">
        <w:rPr>
          <w:b/>
          <w:spacing w:val="-2"/>
        </w:rPr>
        <w:t>д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2"/>
        </w:rPr>
        <w:t>л</w:t>
      </w:r>
      <w:r w:rsidR="00BE6FDE" w:rsidRPr="0075549B">
        <w:rPr>
          <w:b/>
        </w:rPr>
        <w:t>у</w:t>
      </w:r>
      <w:r w:rsidR="00BE6FDE" w:rsidRPr="0075549B">
        <w:rPr>
          <w:b/>
          <w:spacing w:val="3"/>
        </w:rPr>
        <w:t xml:space="preserve"> </w:t>
      </w:r>
      <w:r w:rsidR="00BE6FDE" w:rsidRPr="0075549B">
        <w:rPr>
          <w:b/>
          <w:spacing w:val="-7"/>
        </w:rPr>
        <w:t>«</w:t>
      </w:r>
      <w:r w:rsidR="00BE6FDE" w:rsidRPr="0075549B">
        <w:rPr>
          <w:b/>
          <w:spacing w:val="2"/>
        </w:rPr>
        <w:t>Д</w:t>
      </w:r>
      <w:r w:rsidR="00BE6FDE" w:rsidRPr="0075549B">
        <w:rPr>
          <w:b/>
          <w:spacing w:val="5"/>
        </w:rPr>
        <w:t>р</w:t>
      </w:r>
      <w:r w:rsidR="00BE6FDE" w:rsidRPr="0075549B">
        <w:rPr>
          <w:b/>
          <w:spacing w:val="-5"/>
        </w:rPr>
        <w:t>у</w:t>
      </w:r>
      <w:r w:rsidR="00BE6FDE" w:rsidRPr="0075549B">
        <w:rPr>
          <w:b/>
        </w:rPr>
        <w:t>г</w:t>
      </w:r>
      <w:r w:rsidR="00BE6FDE" w:rsidRPr="0075549B">
        <w:rPr>
          <w:b/>
          <w:spacing w:val="1"/>
        </w:rPr>
        <w:t>и</w:t>
      </w:r>
      <w:r w:rsidR="00BE6FDE" w:rsidRPr="0075549B">
        <w:rPr>
          <w:b/>
        </w:rPr>
        <w:t>е</w:t>
      </w:r>
      <w:r w:rsidR="00BE6FDE" w:rsidRPr="0075549B">
        <w:rPr>
          <w:b/>
          <w:spacing w:val="2"/>
        </w:rPr>
        <w:t xml:space="preserve"> </w:t>
      </w:r>
      <w:r w:rsidR="00BE6FDE" w:rsidRPr="0075549B">
        <w:rPr>
          <w:b/>
        </w:rPr>
        <w:t>общ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г</w:t>
      </w:r>
      <w:r w:rsidR="00BE6FDE" w:rsidRPr="0075549B">
        <w:rPr>
          <w:b/>
          <w:spacing w:val="2"/>
        </w:rPr>
        <w:t>о</w:t>
      </w:r>
      <w:r w:rsidR="00BE6FDE" w:rsidRPr="0075549B">
        <w:rPr>
          <w:b/>
          <w:spacing w:val="4"/>
        </w:rPr>
        <w:t>с</w:t>
      </w:r>
      <w:r w:rsidR="00BE6FDE" w:rsidRPr="0075549B">
        <w:rPr>
          <w:b/>
          <w:spacing w:val="-2"/>
        </w:rPr>
        <w:t>у</w:t>
      </w:r>
      <w:r w:rsidR="00BE6FDE" w:rsidRPr="0075549B">
        <w:rPr>
          <w:b/>
        </w:rPr>
        <w:t>д</w:t>
      </w:r>
      <w:r w:rsidR="00BE6FDE" w:rsidRPr="0075549B">
        <w:rPr>
          <w:b/>
          <w:spacing w:val="-1"/>
        </w:rPr>
        <w:t>а</w:t>
      </w:r>
      <w:r w:rsidR="00BE6FDE" w:rsidRPr="0075549B">
        <w:rPr>
          <w:b/>
        </w:rPr>
        <w:t>р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</w:rPr>
        <w:t>тв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1"/>
        </w:rPr>
        <w:t>нн</w:t>
      </w:r>
      <w:r w:rsidR="00BE6FDE" w:rsidRPr="0075549B">
        <w:rPr>
          <w:b/>
        </w:rPr>
        <w:t>ые</w:t>
      </w:r>
      <w:r w:rsidR="00BE6FDE" w:rsidRPr="0075549B">
        <w:rPr>
          <w:b/>
          <w:spacing w:val="1"/>
        </w:rPr>
        <w:t xml:space="preserve"> </w:t>
      </w:r>
      <w:r w:rsidR="00BE6FDE" w:rsidRPr="0075549B">
        <w:rPr>
          <w:b/>
        </w:rPr>
        <w:t>вопро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  <w:spacing w:val="4"/>
        </w:rPr>
        <w:t>ы</w:t>
      </w:r>
      <w:r w:rsidR="00BE6FDE" w:rsidRPr="0075549B">
        <w:rPr>
          <w:b/>
        </w:rPr>
        <w:t>» р</w:t>
      </w:r>
      <w:r w:rsidR="00BE6FDE" w:rsidRPr="0075549B">
        <w:rPr>
          <w:b/>
          <w:spacing w:val="-1"/>
        </w:rPr>
        <w:t>а</w:t>
      </w:r>
      <w:r w:rsidR="00BE6FDE" w:rsidRPr="0075549B">
        <w:rPr>
          <w:b/>
          <w:spacing w:val="1"/>
        </w:rPr>
        <w:t>з</w:t>
      </w:r>
      <w:r w:rsidR="00BE6FDE" w:rsidRPr="0075549B">
        <w:rPr>
          <w:b/>
        </w:rPr>
        <w:t>д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ла</w:t>
      </w:r>
      <w:r w:rsidR="00BE6FDE" w:rsidRPr="0075549B">
        <w:rPr>
          <w:b/>
          <w:spacing w:val="7"/>
        </w:rPr>
        <w:t xml:space="preserve"> </w:t>
      </w:r>
      <w:r w:rsidR="00BE6FDE" w:rsidRPr="0075549B">
        <w:rPr>
          <w:b/>
          <w:spacing w:val="-7"/>
        </w:rPr>
        <w:t>«</w:t>
      </w:r>
      <w:r w:rsidR="00BE6FDE" w:rsidRPr="0075549B">
        <w:rPr>
          <w:b/>
        </w:rPr>
        <w:t>Об</w:t>
      </w:r>
      <w:r w:rsidR="00BE6FDE" w:rsidRPr="0075549B">
        <w:rPr>
          <w:b/>
          <w:spacing w:val="2"/>
        </w:rPr>
        <w:t>щ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</w:rPr>
        <w:t>го</w:t>
      </w:r>
      <w:r w:rsidR="00BE6FDE" w:rsidRPr="0075549B">
        <w:rPr>
          <w:b/>
          <w:spacing w:val="4"/>
        </w:rPr>
        <w:t>с</w:t>
      </w:r>
      <w:r w:rsidR="00BE6FDE" w:rsidRPr="0075549B">
        <w:rPr>
          <w:b/>
          <w:spacing w:val="-5"/>
        </w:rPr>
        <w:t>у</w:t>
      </w:r>
      <w:r w:rsidR="00BE6FDE" w:rsidRPr="0075549B">
        <w:rPr>
          <w:b/>
        </w:rPr>
        <w:t>д</w:t>
      </w:r>
      <w:r w:rsidR="00BE6FDE" w:rsidRPr="0075549B">
        <w:rPr>
          <w:b/>
          <w:spacing w:val="8"/>
        </w:rPr>
        <w:t>а</w:t>
      </w:r>
      <w:r w:rsidR="00BE6FDE" w:rsidRPr="0075549B">
        <w:rPr>
          <w:b/>
          <w:spacing w:val="2"/>
        </w:rPr>
        <w:t>р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</w:rPr>
        <w:t>тв</w:t>
      </w:r>
      <w:r w:rsidR="00BE6FDE" w:rsidRPr="0075549B">
        <w:rPr>
          <w:b/>
          <w:spacing w:val="-1"/>
        </w:rPr>
        <w:t>е</w:t>
      </w:r>
      <w:r w:rsidR="00BE6FDE" w:rsidRPr="0075549B">
        <w:rPr>
          <w:b/>
          <w:spacing w:val="1"/>
        </w:rPr>
        <w:t>нн</w:t>
      </w:r>
      <w:r w:rsidR="00BE6FDE" w:rsidRPr="0075549B">
        <w:rPr>
          <w:b/>
        </w:rPr>
        <w:t>ые</w:t>
      </w:r>
      <w:r w:rsidR="00BE6FDE" w:rsidRPr="0075549B">
        <w:rPr>
          <w:b/>
          <w:spacing w:val="-1"/>
        </w:rPr>
        <w:t xml:space="preserve"> </w:t>
      </w:r>
      <w:r w:rsidR="00BE6FDE" w:rsidRPr="0075549B">
        <w:rPr>
          <w:b/>
        </w:rPr>
        <w:t>вопро</w:t>
      </w:r>
      <w:r w:rsidR="00BE6FDE" w:rsidRPr="0075549B">
        <w:rPr>
          <w:b/>
          <w:spacing w:val="-1"/>
        </w:rPr>
        <w:t>с</w:t>
      </w:r>
      <w:r w:rsidR="00BE6FDE" w:rsidRPr="0075549B">
        <w:rPr>
          <w:b/>
          <w:spacing w:val="4"/>
        </w:rPr>
        <w:t>ы</w:t>
      </w:r>
      <w:r w:rsidR="00BE6FDE" w:rsidRPr="0075549B">
        <w:rPr>
          <w:b/>
          <w:spacing w:val="-7"/>
        </w:rPr>
        <w:t>»</w:t>
      </w:r>
      <w:r w:rsidR="00BE6FDE" w:rsidRPr="0075549B">
        <w:rPr>
          <w:b/>
        </w:rPr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 xml:space="preserve">6) </w:t>
      </w:r>
      <w:r w:rsidR="00BE6FDE" w:rsidRPr="00B2719E">
        <w:rPr>
          <w:spacing w:val="-2"/>
        </w:rPr>
        <w:t>с</w:t>
      </w:r>
      <w:r w:rsidR="00BE6FDE" w:rsidRPr="00B2719E">
        <w:t>о</w:t>
      </w:r>
      <w:r w:rsidR="00BE6FDE" w:rsidRPr="00B2719E">
        <w:rPr>
          <w:spacing w:val="1"/>
        </w:rPr>
        <w:t>к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t>щ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 xml:space="preserve">я </w:t>
      </w:r>
      <w:r w:rsidR="00BE6FDE" w:rsidRPr="00B2719E">
        <w:rPr>
          <w:spacing w:val="-1"/>
        </w:rPr>
        <w:t>ме</w:t>
      </w:r>
      <w:r w:rsidR="00BE6FDE" w:rsidRPr="00B2719E">
        <w:t>жбюдж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2"/>
        </w:rPr>
        <w:t xml:space="preserve"> </w:t>
      </w:r>
      <w:r w:rsidR="00BE6FDE" w:rsidRPr="00B2719E">
        <w:t>тр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с</w:t>
      </w:r>
      <w:r w:rsidR="00BE6FDE" w:rsidRPr="00B2719E">
        <w:t xml:space="preserve">фертов </w:t>
      </w:r>
      <w:r w:rsidR="00BE6FDE" w:rsidRPr="00B2719E">
        <w:rPr>
          <w:spacing w:val="-1"/>
        </w:rPr>
        <w:t>и</w:t>
      </w:r>
      <w:r w:rsidR="00BE6FDE" w:rsidRPr="00B2719E">
        <w:t>з</w:t>
      </w:r>
      <w:r w:rsidR="00BE6FDE" w:rsidRPr="00B2719E">
        <w:rPr>
          <w:spacing w:val="-1"/>
        </w:rPr>
        <w:t xml:space="preserve"> </w:t>
      </w:r>
      <w:r w:rsidR="00BE6FDE" w:rsidRPr="00B2719E">
        <w:t>обла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 б</w:t>
      </w:r>
      <w:r w:rsidR="00BE6FDE" w:rsidRPr="00B2719E">
        <w:rPr>
          <w:spacing w:val="1"/>
        </w:rPr>
        <w:t>ю</w:t>
      </w:r>
      <w:r w:rsidR="00BE6FDE" w:rsidRPr="00B2719E">
        <w:t>д</w:t>
      </w:r>
      <w:r w:rsidR="00BE6FDE" w:rsidRPr="00B2719E">
        <w:rPr>
          <w:spacing w:val="4"/>
        </w:rPr>
        <w:t>ж</w:t>
      </w:r>
      <w:r w:rsidR="00BE6FDE" w:rsidRPr="00B2719E">
        <w:t>ет</w:t>
      </w:r>
      <w:r w:rsidR="00BE6FDE" w:rsidRPr="00B2719E">
        <w:rPr>
          <w:spacing w:val="-1"/>
        </w:rPr>
        <w:t>а</w:t>
      </w:r>
      <w:r w:rsidR="00BE6FDE" w:rsidRPr="00B2719E"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 xml:space="preserve">7) 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с</w:t>
      </w:r>
      <w:r w:rsidR="00BE6FDE" w:rsidRPr="00B2719E">
        <w:rPr>
          <w:spacing w:val="1"/>
        </w:rPr>
        <w:t>п</w:t>
      </w:r>
      <w:r w:rsidR="00BE6FDE" w:rsidRPr="00B2719E">
        <w:t>ол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1"/>
        </w:rPr>
        <w:t xml:space="preserve"> с</w:t>
      </w:r>
      <w:r w:rsidR="00BE6FDE" w:rsidRPr="00B2719E">
        <w:rPr>
          <w:spacing w:val="-5"/>
        </w:rPr>
        <w:t>у</w:t>
      </w:r>
      <w:r w:rsidR="00BE6FDE" w:rsidRPr="00B2719E">
        <w:t>д</w:t>
      </w:r>
      <w:r w:rsidR="00BE6FDE" w:rsidRPr="00B2719E">
        <w:rPr>
          <w:spacing w:val="-1"/>
        </w:rPr>
        <w:t>е</w:t>
      </w:r>
      <w:r w:rsidR="00BE6FDE" w:rsidRPr="00B2719E">
        <w:t>б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к</w:t>
      </w:r>
      <w:r w:rsidR="00BE6FDE" w:rsidRPr="00B2719E">
        <w:t>тов в об</w:t>
      </w:r>
      <w:r w:rsidR="00BE6FDE" w:rsidRPr="00B2719E">
        <w:rPr>
          <w:spacing w:val="1"/>
        </w:rPr>
        <w:t>ъ</w:t>
      </w:r>
      <w:r w:rsidR="00BE6FDE" w:rsidRPr="00B2719E">
        <w:rPr>
          <w:spacing w:val="-1"/>
        </w:rPr>
        <w:t>ема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1"/>
        </w:rPr>
        <w:t xml:space="preserve"> п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в</w:t>
      </w:r>
      <w:r w:rsidR="00BE6FDE" w:rsidRPr="00B2719E">
        <w:rPr>
          <w:spacing w:val="-1"/>
        </w:rPr>
        <w:t>ы</w:t>
      </w:r>
      <w:r w:rsidR="00BE6FDE" w:rsidRPr="00B2719E">
        <w:t>ш</w:t>
      </w:r>
      <w:r w:rsidR="00BE6FDE" w:rsidRPr="00B2719E">
        <w:rPr>
          <w:spacing w:val="-1"/>
        </w:rPr>
        <w:t>а</w:t>
      </w:r>
      <w:r w:rsidR="00BE6FDE" w:rsidRPr="00B2719E">
        <w:t>ющ</w:t>
      </w:r>
      <w:r w:rsidR="00BE6FDE" w:rsidRPr="00B2719E">
        <w:rPr>
          <w:spacing w:val="1"/>
        </w:rPr>
        <w:t>и</w:t>
      </w:r>
      <w:r w:rsidR="00BE6FDE" w:rsidRPr="00B2719E">
        <w:t>х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1"/>
        </w:rPr>
        <w:t>асс</w:t>
      </w:r>
      <w:r w:rsidR="00BE6FDE" w:rsidRPr="00B2719E">
        <w:rPr>
          <w:spacing w:val="1"/>
        </w:rPr>
        <w:t>и</w:t>
      </w:r>
      <w:r w:rsidR="00BE6FDE" w:rsidRPr="00B2719E">
        <w:t>г</w:t>
      </w:r>
      <w:r w:rsidR="00BE6FDE" w:rsidRPr="00B2719E">
        <w:rPr>
          <w:spacing w:val="1"/>
        </w:rPr>
        <w:t>н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я,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-5"/>
        </w:rPr>
        <w:t>у</w:t>
      </w:r>
      <w:r w:rsidR="00BE6FDE" w:rsidRPr="00B2719E">
        <w:t>тв</w:t>
      </w:r>
      <w:r w:rsidR="00BE6FDE" w:rsidRPr="00B2719E">
        <w:rPr>
          <w:spacing w:val="-1"/>
        </w:rPr>
        <w:t>е</w:t>
      </w:r>
      <w:r w:rsidR="00BE6FDE" w:rsidRPr="00B2719E">
        <w:t>ржд</w:t>
      </w:r>
      <w:r w:rsidR="00BE6FDE" w:rsidRPr="00B2719E">
        <w:rPr>
          <w:spacing w:val="7"/>
        </w:rPr>
        <w:t>е</w:t>
      </w:r>
      <w:r w:rsidR="00BE6FDE" w:rsidRPr="00B2719E">
        <w:rPr>
          <w:spacing w:val="1"/>
        </w:rPr>
        <w:t>нн</w:t>
      </w:r>
      <w:r w:rsidR="00BE6FDE" w:rsidRPr="00B2719E">
        <w:t>ые</w:t>
      </w:r>
      <w:r w:rsidR="00BE6FDE" w:rsidRPr="00B2719E">
        <w:rPr>
          <w:spacing w:val="-1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rPr>
          <w:spacing w:val="-1"/>
        </w:rPr>
        <w:t>е</w:t>
      </w:r>
      <w:r w:rsidR="00BE6FDE" w:rsidRPr="00B2719E">
        <w:t>м</w:t>
      </w:r>
      <w:r w:rsidR="00BE6FDE" w:rsidRPr="00B2719E">
        <w:rPr>
          <w:spacing w:val="-1"/>
        </w:rPr>
        <w:t xml:space="preserve"> </w:t>
      </w:r>
      <w:r w:rsidR="00BE6FDE" w:rsidRPr="00B2719E">
        <w:t>о 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1"/>
        </w:rPr>
        <w:t>е</w:t>
      </w:r>
      <w:r w:rsidR="00BE6FDE" w:rsidRPr="00B2719E">
        <w:t>те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-1"/>
        </w:rPr>
        <w:t xml:space="preserve"> </w:t>
      </w:r>
      <w:r w:rsidR="00BE6FDE" w:rsidRPr="00B2719E">
        <w:t>э</w:t>
      </w:r>
      <w:r w:rsidR="00BE6FDE" w:rsidRPr="00B2719E">
        <w:rPr>
          <w:spacing w:val="1"/>
        </w:rPr>
        <w:t>т</w:t>
      </w:r>
      <w:r w:rsidR="00BE6FDE" w:rsidRPr="00B2719E">
        <w:t>и</w:t>
      </w:r>
      <w:r w:rsidR="00BE6FDE" w:rsidRPr="00B2719E">
        <w:rPr>
          <w:spacing w:val="1"/>
        </w:rPr>
        <w:t xml:space="preserve"> ц</w:t>
      </w:r>
      <w:r w:rsidR="00BE6FDE" w:rsidRPr="00B2719E">
        <w:rPr>
          <w:spacing w:val="-1"/>
        </w:rPr>
        <w:t>е</w:t>
      </w:r>
      <w:r w:rsidR="00BE6FDE" w:rsidRPr="00B2719E">
        <w:rPr>
          <w:spacing w:val="-2"/>
        </w:rPr>
        <w:t>л</w:t>
      </w:r>
      <w:r w:rsidR="00BE6FDE" w:rsidRPr="00B2719E">
        <w:rPr>
          <w:spacing w:val="1"/>
        </w:rPr>
        <w:t>и</w:t>
      </w:r>
      <w:r w:rsidR="00BE6FDE" w:rsidRPr="00B2719E"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8)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ин</w:t>
      </w:r>
      <w:r w:rsidR="00BE6FDE" w:rsidRPr="00B2719E">
        <w:rPr>
          <w:spacing w:val="-2"/>
        </w:rPr>
        <w:t>я</w:t>
      </w:r>
      <w:r w:rsidR="00BE6FDE" w:rsidRPr="00B2719E">
        <w:t>т</w:t>
      </w:r>
      <w:r w:rsidR="00BE6FDE" w:rsidRPr="00B2719E">
        <w:rPr>
          <w:spacing w:val="1"/>
        </w:rPr>
        <w:t>и</w:t>
      </w:r>
      <w:r w:rsidR="00BE6FDE" w:rsidRPr="00B2719E">
        <w:t>я</w:t>
      </w:r>
      <w:r w:rsidR="00BE6FDE" w:rsidRPr="00B2719E">
        <w:rPr>
          <w:spacing w:val="3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t>й</w:t>
      </w:r>
      <w:r w:rsidR="00BE6FDE" w:rsidRPr="00B2719E">
        <w:rPr>
          <w:spacing w:val="4"/>
        </w:rPr>
        <w:t xml:space="preserve"> </w:t>
      </w:r>
      <w:r w:rsidR="00BE6FDE" w:rsidRPr="00B2719E">
        <w:t xml:space="preserve">о </w:t>
      </w:r>
      <w:r w:rsidR="00BE6FDE" w:rsidRPr="00B2719E">
        <w:rPr>
          <w:spacing w:val="1"/>
        </w:rPr>
        <w:t>п</w:t>
      </w:r>
      <w:r w:rsidR="00BE6FDE" w:rsidRPr="00B2719E">
        <w:t>одго</w:t>
      </w:r>
      <w:r w:rsidR="00BE6FDE" w:rsidRPr="00B2719E">
        <w:rPr>
          <w:spacing w:val="1"/>
        </w:rPr>
        <w:t>т</w:t>
      </w:r>
      <w:r w:rsidR="00BE6FDE" w:rsidRPr="00B2719E">
        <w:t>овке</w:t>
      </w:r>
      <w:r w:rsidR="00BE6FDE" w:rsidRPr="00B2719E">
        <w:rPr>
          <w:spacing w:val="2"/>
        </w:rPr>
        <w:t xml:space="preserve"> </w:t>
      </w:r>
      <w:r w:rsidR="00BE6FDE" w:rsidRPr="00B2719E">
        <w:t>и</w:t>
      </w:r>
      <w:r w:rsidR="00BE6FDE" w:rsidRPr="00B2719E">
        <w:rPr>
          <w:spacing w:val="4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еа</w:t>
      </w:r>
      <w:r w:rsidR="00BE6FDE" w:rsidRPr="00B2719E">
        <w:t>л</w:t>
      </w:r>
      <w:r w:rsidR="00BE6FDE" w:rsidRPr="00B2719E">
        <w:rPr>
          <w:spacing w:val="-1"/>
        </w:rPr>
        <w:t>и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ац</w:t>
      </w:r>
      <w:r w:rsidR="00BE6FDE" w:rsidRPr="00B2719E">
        <w:rPr>
          <w:spacing w:val="1"/>
        </w:rPr>
        <w:t>и</w:t>
      </w:r>
      <w:r w:rsidR="00BE6FDE" w:rsidRPr="00B2719E">
        <w:t>и</w:t>
      </w:r>
      <w:r w:rsidR="00BE6FDE" w:rsidRPr="00B2719E">
        <w:rPr>
          <w:spacing w:val="4"/>
        </w:rPr>
        <w:t xml:space="preserve"> </w:t>
      </w:r>
      <w:r w:rsidR="00BE6FDE" w:rsidRPr="00B2719E">
        <w:t>б</w:t>
      </w:r>
      <w:r w:rsidR="00BE6FDE" w:rsidRPr="00B2719E">
        <w:rPr>
          <w:spacing w:val="-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5"/>
        </w:rPr>
        <w:t xml:space="preserve"> </w:t>
      </w:r>
      <w:r w:rsidR="00BE6FDE" w:rsidRPr="00B2719E">
        <w:rPr>
          <w:spacing w:val="-1"/>
        </w:rPr>
        <w:t>и</w:t>
      </w:r>
      <w:r w:rsidR="00BE6FDE" w:rsidRPr="00B2719E">
        <w:rPr>
          <w:spacing w:val="1"/>
        </w:rPr>
        <w:t>н</w:t>
      </w:r>
      <w:r w:rsidR="00BE6FDE" w:rsidRPr="00B2719E">
        <w:t>в</w:t>
      </w:r>
      <w:r w:rsidR="00BE6FDE" w:rsidRPr="00B2719E">
        <w:rPr>
          <w:spacing w:val="-1"/>
        </w:rPr>
        <w:t>ес</w:t>
      </w:r>
      <w:r w:rsidR="00BE6FDE" w:rsidRPr="00B2719E">
        <w:t>т</w:t>
      </w:r>
      <w:r w:rsidR="00BE6FDE" w:rsidRPr="00B2719E">
        <w:rPr>
          <w:spacing w:val="1"/>
        </w:rPr>
        <w:t>иц</w:t>
      </w:r>
      <w:r w:rsidR="00BE6FDE" w:rsidRPr="00B2719E">
        <w:rPr>
          <w:spacing w:val="-1"/>
        </w:rPr>
        <w:t>и</w:t>
      </w:r>
      <w:r w:rsidR="00BE6FDE" w:rsidRPr="00B2719E">
        <w:t>й</w:t>
      </w:r>
      <w:r w:rsidR="00BE6FDE" w:rsidRPr="00B2719E">
        <w:rPr>
          <w:spacing w:val="4"/>
        </w:rPr>
        <w:t xml:space="preserve"> </w:t>
      </w:r>
      <w:r w:rsidR="00BE6FDE" w:rsidRPr="00B2719E">
        <w:t>в</w:t>
      </w:r>
      <w:r w:rsidR="00BE6FDE" w:rsidRPr="00B2719E">
        <w:rPr>
          <w:spacing w:val="2"/>
        </w:rPr>
        <w:t xml:space="preserve"> </w:t>
      </w:r>
      <w:r w:rsidR="00BE6FDE" w:rsidRPr="00B2719E">
        <w:t>об</w:t>
      </w:r>
      <w:r w:rsidR="00BE6FDE" w:rsidRPr="00B2719E">
        <w:rPr>
          <w:spacing w:val="1"/>
        </w:rPr>
        <w:t>ъ</w:t>
      </w:r>
      <w:r w:rsidR="00BE6FDE" w:rsidRPr="00B2719E">
        <w:rPr>
          <w:spacing w:val="-1"/>
        </w:rPr>
        <w:t>ек</w:t>
      </w:r>
      <w:r w:rsidR="00BE6FDE" w:rsidRPr="00B2719E">
        <w:t xml:space="preserve">ты </w:t>
      </w:r>
      <w:r w:rsidR="00BE6FDE" w:rsidRPr="00B2719E">
        <w:rPr>
          <w:spacing w:val="1"/>
        </w:rPr>
        <w:t>к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пи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t>о</w:t>
      </w:r>
      <w:r w:rsidR="00BE6FDE" w:rsidRPr="00B2719E">
        <w:rPr>
          <w:spacing w:val="1"/>
        </w:rPr>
        <w:t>г</w:t>
      </w:r>
      <w:r w:rsidR="00BE6FDE" w:rsidRPr="00B2719E">
        <w:t>о</w:t>
      </w:r>
      <w:r w:rsidR="00BE6FDE" w:rsidRPr="00B2719E">
        <w:rPr>
          <w:spacing w:val="14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тр</w:t>
      </w:r>
      <w:r w:rsidR="00BE6FDE" w:rsidRPr="00B2719E">
        <w:rPr>
          <w:spacing w:val="-2"/>
        </w:rPr>
        <w:t>о</w:t>
      </w:r>
      <w:r w:rsidR="00BE6FDE" w:rsidRPr="00B2719E">
        <w:rPr>
          <w:spacing w:val="1"/>
        </w:rPr>
        <w:t>и</w:t>
      </w:r>
      <w:r w:rsidR="00BE6FDE" w:rsidRPr="00B2719E">
        <w:t>т</w:t>
      </w:r>
      <w:r w:rsidR="00BE6FDE" w:rsidRPr="00B2719E">
        <w:rPr>
          <w:spacing w:val="-1"/>
        </w:rPr>
        <w:t>е</w:t>
      </w:r>
      <w:r w:rsidR="00BE6FDE" w:rsidRPr="00B2719E">
        <w:rPr>
          <w:spacing w:val="-2"/>
        </w:rPr>
        <w:t>л</w:t>
      </w:r>
      <w:r w:rsidR="00BE6FDE" w:rsidRPr="00B2719E">
        <w:rPr>
          <w:spacing w:val="1"/>
        </w:rPr>
        <w:t>ь</w:t>
      </w:r>
      <w:r w:rsidR="00BE6FDE" w:rsidRPr="00B2719E">
        <w:rPr>
          <w:spacing w:val="-1"/>
        </w:rPr>
        <w:t>с</w:t>
      </w:r>
      <w:r w:rsidR="00BE6FDE" w:rsidRPr="00B2719E">
        <w:t>тва</w:t>
      </w:r>
      <w:r w:rsidR="00BE6FDE" w:rsidRPr="00B2719E">
        <w:rPr>
          <w:spacing w:val="13"/>
        </w:rPr>
        <w:t xml:space="preserve"> </w:t>
      </w:r>
      <w:r w:rsidR="00BE6FDE" w:rsidRPr="00B2719E">
        <w:rPr>
          <w:spacing w:val="1"/>
        </w:rPr>
        <w:t>м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t>ой</w:t>
      </w:r>
      <w:r w:rsidR="00BE6FDE" w:rsidRPr="00B2719E">
        <w:rPr>
          <w:spacing w:val="11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об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3"/>
        </w:rPr>
        <w:t>е</w:t>
      </w:r>
      <w:r w:rsidR="00BE6FDE" w:rsidRPr="00B2719E">
        <w:rPr>
          <w:spacing w:val="1"/>
        </w:rPr>
        <w:t>нн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 xml:space="preserve">ти </w:t>
      </w:r>
      <w:r w:rsidR="00BE6FDE" w:rsidRPr="00B2719E">
        <w:rPr>
          <w:spacing w:val="1"/>
        </w:rPr>
        <w:t>м</w:t>
      </w:r>
      <w:r w:rsidR="00BE6FDE" w:rsidRPr="00B2719E">
        <w:rPr>
          <w:spacing w:val="-7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>ого</w:t>
      </w:r>
      <w:r w:rsidR="00BE6FDE" w:rsidRPr="00B2719E">
        <w:rPr>
          <w:spacing w:val="12"/>
        </w:rPr>
        <w:t xml:space="preserve"> </w:t>
      </w:r>
      <w:r w:rsidR="00BE6FDE" w:rsidRPr="00B2719E">
        <w:t>обр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t>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</w:t>
      </w:r>
    </w:p>
    <w:p w:rsidR="00BE6FDE" w:rsidRPr="00B2719E" w:rsidRDefault="00BE6FDE" w:rsidP="003F47E2">
      <w:pPr>
        <w:widowControl w:val="0"/>
        <w:autoSpaceDE w:val="0"/>
        <w:autoSpaceDN w:val="0"/>
        <w:adjustRightInd w:val="0"/>
        <w:jc w:val="both"/>
      </w:pPr>
      <w:r w:rsidRPr="00B2719E">
        <w:rPr>
          <w:spacing w:val="-5"/>
        </w:rPr>
        <w:t>«</w:t>
      </w:r>
      <w:r w:rsidRPr="00B2719E">
        <w:rPr>
          <w:spacing w:val="2"/>
        </w:rPr>
        <w:t>г</w:t>
      </w:r>
      <w:r w:rsidRPr="00B2719E">
        <w:t>ород Суджа»</w:t>
      </w:r>
      <w:r w:rsidRPr="00B2719E">
        <w:rPr>
          <w:spacing w:val="-7"/>
        </w:rPr>
        <w:t xml:space="preserve"> Суджанского</w:t>
      </w:r>
      <w:r w:rsidRPr="00B2719E">
        <w:t xml:space="preserve"> 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rPr>
          <w:spacing w:val="3"/>
        </w:rPr>
        <w:t>К</w:t>
      </w:r>
      <w:r w:rsidRPr="00B2719E">
        <w:rPr>
          <w:spacing w:val="-5"/>
        </w:rPr>
        <w:t>у</w:t>
      </w:r>
      <w:r w:rsidRPr="00B2719E"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1"/>
        </w:rPr>
        <w:t xml:space="preserve"> </w:t>
      </w:r>
      <w:r w:rsidRPr="00B2719E">
        <w:t>обла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1"/>
        </w:rPr>
        <w:t>и</w:t>
      </w:r>
      <w:r w:rsidRPr="00B2719E">
        <w:t>;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9)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с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м</w:t>
      </w:r>
      <w:r w:rsidR="00BE6FDE" w:rsidRPr="00B2719E">
        <w:rPr>
          <w:spacing w:val="4"/>
        </w:rPr>
        <w:t>м</w:t>
      </w:r>
      <w:r w:rsidR="00BE6FDE" w:rsidRPr="00B2719E">
        <w:t>у о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t>т</w:t>
      </w:r>
      <w:r w:rsidR="00BE6FDE" w:rsidRPr="00B2719E">
        <w:rPr>
          <w:spacing w:val="1"/>
        </w:rPr>
        <w:t>к</w:t>
      </w:r>
      <w:r w:rsidR="00BE6FDE" w:rsidRPr="00B2719E">
        <w:t>ов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с</w:t>
      </w:r>
      <w:r w:rsidR="00BE6FDE" w:rsidRPr="00B2719E">
        <w:t>р</w:t>
      </w:r>
      <w:r w:rsidR="00BE6FDE" w:rsidRPr="00B2719E">
        <w:rPr>
          <w:spacing w:val="-1"/>
        </w:rPr>
        <w:t>е</w:t>
      </w:r>
      <w:r w:rsidR="00BE6FDE" w:rsidRPr="00B2719E">
        <w:t>д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-1"/>
        </w:rPr>
        <w:t>м</w:t>
      </w:r>
      <w:r w:rsidR="00BE6FDE" w:rsidRPr="00B2719E">
        <w:rPr>
          <w:spacing w:val="1"/>
        </w:rPr>
        <w:t>е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н</w:t>
      </w:r>
      <w:r w:rsidR="00BE6FDE" w:rsidRPr="00B2719E">
        <w:t>ого</w:t>
      </w:r>
      <w:r w:rsidR="00BE6FDE" w:rsidRPr="00B2719E">
        <w:rPr>
          <w:spacing w:val="5"/>
        </w:rPr>
        <w:t xml:space="preserve"> </w:t>
      </w:r>
      <w:r w:rsidR="00BE6FDE" w:rsidRPr="00B2719E">
        <w:t>б</w:t>
      </w:r>
      <w:r w:rsidR="00BE6FDE" w:rsidRPr="00B2719E">
        <w:rPr>
          <w:spacing w:val="1"/>
        </w:rPr>
        <w:t>ю</w:t>
      </w:r>
      <w:r w:rsidR="00BE6FDE" w:rsidRPr="00B2719E">
        <w:t>дж</w:t>
      </w:r>
      <w:r w:rsidR="00BE6FDE" w:rsidRPr="00B2719E">
        <w:rPr>
          <w:spacing w:val="-1"/>
        </w:rPr>
        <w:t>е</w:t>
      </w:r>
      <w:r w:rsidR="00BE6FDE" w:rsidRPr="00B2719E">
        <w:t>та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4"/>
        </w:rPr>
        <w:t xml:space="preserve"> </w:t>
      </w:r>
      <w:r w:rsidR="00BE6FDE" w:rsidRPr="00B2719E">
        <w:t>1</w:t>
      </w:r>
      <w:r w:rsidR="00BE6FDE" w:rsidRPr="00B2719E">
        <w:rPr>
          <w:spacing w:val="5"/>
        </w:rPr>
        <w:t xml:space="preserve"> </w:t>
      </w:r>
      <w:r w:rsidR="00BE6FDE" w:rsidRPr="00B2719E">
        <w:t>я</w:t>
      </w:r>
      <w:r w:rsidR="00BE6FDE" w:rsidRPr="00B2719E">
        <w:rPr>
          <w:spacing w:val="1"/>
        </w:rPr>
        <w:t>н</w:t>
      </w:r>
      <w:r w:rsidR="00BE6FDE" w:rsidRPr="00B2719E">
        <w:t>в</w:t>
      </w:r>
      <w:r w:rsidR="00BE6FDE" w:rsidRPr="00B2719E">
        <w:rPr>
          <w:spacing w:val="-1"/>
        </w:rPr>
        <w:t>а</w:t>
      </w:r>
      <w:r w:rsidR="00BE6FDE" w:rsidRPr="00B2719E">
        <w:t>ря</w:t>
      </w:r>
      <w:r w:rsidR="00BE6FDE" w:rsidRPr="00B2719E">
        <w:rPr>
          <w:spacing w:val="5"/>
        </w:rPr>
        <w:t xml:space="preserve"> </w:t>
      </w:r>
      <w:r w:rsidR="00BE6FDE" w:rsidRPr="00B2719E">
        <w:t>20</w:t>
      </w:r>
      <w:r w:rsidR="00BE6FDE" w:rsidRPr="00B2719E">
        <w:rPr>
          <w:spacing w:val="7"/>
        </w:rPr>
        <w:t>1</w:t>
      </w:r>
      <w:r w:rsidR="0075549B">
        <w:rPr>
          <w:spacing w:val="7"/>
        </w:rPr>
        <w:t>7</w:t>
      </w:r>
      <w:r w:rsidR="00BE6FDE" w:rsidRPr="00B2719E">
        <w:rPr>
          <w:spacing w:val="6"/>
        </w:rPr>
        <w:t xml:space="preserve"> </w:t>
      </w:r>
      <w:r w:rsidR="00BE6FDE" w:rsidRPr="00B2719E">
        <w:t>года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-1"/>
        </w:rPr>
        <w:t>сче</w:t>
      </w:r>
      <w:r w:rsidR="00BE6FDE" w:rsidRPr="00B2719E">
        <w:t>те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2"/>
        </w:rPr>
        <w:t>Ф</w:t>
      </w:r>
      <w:r w:rsidR="00BE6FDE" w:rsidRPr="00B2719E">
        <w:rPr>
          <w:spacing w:val="-1"/>
        </w:rPr>
        <w:t>е</w:t>
      </w:r>
      <w:r w:rsidR="00BE6FDE" w:rsidRPr="00B2719E">
        <w:rPr>
          <w:spacing w:val="2"/>
        </w:rPr>
        <w:t>д</w:t>
      </w:r>
      <w:r w:rsidR="00BE6FDE" w:rsidRPr="00B2719E">
        <w:rPr>
          <w:spacing w:val="-1"/>
        </w:rPr>
        <w:t>е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1"/>
        </w:rPr>
        <w:t>ьн</w:t>
      </w:r>
      <w:r w:rsidR="00BE6FDE" w:rsidRPr="00B2719E">
        <w:t xml:space="preserve">ого </w:t>
      </w:r>
      <w:r w:rsidR="00BE6FDE" w:rsidRPr="00B2719E">
        <w:rPr>
          <w:spacing w:val="1"/>
        </w:rPr>
        <w:t>к</w:t>
      </w:r>
      <w:r w:rsidR="00BE6FDE" w:rsidRPr="00B2719E">
        <w:rPr>
          <w:spacing w:val="-1"/>
        </w:rPr>
        <w:t>аз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аче</w:t>
      </w:r>
      <w:r w:rsidR="00BE6FDE" w:rsidRPr="00B2719E">
        <w:rPr>
          <w:spacing w:val="1"/>
        </w:rPr>
        <w:t>й</w:t>
      </w:r>
      <w:r w:rsidR="00BE6FDE" w:rsidRPr="00B2719E">
        <w:rPr>
          <w:spacing w:val="-1"/>
        </w:rPr>
        <w:t>с</w:t>
      </w:r>
      <w:r w:rsidR="00BE6FDE" w:rsidRPr="00B2719E">
        <w:t>тв</w:t>
      </w:r>
      <w:r w:rsidR="00BE6FDE" w:rsidRPr="00B2719E">
        <w:rPr>
          <w:spacing w:val="-1"/>
        </w:rPr>
        <w:t>а</w:t>
      </w:r>
      <w:r w:rsidR="00BE6FDE" w:rsidRPr="00B2719E">
        <w:t>.</w:t>
      </w:r>
    </w:p>
    <w:p w:rsidR="00BE6FDE" w:rsidRPr="00B2719E" w:rsidRDefault="00BE6FDE" w:rsidP="005044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719E">
        <w:t>4.</w:t>
      </w:r>
      <w:r w:rsidRPr="00B2719E">
        <w:rPr>
          <w:spacing w:val="3"/>
        </w:rPr>
        <w:t xml:space="preserve"> </w:t>
      </w:r>
      <w:r w:rsidRPr="00B2719E">
        <w:t>Установ</w:t>
      </w:r>
      <w:r w:rsidRPr="00B2719E">
        <w:rPr>
          <w:spacing w:val="1"/>
        </w:rPr>
        <w:t>и</w:t>
      </w:r>
      <w:r w:rsidRPr="00B2719E">
        <w:t>т</w:t>
      </w:r>
      <w:r w:rsidRPr="00B2719E">
        <w:rPr>
          <w:spacing w:val="1"/>
        </w:rPr>
        <w:t>ь</w:t>
      </w:r>
      <w:r w:rsidRPr="00B2719E">
        <w:t xml:space="preserve">, </w:t>
      </w:r>
      <w:r w:rsidRPr="00B2719E">
        <w:rPr>
          <w:spacing w:val="-1"/>
        </w:rPr>
        <w:t>ч</w:t>
      </w:r>
      <w:r w:rsidRPr="00B2719E">
        <w:t>то</w:t>
      </w:r>
      <w:r w:rsidRPr="00B2719E">
        <w:rPr>
          <w:spacing w:val="3"/>
        </w:rPr>
        <w:t xml:space="preserve"> </w:t>
      </w:r>
      <w:r w:rsidRPr="00B2719E">
        <w:t>в</w:t>
      </w:r>
      <w:r w:rsidRPr="00B2719E">
        <w:rPr>
          <w:spacing w:val="2"/>
        </w:rPr>
        <w:t xml:space="preserve"> </w:t>
      </w:r>
      <w:r w:rsidRPr="00B2719E">
        <w:t>2</w:t>
      </w:r>
      <w:r w:rsidRPr="00B2719E">
        <w:rPr>
          <w:spacing w:val="-2"/>
        </w:rPr>
        <w:t>0</w:t>
      </w:r>
      <w:r w:rsidRPr="00B2719E">
        <w:rPr>
          <w:spacing w:val="3"/>
        </w:rPr>
        <w:t>1</w:t>
      </w:r>
      <w:r w:rsidR="0075549B">
        <w:rPr>
          <w:spacing w:val="3"/>
        </w:rPr>
        <w:t>7</w:t>
      </w:r>
      <w:r w:rsidRPr="00B2719E">
        <w:rPr>
          <w:spacing w:val="3"/>
        </w:rPr>
        <w:t xml:space="preserve"> </w:t>
      </w:r>
      <w:r w:rsidRPr="00B2719E">
        <w:t>го</w:t>
      </w:r>
      <w:r w:rsidRPr="00B2719E">
        <w:rPr>
          <w:spacing w:val="2"/>
        </w:rPr>
        <w:t>д</w:t>
      </w:r>
      <w:r w:rsidRPr="00B2719E">
        <w:t xml:space="preserve">у </w:t>
      </w:r>
      <w:r w:rsidRPr="00B2719E">
        <w:rPr>
          <w:spacing w:val="-4"/>
        </w:rPr>
        <w:t>у</w:t>
      </w:r>
      <w:r w:rsidRPr="00B2719E">
        <w:rPr>
          <w:spacing w:val="1"/>
        </w:rPr>
        <w:t>м</w:t>
      </w:r>
      <w:r w:rsidRPr="00B2719E">
        <w:rPr>
          <w:spacing w:val="-1"/>
        </w:rPr>
        <w:t>е</w:t>
      </w:r>
      <w:r w:rsidRPr="00B2719E">
        <w:rPr>
          <w:spacing w:val="1"/>
        </w:rPr>
        <w:t>нь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е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-2"/>
        </w:rPr>
        <w:t>б</w:t>
      </w:r>
      <w:r w:rsidRPr="00B2719E">
        <w:t>щ</w:t>
      </w:r>
      <w:r w:rsidRPr="00B2719E">
        <w:rPr>
          <w:spacing w:val="-1"/>
        </w:rPr>
        <w:t>е</w:t>
      </w:r>
      <w:r w:rsidRPr="00B2719E">
        <w:t>го</w:t>
      </w:r>
      <w:r w:rsidRPr="00B2719E">
        <w:rPr>
          <w:spacing w:val="3"/>
        </w:rPr>
        <w:t xml:space="preserve"> </w:t>
      </w:r>
      <w:r w:rsidRPr="00B2719E">
        <w:t>об</w:t>
      </w:r>
      <w:r w:rsidRPr="00B2719E">
        <w:rPr>
          <w:spacing w:val="1"/>
        </w:rPr>
        <w:t>ъ</w:t>
      </w:r>
      <w:r w:rsidRPr="00B2719E">
        <w:rPr>
          <w:spacing w:val="-1"/>
        </w:rPr>
        <w:t>ем</w:t>
      </w:r>
      <w:r w:rsidRPr="00B2719E">
        <w:t>а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2"/>
        </w:rPr>
        <w:t>е</w:t>
      </w:r>
      <w:r w:rsidRPr="00B2719E">
        <w:rPr>
          <w:spacing w:val="1"/>
        </w:rPr>
        <w:t>тн</w:t>
      </w:r>
      <w:r w:rsidRPr="00B2719E">
        <w:t>ых</w:t>
      </w:r>
      <w:r w:rsidRPr="00B2719E">
        <w:rPr>
          <w:spacing w:val="4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rPr>
          <w:spacing w:val="1"/>
        </w:rPr>
        <w:t>й</w:t>
      </w:r>
      <w:r w:rsidRPr="00B2719E">
        <w:t xml:space="preserve">, </w:t>
      </w:r>
      <w:r w:rsidRPr="00B2719E">
        <w:rPr>
          <w:spacing w:val="-5"/>
        </w:rPr>
        <w:t>у</w:t>
      </w:r>
      <w:r w:rsidRPr="00B2719E">
        <w:rPr>
          <w:spacing w:val="3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рж</w:t>
      </w:r>
      <w:r w:rsidRPr="00B2719E">
        <w:rPr>
          <w:spacing w:val="2"/>
        </w:rPr>
        <w:t>д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ых</w:t>
      </w:r>
      <w:r w:rsidRPr="00B2719E">
        <w:rPr>
          <w:spacing w:val="35"/>
        </w:rPr>
        <w:t xml:space="preserve"> </w:t>
      </w:r>
      <w:r w:rsidRPr="00B2719E">
        <w:t>в</w:t>
      </w:r>
      <w:r w:rsidRPr="00B2719E">
        <w:rPr>
          <w:spacing w:val="35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t>овл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ом</w:t>
      </w:r>
      <w:r w:rsidRPr="00B2719E">
        <w:rPr>
          <w:spacing w:val="33"/>
        </w:rPr>
        <w:t xml:space="preserve"> </w:t>
      </w:r>
      <w:r w:rsidRPr="00B2719E">
        <w:rPr>
          <w:spacing w:val="1"/>
        </w:rPr>
        <w:t>п</w:t>
      </w:r>
      <w:r w:rsidRPr="00B2719E">
        <w:t>оряд</w:t>
      </w:r>
      <w:r w:rsidRPr="00B2719E">
        <w:rPr>
          <w:spacing w:val="1"/>
        </w:rPr>
        <w:t>к</w:t>
      </w:r>
      <w:r w:rsidRPr="00B2719E">
        <w:t>е</w:t>
      </w:r>
      <w:r w:rsidRPr="00B2719E">
        <w:rPr>
          <w:spacing w:val="32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2"/>
        </w:rPr>
        <w:t>л</w:t>
      </w:r>
      <w:r w:rsidRPr="00B2719E">
        <w:rPr>
          <w:spacing w:val="-5"/>
        </w:rPr>
        <w:t>у</w:t>
      </w:r>
      <w:r w:rsidRPr="00B2719E">
        <w:rPr>
          <w:spacing w:val="1"/>
        </w:rPr>
        <w:t>ч</w:t>
      </w:r>
      <w:r w:rsidRPr="00B2719E">
        <w:rPr>
          <w:spacing w:val="-1"/>
        </w:rPr>
        <w:t>а</w:t>
      </w:r>
      <w:r w:rsidRPr="00B2719E">
        <w:rPr>
          <w:spacing w:val="3"/>
        </w:rPr>
        <w:t>т</w:t>
      </w:r>
      <w:r w:rsidRPr="00B2719E">
        <w:rPr>
          <w:spacing w:val="-1"/>
        </w:rPr>
        <w:t>е</w:t>
      </w:r>
      <w:r w:rsidRPr="00B2719E">
        <w:t>лю</w:t>
      </w:r>
      <w:r w:rsidRPr="00B2719E">
        <w:rPr>
          <w:spacing w:val="34"/>
        </w:rPr>
        <w:t xml:space="preserve"> </w:t>
      </w:r>
      <w:r w:rsidRPr="00B2719E">
        <w:rPr>
          <w:spacing w:val="-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35"/>
        </w:rPr>
        <w:t xml:space="preserve"> </w:t>
      </w:r>
      <w:r w:rsidRPr="00B2719E">
        <w:rPr>
          <w:spacing w:val="-1"/>
        </w:rPr>
        <w:t>мес</w:t>
      </w:r>
      <w:r w:rsidRPr="00B2719E">
        <w:t>т</w:t>
      </w:r>
      <w:r w:rsidRPr="00B2719E">
        <w:rPr>
          <w:spacing w:val="3"/>
        </w:rPr>
        <w:t>н</w:t>
      </w:r>
      <w:r w:rsidRPr="00B2719E">
        <w:t>ого</w:t>
      </w:r>
      <w:r w:rsidRPr="00B2719E">
        <w:rPr>
          <w:spacing w:val="33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та</w:t>
      </w:r>
      <w:r w:rsidRPr="00B2719E">
        <w:rPr>
          <w:spacing w:val="32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35"/>
        </w:rPr>
        <w:t xml:space="preserve"> </w:t>
      </w:r>
      <w:r w:rsidRPr="00B2719E">
        <w:rPr>
          <w:spacing w:val="-5"/>
        </w:rPr>
        <w:t>у</w:t>
      </w:r>
      <w:r w:rsidRPr="00B2719E">
        <w:rPr>
          <w:spacing w:val="1"/>
        </w:rPr>
        <w:t>п</w:t>
      </w:r>
      <w:r w:rsidRPr="00B2719E">
        <w:t>л</w:t>
      </w:r>
      <w:r w:rsidRPr="00B2719E">
        <w:rPr>
          <w:spacing w:val="-1"/>
        </w:rPr>
        <w:t>а</w:t>
      </w:r>
      <w:r w:rsidRPr="00B2719E">
        <w:rPr>
          <w:spacing w:val="3"/>
        </w:rPr>
        <w:t>т</w:t>
      </w:r>
      <w:r w:rsidRPr="00B2719E">
        <w:t>у</w:t>
      </w:r>
      <w:r w:rsidR="005044FA" w:rsidRPr="00B2719E"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t>лога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4"/>
        </w:rPr>
        <w:t>м</w:t>
      </w:r>
      <w:r w:rsidRPr="00B2719E">
        <w:rPr>
          <w:spacing w:val="-5"/>
        </w:rPr>
        <w:t>у</w:t>
      </w:r>
      <w:r w:rsidRPr="00B2719E">
        <w:t>щ</w:t>
      </w:r>
      <w:r w:rsidRPr="00B2719E">
        <w:rPr>
          <w:spacing w:val="-1"/>
        </w:rPr>
        <w:t>е</w:t>
      </w:r>
      <w:r w:rsidRPr="00B2719E">
        <w:t>с</w:t>
      </w:r>
      <w:r w:rsidRPr="00B2719E">
        <w:rPr>
          <w:spacing w:val="1"/>
        </w:rPr>
        <w:t>т</w:t>
      </w:r>
      <w:r w:rsidRPr="00B2719E">
        <w:t>во</w:t>
      </w:r>
      <w:r w:rsidRPr="00B2719E">
        <w:rPr>
          <w:spacing w:val="2"/>
        </w:rPr>
        <w:t xml:space="preserve"> о</w:t>
      </w:r>
      <w:r w:rsidRPr="00B2719E">
        <w:t>рг</w:t>
      </w:r>
      <w:r w:rsidRPr="00B2719E">
        <w:rPr>
          <w:spacing w:val="-1"/>
        </w:rPr>
        <w:t>а</w:t>
      </w:r>
      <w:r w:rsidRPr="00B2719E">
        <w:rPr>
          <w:spacing w:val="1"/>
        </w:rPr>
        <w:t>низ</w:t>
      </w:r>
      <w:r w:rsidRPr="00B2719E">
        <w:rPr>
          <w:spacing w:val="-1"/>
        </w:rPr>
        <w:t>ац</w:t>
      </w:r>
      <w:r w:rsidRPr="00B2719E">
        <w:rPr>
          <w:spacing w:val="1"/>
        </w:rPr>
        <w:t>и</w:t>
      </w:r>
      <w:r w:rsidRPr="00B2719E">
        <w:t>й</w:t>
      </w:r>
      <w:r w:rsidRPr="00B2719E">
        <w:rPr>
          <w:spacing w:val="1"/>
        </w:rPr>
        <w:t xml:space="preserve"> </w:t>
      </w:r>
      <w:r w:rsidRPr="00B2719E">
        <w:t>и</w:t>
      </w:r>
      <w:r w:rsidRPr="00B2719E">
        <w:rPr>
          <w:spacing w:val="1"/>
        </w:rPr>
        <w:t xml:space="preserve"> з</w:t>
      </w:r>
      <w:r w:rsidRPr="00B2719E">
        <w:rPr>
          <w:spacing w:val="-1"/>
        </w:rPr>
        <w:t>еме</w:t>
      </w:r>
      <w:r w:rsidRPr="00B2719E">
        <w:t>л</w:t>
      </w:r>
      <w:r w:rsidRPr="00B2719E">
        <w:rPr>
          <w:spacing w:val="1"/>
        </w:rPr>
        <w:t>ьн</w:t>
      </w:r>
      <w:r w:rsidRPr="00B2719E">
        <w:t>о</w:t>
      </w:r>
      <w:r w:rsidRPr="00B2719E">
        <w:rPr>
          <w:spacing w:val="-2"/>
        </w:rPr>
        <w:t>г</w:t>
      </w:r>
      <w:r w:rsidRPr="00B2719E">
        <w:t xml:space="preserve">о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t>лог</w:t>
      </w:r>
      <w:r w:rsidRPr="00B2719E">
        <w:rPr>
          <w:spacing w:val="-1"/>
        </w:rPr>
        <w:t>а</w:t>
      </w:r>
      <w:r w:rsidRPr="00B2719E">
        <w:t xml:space="preserve">, для 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вл</w:t>
      </w:r>
      <w:r w:rsidRPr="00B2719E">
        <w:rPr>
          <w:spacing w:val="-1"/>
        </w:rPr>
        <w:t>е</w:t>
      </w:r>
      <w:r w:rsidRPr="00B2719E">
        <w:rPr>
          <w:spacing w:val="3"/>
        </w:rPr>
        <w:t>н</w:t>
      </w:r>
      <w:r w:rsidRPr="00B2719E">
        <w:rPr>
          <w:spacing w:val="1"/>
        </w:rPr>
        <w:t>и</w:t>
      </w:r>
      <w:r w:rsidRPr="00B2719E">
        <w:t xml:space="preserve">я </w:t>
      </w:r>
      <w:r w:rsidRPr="00B2719E">
        <w:rPr>
          <w:spacing w:val="-1"/>
        </w:rPr>
        <w:t>и</w:t>
      </w:r>
      <w:r w:rsidRPr="00B2719E">
        <w:t>х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ин</w:t>
      </w:r>
      <w:r w:rsidRPr="00B2719E">
        <w:t>ые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ц</w:t>
      </w:r>
      <w:r w:rsidRPr="00B2719E">
        <w:rPr>
          <w:spacing w:val="-1"/>
        </w:rPr>
        <w:t>е</w:t>
      </w:r>
      <w:r w:rsidRPr="00B2719E">
        <w:t>ли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-3"/>
        </w:rPr>
        <w:t>е</w:t>
      </w:r>
      <w:r w:rsidRPr="00B2719E">
        <w:t>з вн</w:t>
      </w:r>
      <w:r w:rsidRPr="00B2719E">
        <w:rPr>
          <w:spacing w:val="-1"/>
        </w:rPr>
        <w:t>есе</w:t>
      </w:r>
      <w:r w:rsidRPr="00B2719E">
        <w:rPr>
          <w:spacing w:val="1"/>
        </w:rPr>
        <w:t>ни</w:t>
      </w:r>
      <w:r w:rsidRPr="00B2719E">
        <w:t xml:space="preserve">я </w:t>
      </w:r>
      <w:r w:rsidRPr="00B2719E">
        <w:rPr>
          <w:spacing w:val="1"/>
        </w:rPr>
        <w:t>из</w:t>
      </w:r>
      <w:r w:rsidRPr="00B2719E">
        <w:rPr>
          <w:spacing w:val="-1"/>
        </w:rPr>
        <w:t>ме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1"/>
        </w:rPr>
        <w:t xml:space="preserve"> </w:t>
      </w:r>
      <w:r w:rsidRPr="00B2719E">
        <w:t xml:space="preserve">в </w:t>
      </w:r>
      <w:r w:rsidRPr="00B2719E">
        <w:rPr>
          <w:spacing w:val="-2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t>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ш</w:t>
      </w:r>
      <w:r w:rsidRPr="00B2719E">
        <w:rPr>
          <w:spacing w:val="-1"/>
        </w:rPr>
        <w:t>е</w:t>
      </w:r>
      <w:r w:rsidRPr="00B2719E">
        <w:rPr>
          <w:spacing w:val="4"/>
        </w:rPr>
        <w:t>н</w:t>
      </w:r>
      <w:r w:rsidRPr="00B2719E">
        <w:rPr>
          <w:spacing w:val="1"/>
        </w:rPr>
        <w:t>и</w:t>
      </w:r>
      <w:r w:rsidRPr="00B2719E">
        <w:t>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н</w:t>
      </w:r>
      <w:r w:rsidRPr="00B2719E">
        <w:t>е</w:t>
      </w:r>
      <w:r w:rsidRPr="00B2719E">
        <w:rPr>
          <w:spacing w:val="-1"/>
        </w:rPr>
        <w:t xml:space="preserve"> </w:t>
      </w:r>
      <w:r w:rsidRPr="00B2719E">
        <w:t>до</w:t>
      </w:r>
      <w:r w:rsidRPr="00B2719E">
        <w:rPr>
          <w:spacing w:val="4"/>
        </w:rPr>
        <w:t>п</w:t>
      </w:r>
      <w:r w:rsidRPr="00B2719E">
        <w:rPr>
          <w:spacing w:val="-5"/>
        </w:rPr>
        <w:t>у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rPr>
          <w:spacing w:val="-1"/>
        </w:rPr>
        <w:t>ае</w:t>
      </w:r>
      <w:r w:rsidRPr="00B2719E">
        <w:t>т</w:t>
      </w:r>
      <w:r w:rsidRPr="00B2719E">
        <w:rPr>
          <w:spacing w:val="-1"/>
        </w:rPr>
        <w:t>с</w:t>
      </w:r>
      <w:r w:rsidRPr="00B2719E">
        <w:t>я.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t>5.</w:t>
      </w:r>
      <w:r w:rsidRPr="00B2719E">
        <w:rPr>
          <w:spacing w:val="3"/>
        </w:rPr>
        <w:t xml:space="preserve"> </w:t>
      </w:r>
      <w:r w:rsidRPr="00B2719E">
        <w:t>Установ</w:t>
      </w:r>
      <w:r w:rsidRPr="00B2719E">
        <w:rPr>
          <w:spacing w:val="1"/>
        </w:rPr>
        <w:t>и</w:t>
      </w:r>
      <w:r w:rsidRPr="00B2719E">
        <w:t>т</w:t>
      </w:r>
      <w:r w:rsidRPr="00B2719E">
        <w:rPr>
          <w:spacing w:val="1"/>
        </w:rPr>
        <w:t>ь</w:t>
      </w:r>
      <w:r w:rsidRPr="00B2719E">
        <w:t>,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ч</w:t>
      </w:r>
      <w:r w:rsidRPr="00B2719E">
        <w:t xml:space="preserve">то </w:t>
      </w:r>
      <w:r w:rsidRPr="00B2719E">
        <w:rPr>
          <w:spacing w:val="1"/>
        </w:rPr>
        <w:t>п</w:t>
      </w:r>
      <w:r w:rsidRPr="00B2719E">
        <w:rPr>
          <w:spacing w:val="-2"/>
        </w:rPr>
        <w:t>о</w:t>
      </w:r>
      <w:r w:rsidRPr="00B2719E">
        <w:rPr>
          <w:spacing w:val="2"/>
        </w:rPr>
        <w:t>л</w:t>
      </w:r>
      <w:r w:rsidRPr="00B2719E">
        <w:rPr>
          <w:spacing w:val="-5"/>
        </w:rPr>
        <w:t>у</w:t>
      </w:r>
      <w:r w:rsidRPr="00B2719E">
        <w:rPr>
          <w:spacing w:val="1"/>
        </w:rPr>
        <w:t>ч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ль</w:t>
      </w:r>
      <w:r w:rsidRPr="00B2719E">
        <w:rPr>
          <w:spacing w:val="4"/>
        </w:rPr>
        <w:t xml:space="preserve"> </w:t>
      </w:r>
      <w:r w:rsidRPr="00B2719E">
        <w:rPr>
          <w:spacing w:val="-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1"/>
        </w:rPr>
        <w:t>ес</w:t>
      </w:r>
      <w:r w:rsidRPr="00B2719E">
        <w:rPr>
          <w:spacing w:val="3"/>
        </w:rPr>
        <w:t>т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3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та</w:t>
      </w:r>
      <w:r w:rsidRPr="00B2719E">
        <w:rPr>
          <w:spacing w:val="2"/>
        </w:rPr>
        <w:t xml:space="preserve"> </w:t>
      </w:r>
      <w:r w:rsidRPr="00B2719E">
        <w:t>впр</w:t>
      </w:r>
      <w:r w:rsidRPr="00B2719E">
        <w:rPr>
          <w:spacing w:val="-1"/>
        </w:rPr>
        <w:t>а</w:t>
      </w:r>
      <w:r w:rsidRPr="00B2719E">
        <w:t>ве</w:t>
      </w:r>
      <w:r w:rsidRPr="00B2719E">
        <w:rPr>
          <w:spacing w:val="1"/>
        </w:rPr>
        <w:t xml:space="preserve"> п</w:t>
      </w:r>
      <w:r w:rsidRPr="00B2719E"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д</w:t>
      </w:r>
      <w:r w:rsidRPr="00B2719E">
        <w:rPr>
          <w:spacing w:val="-5"/>
        </w:rPr>
        <w:t>у</w:t>
      </w:r>
      <w:r w:rsidRPr="00B2719E">
        <w:rPr>
          <w:spacing w:val="-1"/>
        </w:rPr>
        <w:t>с</w:t>
      </w:r>
      <w:r w:rsidRPr="00B2719E">
        <w:rPr>
          <w:spacing w:val="1"/>
        </w:rPr>
        <w:t>м</w:t>
      </w:r>
      <w:r w:rsidRPr="00B2719E">
        <w:rPr>
          <w:spacing w:val="-1"/>
        </w:rPr>
        <w:t>а</w:t>
      </w:r>
      <w:r w:rsidRPr="00B2719E">
        <w:t>тр</w:t>
      </w:r>
      <w:r w:rsidRPr="00B2719E">
        <w:rPr>
          <w:spacing w:val="1"/>
        </w:rPr>
        <w:t>и</w:t>
      </w:r>
      <w:r w:rsidRPr="00B2719E">
        <w:t>в</w:t>
      </w:r>
      <w:r w:rsidRPr="00B2719E">
        <w:rPr>
          <w:spacing w:val="-1"/>
        </w:rPr>
        <w:t>а</w:t>
      </w:r>
      <w:r w:rsidRPr="00B2719E">
        <w:t xml:space="preserve">ть </w:t>
      </w:r>
      <w:r w:rsidRPr="00B2719E">
        <w:rPr>
          <w:spacing w:val="-1"/>
        </w:rPr>
        <w:t>а</w:t>
      </w:r>
      <w:r w:rsidRPr="00B2719E">
        <w:t>в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t>ов</w:t>
      </w:r>
      <w:r w:rsidRPr="00B2719E">
        <w:rPr>
          <w:spacing w:val="1"/>
        </w:rPr>
        <w:t>ы</w:t>
      </w:r>
      <w:r w:rsidRPr="00B2719E">
        <w:t>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п</w:t>
      </w:r>
      <w:r w:rsidRPr="00B2719E">
        <w:t>л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ж</w:t>
      </w:r>
      <w:r w:rsidRPr="00B2719E">
        <w:rPr>
          <w:spacing w:val="1"/>
        </w:rPr>
        <w:t>и</w:t>
      </w:r>
      <w:r w:rsidRPr="00B2719E">
        <w:t>:</w:t>
      </w:r>
    </w:p>
    <w:p w:rsidR="00BE6FDE" w:rsidRPr="00B2719E" w:rsidRDefault="005044FA" w:rsidP="005044FA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1)</w:t>
      </w:r>
      <w:r w:rsidR="00BE6FDE" w:rsidRPr="00B2719E">
        <w:rPr>
          <w:spacing w:val="4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ри</w:t>
      </w:r>
      <w:r w:rsidR="00BE6FDE" w:rsidRPr="00B2719E">
        <w:rPr>
          <w:spacing w:val="5"/>
        </w:rPr>
        <w:t xml:space="preserve"> 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к</w:t>
      </w:r>
      <w:r w:rsidR="00BE6FDE" w:rsidRPr="00B2719E">
        <w:t>л</w:t>
      </w:r>
      <w:r w:rsidR="00BE6FDE" w:rsidRPr="00B2719E">
        <w:rPr>
          <w:spacing w:val="1"/>
        </w:rPr>
        <w:t>ю</w:t>
      </w:r>
      <w:r w:rsidR="00BE6FDE" w:rsidRPr="00B2719E">
        <w:rPr>
          <w:spacing w:val="-1"/>
        </w:rPr>
        <w:t>чен</w:t>
      </w:r>
      <w:r w:rsidR="00BE6FDE" w:rsidRPr="00B2719E">
        <w:rPr>
          <w:spacing w:val="1"/>
        </w:rPr>
        <w:t>и</w:t>
      </w:r>
      <w:r w:rsidR="00BE6FDE" w:rsidRPr="00B2719E">
        <w:t>и</w:t>
      </w:r>
      <w:r w:rsidR="00BE6FDE" w:rsidRPr="00B2719E">
        <w:rPr>
          <w:spacing w:val="5"/>
        </w:rPr>
        <w:t xml:space="preserve"> </w:t>
      </w:r>
      <w:r w:rsidR="00BE6FDE" w:rsidRPr="00B2719E">
        <w:t>до</w:t>
      </w:r>
      <w:r w:rsidR="00BE6FDE" w:rsidRPr="00B2719E">
        <w:rPr>
          <w:spacing w:val="-2"/>
        </w:rPr>
        <w:t>г</w:t>
      </w:r>
      <w:r w:rsidR="00BE6FDE" w:rsidRPr="00B2719E">
        <w:t>оворов</w:t>
      </w:r>
      <w:r w:rsidR="00BE6FDE" w:rsidRPr="00B2719E">
        <w:rPr>
          <w:spacing w:val="3"/>
        </w:rPr>
        <w:t xml:space="preserve"> </w:t>
      </w:r>
      <w:r w:rsidR="00BE6FDE" w:rsidRPr="00B2719E">
        <w:t>(</w:t>
      </w:r>
      <w:r w:rsidR="00BE6FDE" w:rsidRPr="00B2719E">
        <w:rPr>
          <w:spacing w:val="3"/>
        </w:rPr>
        <w:t>м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7"/>
        </w:rPr>
        <w:t xml:space="preserve"> </w:t>
      </w:r>
      <w:r w:rsidR="00BE6FDE" w:rsidRPr="00B2719E">
        <w:rPr>
          <w:spacing w:val="1"/>
        </w:rPr>
        <w:t>к</w:t>
      </w:r>
      <w:r w:rsidR="00BE6FDE" w:rsidRPr="00B2719E">
        <w:rPr>
          <w:spacing w:val="-2"/>
        </w:rPr>
        <w:t>о</w:t>
      </w:r>
      <w:r w:rsidR="00BE6FDE" w:rsidRPr="00B2719E">
        <w:rPr>
          <w:spacing w:val="1"/>
        </w:rPr>
        <w:t>н</w:t>
      </w:r>
      <w:r w:rsidR="00BE6FDE" w:rsidRPr="00B2719E">
        <w:t>тр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к</w:t>
      </w:r>
      <w:r w:rsidR="00BE6FDE" w:rsidRPr="00B2719E">
        <w:t>тов)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3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-3"/>
        </w:rPr>
        <w:t>а</w:t>
      </w:r>
      <w:r w:rsidR="00BE6FDE" w:rsidRPr="00B2719E">
        <w:t>в</w:t>
      </w:r>
      <w:r w:rsidR="00BE6FDE" w:rsidRPr="00B2719E">
        <w:rPr>
          <w:spacing w:val="3"/>
        </w:rPr>
        <w:t>к</w:t>
      </w:r>
      <w:r w:rsidR="00BE6FDE" w:rsidRPr="00B2719E">
        <w:t>у тов</w:t>
      </w:r>
      <w:r w:rsidR="00BE6FDE" w:rsidRPr="00B2719E">
        <w:rPr>
          <w:spacing w:val="-1"/>
        </w:rPr>
        <w:t>а</w:t>
      </w:r>
      <w:r w:rsidR="00BE6FDE" w:rsidRPr="00B2719E">
        <w:t>ров</w:t>
      </w:r>
      <w:r w:rsidR="00BE6FDE" w:rsidRPr="00B2719E">
        <w:rPr>
          <w:spacing w:val="6"/>
        </w:rPr>
        <w:t xml:space="preserve"> </w:t>
      </w:r>
      <w:r w:rsidR="00BE6FDE" w:rsidRPr="00B2719E">
        <w:t>(</w:t>
      </w:r>
      <w:r w:rsidR="00BE6FDE" w:rsidRPr="00B2719E">
        <w:rPr>
          <w:spacing w:val="9"/>
        </w:rPr>
        <w:t>р</w:t>
      </w:r>
      <w:r w:rsidR="00BE6FDE" w:rsidRPr="00B2719E">
        <w:rPr>
          <w:spacing w:val="1"/>
        </w:rPr>
        <w:t>а</w:t>
      </w:r>
      <w:r w:rsidR="00BE6FDE" w:rsidRPr="00B2719E">
        <w:t>бо</w:t>
      </w:r>
      <w:r w:rsidR="00BE6FDE" w:rsidRPr="00B2719E">
        <w:rPr>
          <w:spacing w:val="1"/>
        </w:rPr>
        <w:t>т</w:t>
      </w:r>
      <w:r w:rsidR="00BE6FDE" w:rsidRPr="00B2719E">
        <w:t>,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5"/>
        </w:rPr>
        <w:t>у</w:t>
      </w:r>
      <w:r w:rsidR="00BE6FDE" w:rsidRPr="00B2719E">
        <w:rPr>
          <w:spacing w:val="-1"/>
        </w:rPr>
        <w:t>с</w:t>
      </w:r>
      <w:r w:rsidR="00BE6FDE" w:rsidRPr="00B2719E">
        <w:rPr>
          <w:spacing w:val="5"/>
        </w:rPr>
        <w:t>л</w:t>
      </w:r>
      <w:r w:rsidR="00BE6FDE" w:rsidRPr="00B2719E">
        <w:rPr>
          <w:spacing w:val="-5"/>
        </w:rPr>
        <w:t>у</w:t>
      </w:r>
      <w:r w:rsidR="00BE6FDE" w:rsidRPr="00B2719E">
        <w:t>г)</w:t>
      </w:r>
      <w:r w:rsidR="00BE6FDE" w:rsidRPr="00B2719E">
        <w:rPr>
          <w:spacing w:val="-1"/>
        </w:rPr>
        <w:t xml:space="preserve"> </w:t>
      </w:r>
      <w:r w:rsidR="00BE6FDE" w:rsidRPr="00B2719E">
        <w:t xml:space="preserve">в </w:t>
      </w:r>
      <w:r w:rsidR="00BE6FDE" w:rsidRPr="00B2719E">
        <w:rPr>
          <w:spacing w:val="2"/>
        </w:rPr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ме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2"/>
        </w:rPr>
        <w:t>х</w:t>
      </w:r>
      <w:r w:rsidR="00BE6FDE" w:rsidRPr="00B2719E">
        <w:t>:</w:t>
      </w:r>
    </w:p>
    <w:p w:rsidR="00BE6FDE" w:rsidRPr="0075549B" w:rsidRDefault="00BE6FDE" w:rsidP="0032599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75549B">
        <w:rPr>
          <w:b/>
          <w:spacing w:val="-1"/>
        </w:rPr>
        <w:t>а</w:t>
      </w:r>
      <w:r w:rsidRPr="0075549B">
        <w:rPr>
          <w:b/>
        </w:rPr>
        <w:t>) 100</w:t>
      </w:r>
      <w:r w:rsidRPr="0075549B">
        <w:rPr>
          <w:b/>
          <w:spacing w:val="3"/>
        </w:rPr>
        <w:t xml:space="preserve"> </w:t>
      </w:r>
      <w:r w:rsidRPr="0075549B">
        <w:rPr>
          <w:b/>
          <w:spacing w:val="1"/>
        </w:rPr>
        <w:t>п</w:t>
      </w:r>
      <w:r w:rsidRPr="0075549B">
        <w:rPr>
          <w:b/>
        </w:rPr>
        <w:t>ро</w:t>
      </w:r>
      <w:r w:rsidRPr="0075549B">
        <w:rPr>
          <w:b/>
          <w:spacing w:val="1"/>
        </w:rPr>
        <w:t>ц</w:t>
      </w:r>
      <w:r w:rsidRPr="0075549B">
        <w:rPr>
          <w:b/>
          <w:spacing w:val="-1"/>
        </w:rPr>
        <w:t>е</w:t>
      </w:r>
      <w:r w:rsidRPr="0075549B">
        <w:rPr>
          <w:b/>
          <w:spacing w:val="1"/>
        </w:rPr>
        <w:t>н</w:t>
      </w:r>
      <w:r w:rsidRPr="0075549B">
        <w:rPr>
          <w:b/>
        </w:rPr>
        <w:t xml:space="preserve">тов </w:t>
      </w:r>
      <w:r w:rsidRPr="0075549B">
        <w:rPr>
          <w:b/>
          <w:spacing w:val="1"/>
        </w:rPr>
        <w:t>с</w:t>
      </w:r>
      <w:r w:rsidRPr="0075549B">
        <w:rPr>
          <w:b/>
          <w:spacing w:val="-5"/>
        </w:rPr>
        <w:t>у</w:t>
      </w:r>
      <w:r w:rsidRPr="0075549B">
        <w:rPr>
          <w:b/>
          <w:spacing w:val="1"/>
        </w:rPr>
        <w:t>мм</w:t>
      </w:r>
      <w:r w:rsidRPr="0075549B">
        <w:rPr>
          <w:b/>
        </w:rPr>
        <w:t>ы договора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(ко</w:t>
      </w:r>
      <w:r w:rsidRPr="0075549B">
        <w:rPr>
          <w:b/>
          <w:spacing w:val="1"/>
        </w:rPr>
        <w:t>н</w:t>
      </w:r>
      <w:r w:rsidRPr="0075549B">
        <w:rPr>
          <w:b/>
        </w:rPr>
        <w:t>т</w:t>
      </w:r>
      <w:r w:rsidRPr="0075549B">
        <w:rPr>
          <w:b/>
          <w:spacing w:val="5"/>
        </w:rPr>
        <w:t>р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к</w:t>
      </w:r>
      <w:r w:rsidRPr="0075549B">
        <w:rPr>
          <w:b/>
        </w:rPr>
        <w:t>т</w:t>
      </w:r>
      <w:r w:rsidRPr="0075549B">
        <w:rPr>
          <w:b/>
          <w:spacing w:val="-1"/>
        </w:rPr>
        <w:t>а</w:t>
      </w:r>
      <w:r w:rsidRPr="0075549B">
        <w:rPr>
          <w:b/>
        </w:rPr>
        <w:t xml:space="preserve">) - </w:t>
      </w:r>
      <w:r w:rsidRPr="0075549B">
        <w:rPr>
          <w:b/>
          <w:spacing w:val="1"/>
        </w:rPr>
        <w:t>п</w:t>
      </w:r>
      <w:r w:rsidRPr="0075549B">
        <w:rPr>
          <w:b/>
        </w:rPr>
        <w:t>о догово</w:t>
      </w:r>
      <w:r w:rsidRPr="0075549B">
        <w:rPr>
          <w:b/>
          <w:spacing w:val="2"/>
        </w:rPr>
        <w:t>р</w:t>
      </w:r>
      <w:r w:rsidRPr="0075549B">
        <w:rPr>
          <w:b/>
          <w:spacing w:val="-1"/>
        </w:rPr>
        <w:t>а</w:t>
      </w:r>
      <w:r w:rsidRPr="0075549B">
        <w:rPr>
          <w:b/>
        </w:rPr>
        <w:t>м</w:t>
      </w:r>
      <w:r w:rsidRPr="0075549B">
        <w:rPr>
          <w:b/>
          <w:spacing w:val="2"/>
        </w:rPr>
        <w:t xml:space="preserve"> </w:t>
      </w:r>
      <w:r w:rsidRPr="0075549B">
        <w:rPr>
          <w:b/>
        </w:rPr>
        <w:t>(ко</w:t>
      </w:r>
      <w:r w:rsidRPr="0075549B">
        <w:rPr>
          <w:b/>
          <w:spacing w:val="1"/>
        </w:rPr>
        <w:t>н</w:t>
      </w:r>
      <w:r w:rsidRPr="0075549B">
        <w:rPr>
          <w:b/>
        </w:rPr>
        <w:t>тр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к</w:t>
      </w:r>
      <w:r w:rsidRPr="0075549B">
        <w:rPr>
          <w:b/>
        </w:rPr>
        <w:t>т</w:t>
      </w:r>
      <w:r w:rsidRPr="0075549B">
        <w:rPr>
          <w:b/>
          <w:spacing w:val="-1"/>
        </w:rPr>
        <w:t>ам</w:t>
      </w:r>
      <w:r w:rsidRPr="0075549B">
        <w:rPr>
          <w:b/>
        </w:rPr>
        <w:t xml:space="preserve">), </w:t>
      </w:r>
      <w:r w:rsidRPr="0075549B">
        <w:rPr>
          <w:b/>
          <w:spacing w:val="1"/>
        </w:rPr>
        <w:t>с</w:t>
      </w:r>
      <w:r w:rsidRPr="0075549B">
        <w:rPr>
          <w:b/>
        </w:rPr>
        <w:t>вяз</w:t>
      </w:r>
      <w:r w:rsidRPr="0075549B">
        <w:rPr>
          <w:b/>
          <w:spacing w:val="2"/>
        </w:rPr>
        <w:t>а</w:t>
      </w:r>
      <w:r w:rsidRPr="0075549B">
        <w:rPr>
          <w:b/>
          <w:spacing w:val="1"/>
        </w:rPr>
        <w:t>нн</w:t>
      </w:r>
      <w:r w:rsidRPr="0075549B">
        <w:rPr>
          <w:b/>
        </w:rPr>
        <w:t>ым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с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дорож</w:t>
      </w:r>
      <w:r w:rsidRPr="0075549B">
        <w:rPr>
          <w:b/>
          <w:spacing w:val="1"/>
        </w:rPr>
        <w:t>н</w:t>
      </w:r>
      <w:r w:rsidRPr="0075549B">
        <w:rPr>
          <w:b/>
        </w:rPr>
        <w:t>ой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д</w:t>
      </w:r>
      <w:r w:rsidRPr="0075549B">
        <w:rPr>
          <w:b/>
          <w:spacing w:val="-1"/>
        </w:rPr>
        <w:t>е</w:t>
      </w:r>
      <w:r w:rsidRPr="0075549B">
        <w:rPr>
          <w:b/>
        </w:rPr>
        <w:t>ят</w:t>
      </w:r>
      <w:r w:rsidRPr="0075549B">
        <w:rPr>
          <w:b/>
          <w:spacing w:val="-1"/>
        </w:rPr>
        <w:t>е</w:t>
      </w:r>
      <w:r w:rsidRPr="0075549B">
        <w:rPr>
          <w:b/>
        </w:rPr>
        <w:t>л</w:t>
      </w:r>
      <w:r w:rsidRPr="0075549B">
        <w:rPr>
          <w:b/>
          <w:spacing w:val="1"/>
        </w:rPr>
        <w:t>ьн</w:t>
      </w:r>
      <w:r w:rsidRPr="0075549B">
        <w:rPr>
          <w:b/>
        </w:rPr>
        <w:t>о</w:t>
      </w:r>
      <w:r w:rsidRPr="0075549B">
        <w:rPr>
          <w:b/>
          <w:spacing w:val="-1"/>
        </w:rPr>
        <w:t>с</w:t>
      </w:r>
      <w:r w:rsidRPr="0075549B">
        <w:rPr>
          <w:b/>
        </w:rPr>
        <w:t>т</w:t>
      </w:r>
      <w:r w:rsidRPr="0075549B">
        <w:rPr>
          <w:b/>
          <w:spacing w:val="-1"/>
        </w:rPr>
        <w:t>ь</w:t>
      </w:r>
      <w:r w:rsidRPr="0075549B">
        <w:rPr>
          <w:b/>
        </w:rPr>
        <w:t>ю,</w:t>
      </w:r>
      <w:r w:rsidRPr="0075549B">
        <w:rPr>
          <w:b/>
          <w:spacing w:val="2"/>
        </w:rPr>
        <w:t xml:space="preserve"> </w:t>
      </w:r>
      <w:r w:rsidRPr="0075549B">
        <w:rPr>
          <w:b/>
        </w:rPr>
        <w:t xml:space="preserve">о </w:t>
      </w:r>
      <w:r w:rsidRPr="0075549B">
        <w:rPr>
          <w:b/>
          <w:spacing w:val="1"/>
        </w:rPr>
        <w:t>п</w:t>
      </w:r>
      <w:r w:rsidRPr="0075549B">
        <w:rPr>
          <w:b/>
        </w:rPr>
        <w:t>р</w:t>
      </w:r>
      <w:r w:rsidRPr="0075549B">
        <w:rPr>
          <w:b/>
          <w:spacing w:val="1"/>
        </w:rPr>
        <w:t>и</w:t>
      </w:r>
      <w:r w:rsidRPr="0075549B">
        <w:rPr>
          <w:b/>
        </w:rPr>
        <w:t>обр</w:t>
      </w:r>
      <w:r w:rsidRPr="0075549B">
        <w:rPr>
          <w:b/>
          <w:spacing w:val="-1"/>
        </w:rPr>
        <w:t>е</w:t>
      </w:r>
      <w:r w:rsidRPr="0075549B">
        <w:rPr>
          <w:b/>
        </w:rPr>
        <w:t>т</w:t>
      </w:r>
      <w:r w:rsidRPr="0075549B">
        <w:rPr>
          <w:b/>
          <w:spacing w:val="-3"/>
        </w:rPr>
        <w:t>е</w:t>
      </w:r>
      <w:r w:rsidRPr="0075549B">
        <w:rPr>
          <w:b/>
          <w:spacing w:val="1"/>
        </w:rPr>
        <w:t>ни</w:t>
      </w:r>
      <w:r w:rsidRPr="0075549B">
        <w:rPr>
          <w:b/>
        </w:rPr>
        <w:t>и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дорож</w:t>
      </w:r>
      <w:r w:rsidRPr="0075549B">
        <w:rPr>
          <w:b/>
          <w:spacing w:val="1"/>
        </w:rPr>
        <w:t>н</w:t>
      </w:r>
      <w:r w:rsidRPr="0075549B">
        <w:rPr>
          <w:b/>
          <w:spacing w:val="-3"/>
        </w:rPr>
        <w:t>ы</w:t>
      </w:r>
      <w:r w:rsidRPr="0075549B">
        <w:rPr>
          <w:b/>
          <w:spacing w:val="2"/>
        </w:rPr>
        <w:t>х</w:t>
      </w:r>
      <w:r w:rsidRPr="0075549B">
        <w:rPr>
          <w:b/>
        </w:rPr>
        <w:t>, дорож</w:t>
      </w:r>
      <w:r w:rsidRPr="0075549B">
        <w:rPr>
          <w:b/>
          <w:spacing w:val="1"/>
        </w:rPr>
        <w:t>н</w:t>
      </w:r>
      <w:r w:rsidRPr="0075549B">
        <w:rPr>
          <w:b/>
          <w:spacing w:val="7"/>
        </w:rPr>
        <w:t>о</w:t>
      </w:r>
      <w:r w:rsidRPr="0075549B">
        <w:rPr>
          <w:b/>
          <w:spacing w:val="-1"/>
        </w:rPr>
        <w:t>-с</w:t>
      </w:r>
      <w:r w:rsidRPr="0075549B">
        <w:rPr>
          <w:b/>
        </w:rPr>
        <w:t>тро</w:t>
      </w:r>
      <w:r w:rsidRPr="0075549B">
        <w:rPr>
          <w:b/>
          <w:spacing w:val="1"/>
        </w:rPr>
        <w:t>и</w:t>
      </w:r>
      <w:r w:rsidRPr="0075549B">
        <w:rPr>
          <w:b/>
        </w:rPr>
        <w:t>т</w:t>
      </w:r>
      <w:r w:rsidRPr="0075549B">
        <w:rPr>
          <w:b/>
          <w:spacing w:val="-1"/>
        </w:rPr>
        <w:t>е</w:t>
      </w:r>
      <w:r w:rsidRPr="0075549B">
        <w:rPr>
          <w:b/>
        </w:rPr>
        <w:t>л</w:t>
      </w:r>
      <w:r w:rsidRPr="0075549B">
        <w:rPr>
          <w:b/>
          <w:spacing w:val="1"/>
        </w:rPr>
        <w:t>ьн</w:t>
      </w:r>
      <w:r w:rsidRPr="0075549B">
        <w:rPr>
          <w:b/>
          <w:spacing w:val="-3"/>
        </w:rPr>
        <w:t>ы</w:t>
      </w:r>
      <w:r w:rsidRPr="0075549B">
        <w:rPr>
          <w:b/>
        </w:rPr>
        <w:t>х</w:t>
      </w:r>
      <w:r w:rsidRPr="0075549B">
        <w:rPr>
          <w:b/>
          <w:spacing w:val="2"/>
        </w:rPr>
        <w:t xml:space="preserve"> </w:t>
      </w:r>
      <w:r w:rsidRPr="0075549B">
        <w:rPr>
          <w:b/>
          <w:spacing w:val="-1"/>
        </w:rPr>
        <w:t>ма</w:t>
      </w:r>
      <w:r w:rsidRPr="0075549B">
        <w:rPr>
          <w:b/>
          <w:spacing w:val="2"/>
        </w:rPr>
        <w:t>т</w:t>
      </w:r>
      <w:r w:rsidRPr="0075549B">
        <w:rPr>
          <w:b/>
          <w:spacing w:val="-1"/>
        </w:rPr>
        <w:t>е</w:t>
      </w:r>
      <w:r w:rsidRPr="0075549B">
        <w:rPr>
          <w:b/>
        </w:rPr>
        <w:t>р</w:t>
      </w:r>
      <w:r w:rsidRPr="0075549B">
        <w:rPr>
          <w:b/>
          <w:spacing w:val="1"/>
        </w:rPr>
        <w:t>и</w:t>
      </w:r>
      <w:r w:rsidRPr="0075549B">
        <w:rPr>
          <w:b/>
          <w:spacing w:val="-1"/>
        </w:rPr>
        <w:t>а</w:t>
      </w:r>
      <w:r w:rsidRPr="0075549B">
        <w:rPr>
          <w:b/>
        </w:rPr>
        <w:t>лов, горюч</w:t>
      </w:r>
      <w:r w:rsidRPr="0075549B">
        <w:rPr>
          <w:b/>
          <w:spacing w:val="-1"/>
        </w:rPr>
        <w:t>е</w:t>
      </w:r>
      <w:r w:rsidR="00325990" w:rsidRPr="0075549B">
        <w:rPr>
          <w:b/>
          <w:spacing w:val="-1"/>
        </w:rPr>
        <w:t xml:space="preserve"> </w:t>
      </w:r>
      <w:r w:rsidRPr="0075549B">
        <w:rPr>
          <w:b/>
          <w:spacing w:val="-1"/>
        </w:rPr>
        <w:t>с</w:t>
      </w:r>
      <w:r w:rsidRPr="0075549B">
        <w:rPr>
          <w:b/>
          <w:spacing w:val="1"/>
        </w:rPr>
        <w:t>м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з</w:t>
      </w:r>
      <w:r w:rsidRPr="0075549B">
        <w:rPr>
          <w:b/>
        </w:rPr>
        <w:t>о</w:t>
      </w:r>
      <w:r w:rsidRPr="0075549B">
        <w:rPr>
          <w:b/>
          <w:spacing w:val="1"/>
        </w:rPr>
        <w:t>чн</w:t>
      </w:r>
      <w:r w:rsidRPr="0075549B">
        <w:rPr>
          <w:b/>
        </w:rPr>
        <w:t>ых</w:t>
      </w:r>
      <w:r w:rsidRPr="0075549B">
        <w:rPr>
          <w:b/>
          <w:spacing w:val="2"/>
        </w:rPr>
        <w:t xml:space="preserve"> </w:t>
      </w:r>
      <w:r w:rsidRPr="0075549B">
        <w:rPr>
          <w:b/>
          <w:spacing w:val="-1"/>
        </w:rPr>
        <w:t>ма</w:t>
      </w:r>
      <w:r w:rsidRPr="0075549B">
        <w:rPr>
          <w:b/>
        </w:rPr>
        <w:t>т</w:t>
      </w:r>
      <w:r w:rsidRPr="0075549B">
        <w:rPr>
          <w:b/>
          <w:spacing w:val="-1"/>
        </w:rPr>
        <w:t>е</w:t>
      </w:r>
      <w:r w:rsidRPr="0075549B">
        <w:rPr>
          <w:b/>
        </w:rPr>
        <w:t>р</w:t>
      </w:r>
      <w:r w:rsidRPr="0075549B">
        <w:rPr>
          <w:b/>
          <w:spacing w:val="1"/>
        </w:rPr>
        <w:t>и</w:t>
      </w:r>
      <w:r w:rsidRPr="0075549B">
        <w:rPr>
          <w:b/>
          <w:spacing w:val="-1"/>
        </w:rPr>
        <w:t>а</w:t>
      </w:r>
      <w:r w:rsidRPr="0075549B">
        <w:rPr>
          <w:b/>
        </w:rPr>
        <w:t>лов, дор</w:t>
      </w:r>
      <w:r w:rsidRPr="0075549B">
        <w:rPr>
          <w:b/>
          <w:spacing w:val="-2"/>
        </w:rPr>
        <w:t>о</w:t>
      </w:r>
      <w:r w:rsidRPr="0075549B">
        <w:rPr>
          <w:b/>
        </w:rPr>
        <w:t>ж</w:t>
      </w:r>
      <w:r w:rsidRPr="0075549B">
        <w:rPr>
          <w:b/>
          <w:spacing w:val="1"/>
        </w:rPr>
        <w:t>н</w:t>
      </w:r>
      <w:r w:rsidRPr="0075549B">
        <w:rPr>
          <w:b/>
          <w:spacing w:val="3"/>
        </w:rPr>
        <w:t>о</w:t>
      </w:r>
      <w:r w:rsidR="00325990" w:rsidRPr="0075549B">
        <w:rPr>
          <w:b/>
          <w:spacing w:val="3"/>
        </w:rPr>
        <w:t>-</w:t>
      </w:r>
      <w:r w:rsidRPr="0075549B">
        <w:rPr>
          <w:b/>
        </w:rPr>
        <w:t>э</w:t>
      </w:r>
      <w:r w:rsidRPr="0075549B">
        <w:rPr>
          <w:b/>
          <w:spacing w:val="1"/>
        </w:rPr>
        <w:t>к</w:t>
      </w:r>
      <w:r w:rsidRPr="0075549B">
        <w:rPr>
          <w:b/>
          <w:spacing w:val="-1"/>
        </w:rPr>
        <w:t>с</w:t>
      </w:r>
      <w:r w:rsidRPr="0075549B">
        <w:rPr>
          <w:b/>
          <w:spacing w:val="1"/>
        </w:rPr>
        <w:t>п</w:t>
      </w:r>
      <w:r w:rsidRPr="0075549B">
        <w:rPr>
          <w:b/>
          <w:spacing w:val="2"/>
        </w:rPr>
        <w:t>л</w:t>
      </w:r>
      <w:r w:rsidRPr="0075549B">
        <w:rPr>
          <w:b/>
          <w:spacing w:val="-5"/>
        </w:rPr>
        <w:t>у</w:t>
      </w:r>
      <w:r w:rsidRPr="0075549B">
        <w:rPr>
          <w:b/>
          <w:spacing w:val="-1"/>
        </w:rPr>
        <w:t>а</w:t>
      </w:r>
      <w:r w:rsidRPr="0075549B">
        <w:rPr>
          <w:b/>
        </w:rPr>
        <w:t>т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ци</w:t>
      </w:r>
      <w:r w:rsidRPr="0075549B">
        <w:rPr>
          <w:b/>
        </w:rPr>
        <w:t>о</w:t>
      </w:r>
      <w:r w:rsidRPr="0075549B">
        <w:rPr>
          <w:b/>
          <w:spacing w:val="1"/>
        </w:rPr>
        <w:t>нн</w:t>
      </w:r>
      <w:r w:rsidRPr="0075549B">
        <w:rPr>
          <w:b/>
        </w:rPr>
        <w:t>о</w:t>
      </w:r>
      <w:r w:rsidRPr="0075549B">
        <w:rPr>
          <w:b/>
          <w:spacing w:val="-2"/>
        </w:rPr>
        <w:t>г</w:t>
      </w:r>
      <w:r w:rsidRPr="0075549B">
        <w:rPr>
          <w:b/>
        </w:rPr>
        <w:t>о</w:t>
      </w:r>
      <w:r w:rsidRPr="0075549B">
        <w:rPr>
          <w:b/>
          <w:spacing w:val="1"/>
        </w:rPr>
        <w:t xml:space="preserve"> </w:t>
      </w:r>
      <w:r w:rsidRPr="0075549B">
        <w:rPr>
          <w:b/>
        </w:rPr>
        <w:t>и</w:t>
      </w:r>
      <w:r w:rsidRPr="0075549B">
        <w:rPr>
          <w:b/>
          <w:spacing w:val="2"/>
        </w:rPr>
        <w:t xml:space="preserve"> </w:t>
      </w:r>
      <w:r w:rsidRPr="0075549B">
        <w:rPr>
          <w:b/>
        </w:rPr>
        <w:t>д</w:t>
      </w:r>
      <w:r w:rsidRPr="0075549B">
        <w:rPr>
          <w:b/>
          <w:spacing w:val="2"/>
        </w:rPr>
        <w:t>р</w:t>
      </w:r>
      <w:r w:rsidRPr="0075549B">
        <w:rPr>
          <w:b/>
          <w:spacing w:val="-7"/>
        </w:rPr>
        <w:t>у</w:t>
      </w:r>
      <w:r w:rsidRPr="0075549B">
        <w:rPr>
          <w:b/>
        </w:rPr>
        <w:t>гого</w:t>
      </w:r>
      <w:r w:rsidRPr="0075549B">
        <w:rPr>
          <w:b/>
          <w:spacing w:val="1"/>
        </w:rPr>
        <w:t xml:space="preserve"> и</w:t>
      </w:r>
      <w:r w:rsidRPr="0075549B">
        <w:rPr>
          <w:b/>
          <w:spacing w:val="4"/>
        </w:rPr>
        <w:t>м</w:t>
      </w:r>
      <w:r w:rsidRPr="0075549B">
        <w:rPr>
          <w:b/>
          <w:spacing w:val="-5"/>
        </w:rPr>
        <w:t>у</w:t>
      </w:r>
      <w:r w:rsidRPr="0075549B">
        <w:rPr>
          <w:b/>
          <w:spacing w:val="2"/>
        </w:rPr>
        <w:t>щ</w:t>
      </w:r>
      <w:r w:rsidRPr="0075549B">
        <w:rPr>
          <w:b/>
          <w:spacing w:val="-1"/>
        </w:rPr>
        <w:t>ес</w:t>
      </w:r>
      <w:r w:rsidRPr="0075549B">
        <w:rPr>
          <w:b/>
        </w:rPr>
        <w:t>т</w:t>
      </w:r>
      <w:r w:rsidRPr="0075549B">
        <w:rPr>
          <w:b/>
          <w:spacing w:val="2"/>
        </w:rPr>
        <w:t>в</w:t>
      </w:r>
      <w:r w:rsidRPr="0075549B">
        <w:rPr>
          <w:b/>
          <w:spacing w:val="-1"/>
        </w:rPr>
        <w:t>а</w:t>
      </w:r>
      <w:r w:rsidRPr="0075549B">
        <w:rPr>
          <w:b/>
        </w:rPr>
        <w:t xml:space="preserve">, </w:t>
      </w:r>
      <w:r w:rsidRPr="0075549B">
        <w:rPr>
          <w:b/>
          <w:spacing w:val="1"/>
        </w:rPr>
        <w:t>н</w:t>
      </w:r>
      <w:r w:rsidRPr="0075549B">
        <w:rPr>
          <w:b/>
          <w:spacing w:val="-1"/>
        </w:rPr>
        <w:t>е</w:t>
      </w:r>
      <w:r w:rsidRPr="0075549B">
        <w:rPr>
          <w:b/>
        </w:rPr>
        <w:t>об</w:t>
      </w:r>
      <w:r w:rsidRPr="0075549B">
        <w:rPr>
          <w:b/>
          <w:spacing w:val="2"/>
        </w:rPr>
        <w:t>х</w:t>
      </w:r>
      <w:r w:rsidRPr="0075549B">
        <w:rPr>
          <w:b/>
        </w:rPr>
        <w:t>о</w:t>
      </w:r>
      <w:r w:rsidRPr="0075549B">
        <w:rPr>
          <w:b/>
          <w:spacing w:val="-2"/>
        </w:rPr>
        <w:t>д</w:t>
      </w:r>
      <w:r w:rsidRPr="0075549B">
        <w:rPr>
          <w:b/>
          <w:spacing w:val="1"/>
        </w:rPr>
        <w:t>и</w:t>
      </w:r>
      <w:r w:rsidRPr="0075549B">
        <w:rPr>
          <w:b/>
          <w:spacing w:val="-1"/>
        </w:rPr>
        <w:t>м</w:t>
      </w:r>
      <w:r w:rsidRPr="0075549B">
        <w:rPr>
          <w:b/>
        </w:rPr>
        <w:t>ого для</w:t>
      </w:r>
      <w:r w:rsidRPr="0075549B">
        <w:rPr>
          <w:b/>
          <w:spacing w:val="1"/>
        </w:rPr>
        <w:t xml:space="preserve"> н</w:t>
      </w:r>
      <w:r w:rsidRPr="0075549B">
        <w:rPr>
          <w:b/>
        </w:rPr>
        <w:t>о</w:t>
      </w:r>
      <w:r w:rsidRPr="0075549B">
        <w:rPr>
          <w:b/>
          <w:spacing w:val="-2"/>
        </w:rPr>
        <w:t>р</w:t>
      </w:r>
      <w:r w:rsidRPr="0075549B">
        <w:rPr>
          <w:b/>
          <w:spacing w:val="-1"/>
        </w:rPr>
        <w:t>ма</w:t>
      </w:r>
      <w:r w:rsidRPr="0075549B">
        <w:rPr>
          <w:b/>
        </w:rPr>
        <w:t>л</w:t>
      </w:r>
      <w:r w:rsidRPr="0075549B">
        <w:rPr>
          <w:b/>
          <w:spacing w:val="1"/>
        </w:rPr>
        <w:t>ьн</w:t>
      </w:r>
      <w:r w:rsidRPr="0075549B">
        <w:rPr>
          <w:b/>
        </w:rPr>
        <w:t xml:space="preserve">ого </w:t>
      </w:r>
      <w:r w:rsidRPr="0075549B">
        <w:rPr>
          <w:b/>
          <w:spacing w:val="3"/>
        </w:rPr>
        <w:t>ф</w:t>
      </w:r>
      <w:r w:rsidRPr="0075549B">
        <w:rPr>
          <w:b/>
          <w:spacing w:val="-7"/>
        </w:rPr>
        <w:t>у</w:t>
      </w:r>
      <w:r w:rsidRPr="0075549B">
        <w:rPr>
          <w:b/>
          <w:spacing w:val="1"/>
        </w:rPr>
        <w:t>нкци</w:t>
      </w:r>
      <w:r w:rsidRPr="0075549B">
        <w:rPr>
          <w:b/>
        </w:rPr>
        <w:t>о</w:t>
      </w:r>
      <w:r w:rsidRPr="0075549B">
        <w:rPr>
          <w:b/>
          <w:spacing w:val="1"/>
        </w:rPr>
        <w:t>ни</w:t>
      </w:r>
      <w:r w:rsidRPr="0075549B">
        <w:rPr>
          <w:b/>
        </w:rPr>
        <w:t>р</w:t>
      </w:r>
      <w:r w:rsidRPr="0075549B">
        <w:rPr>
          <w:b/>
          <w:spacing w:val="-2"/>
        </w:rPr>
        <w:t>о</w:t>
      </w:r>
      <w:r w:rsidRPr="0075549B">
        <w:rPr>
          <w:b/>
        </w:rPr>
        <w:t>в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ни</w:t>
      </w:r>
      <w:r w:rsidRPr="0075549B">
        <w:rPr>
          <w:b/>
        </w:rPr>
        <w:t>я и</w:t>
      </w:r>
      <w:r w:rsidRPr="0075549B">
        <w:rPr>
          <w:b/>
          <w:spacing w:val="1"/>
        </w:rPr>
        <w:t xml:space="preserve"> </w:t>
      </w:r>
      <w:r w:rsidRPr="0075549B">
        <w:rPr>
          <w:b/>
          <w:spacing w:val="-1"/>
        </w:rPr>
        <w:t>с</w:t>
      </w:r>
      <w:r w:rsidRPr="0075549B">
        <w:rPr>
          <w:b/>
        </w:rPr>
        <w:t>о</w:t>
      </w:r>
      <w:r w:rsidRPr="0075549B">
        <w:rPr>
          <w:b/>
          <w:spacing w:val="6"/>
        </w:rPr>
        <w:t>д</w:t>
      </w:r>
      <w:r w:rsidRPr="0075549B">
        <w:rPr>
          <w:b/>
          <w:spacing w:val="-1"/>
        </w:rPr>
        <w:t>е</w:t>
      </w:r>
      <w:r w:rsidRPr="0075549B">
        <w:rPr>
          <w:b/>
        </w:rPr>
        <w:t>рж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ни</w:t>
      </w:r>
      <w:r w:rsidRPr="0075549B">
        <w:rPr>
          <w:b/>
        </w:rPr>
        <w:t xml:space="preserve">я </w:t>
      </w:r>
      <w:r w:rsidRPr="0075549B">
        <w:rPr>
          <w:b/>
          <w:spacing w:val="-1"/>
        </w:rPr>
        <w:t>а</w:t>
      </w:r>
      <w:r w:rsidRPr="0075549B">
        <w:rPr>
          <w:b/>
          <w:spacing w:val="-3"/>
        </w:rPr>
        <w:t>в</w:t>
      </w:r>
      <w:r w:rsidRPr="0075549B">
        <w:rPr>
          <w:b/>
        </w:rPr>
        <w:t>то</w:t>
      </w:r>
      <w:r w:rsidRPr="0075549B">
        <w:rPr>
          <w:b/>
          <w:spacing w:val="-1"/>
        </w:rPr>
        <w:t>м</w:t>
      </w:r>
      <w:r w:rsidRPr="0075549B">
        <w:rPr>
          <w:b/>
        </w:rPr>
        <w:t>об</w:t>
      </w:r>
      <w:r w:rsidRPr="0075549B">
        <w:rPr>
          <w:b/>
          <w:spacing w:val="1"/>
        </w:rPr>
        <w:t>и</w:t>
      </w:r>
      <w:r w:rsidRPr="0075549B">
        <w:rPr>
          <w:b/>
        </w:rPr>
        <w:t>л</w:t>
      </w:r>
      <w:r w:rsidRPr="0075549B">
        <w:rPr>
          <w:b/>
          <w:spacing w:val="-1"/>
        </w:rPr>
        <w:t>ь</w:t>
      </w:r>
      <w:r w:rsidRPr="0075549B">
        <w:rPr>
          <w:b/>
          <w:spacing w:val="1"/>
        </w:rPr>
        <w:t>н</w:t>
      </w:r>
      <w:r w:rsidRPr="0075549B">
        <w:rPr>
          <w:b/>
        </w:rPr>
        <w:t>ых дорог</w:t>
      </w:r>
      <w:r w:rsidRPr="0075549B">
        <w:rPr>
          <w:b/>
          <w:spacing w:val="1"/>
        </w:rPr>
        <w:t xml:space="preserve"> </w:t>
      </w:r>
      <w:r w:rsidRPr="0075549B">
        <w:rPr>
          <w:b/>
          <w:spacing w:val="3"/>
        </w:rPr>
        <w:t>о</w:t>
      </w:r>
      <w:r w:rsidRPr="0075549B">
        <w:rPr>
          <w:b/>
        </w:rPr>
        <w:t>бщ</w:t>
      </w:r>
      <w:r w:rsidRPr="0075549B">
        <w:rPr>
          <w:b/>
          <w:spacing w:val="-1"/>
        </w:rPr>
        <w:t>е</w:t>
      </w:r>
      <w:r w:rsidRPr="0075549B">
        <w:rPr>
          <w:b/>
        </w:rPr>
        <w:t>го</w:t>
      </w:r>
      <w:r w:rsidRPr="0075549B">
        <w:rPr>
          <w:b/>
          <w:spacing w:val="17"/>
        </w:rPr>
        <w:t xml:space="preserve"> </w:t>
      </w:r>
      <w:r w:rsidRPr="0075549B">
        <w:rPr>
          <w:b/>
          <w:spacing w:val="1"/>
        </w:rPr>
        <w:t>п</w:t>
      </w:r>
      <w:r w:rsidRPr="0075549B">
        <w:rPr>
          <w:b/>
        </w:rPr>
        <w:t>ол</w:t>
      </w:r>
      <w:r w:rsidRPr="0075549B">
        <w:rPr>
          <w:b/>
          <w:spacing w:val="1"/>
        </w:rPr>
        <w:t>ьз</w:t>
      </w:r>
      <w:r w:rsidRPr="0075549B">
        <w:rPr>
          <w:b/>
        </w:rPr>
        <w:t>ов</w:t>
      </w:r>
      <w:r w:rsidRPr="0075549B">
        <w:rPr>
          <w:b/>
          <w:spacing w:val="-1"/>
        </w:rPr>
        <w:t>а</w:t>
      </w:r>
      <w:r w:rsidRPr="0075549B">
        <w:rPr>
          <w:b/>
          <w:spacing w:val="1"/>
        </w:rPr>
        <w:t>ни</w:t>
      </w:r>
      <w:r w:rsidRPr="0075549B">
        <w:rPr>
          <w:b/>
        </w:rPr>
        <w:t>я;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t>б) 100</w:t>
      </w:r>
      <w:r w:rsidRPr="00B2719E">
        <w:rPr>
          <w:spacing w:val="1"/>
        </w:rPr>
        <w:t xml:space="preserve"> п</w:t>
      </w:r>
      <w:r w:rsidRPr="00B2719E">
        <w:t>ро</w:t>
      </w:r>
      <w:r w:rsidRPr="00B2719E">
        <w:rPr>
          <w:spacing w:val="1"/>
        </w:rPr>
        <w:t>ц</w:t>
      </w:r>
      <w:r w:rsidRPr="00B2719E">
        <w:rPr>
          <w:spacing w:val="-1"/>
        </w:rPr>
        <w:t>ен</w:t>
      </w:r>
      <w:r w:rsidRPr="00B2719E">
        <w:t xml:space="preserve">тов 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rPr>
          <w:spacing w:val="-1"/>
        </w:rPr>
        <w:t>м</w:t>
      </w:r>
      <w:r w:rsidRPr="00B2719E">
        <w:rPr>
          <w:spacing w:val="1"/>
        </w:rPr>
        <w:t>м</w:t>
      </w:r>
      <w:r w:rsidRPr="00B2719E">
        <w:t>ы договора</w:t>
      </w:r>
      <w:r w:rsidRPr="00B2719E">
        <w:rPr>
          <w:spacing w:val="3"/>
        </w:rPr>
        <w:t xml:space="preserve"> </w:t>
      </w:r>
      <w:r w:rsidRPr="00B2719E">
        <w:t>(ко</w:t>
      </w:r>
      <w:r w:rsidRPr="00B2719E">
        <w:rPr>
          <w:spacing w:val="1"/>
        </w:rPr>
        <w:t>н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>т</w:t>
      </w:r>
      <w:r w:rsidRPr="00B2719E">
        <w:rPr>
          <w:spacing w:val="-1"/>
        </w:rPr>
        <w:t>а</w:t>
      </w:r>
      <w:r w:rsidRPr="00B2719E">
        <w:t>)</w:t>
      </w:r>
      <w:r w:rsidRPr="00B2719E">
        <w:rPr>
          <w:spacing w:val="2"/>
        </w:rPr>
        <w:t xml:space="preserve"> </w:t>
      </w:r>
      <w:r w:rsidRPr="00B2719E">
        <w:t xml:space="preserve">-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1"/>
        </w:rPr>
        <w:t xml:space="preserve"> </w:t>
      </w:r>
      <w:r w:rsidRPr="00B2719E">
        <w:t>договор</w:t>
      </w:r>
      <w:r w:rsidRPr="00B2719E">
        <w:rPr>
          <w:spacing w:val="-1"/>
        </w:rPr>
        <w:t>а</w:t>
      </w:r>
      <w:r w:rsidRPr="00B2719E">
        <w:t>м (ко</w:t>
      </w:r>
      <w:r w:rsidRPr="00B2719E">
        <w:rPr>
          <w:spacing w:val="1"/>
        </w:rPr>
        <w:t>н</w:t>
      </w:r>
      <w:r w:rsidRPr="00B2719E">
        <w:t>т</w:t>
      </w:r>
      <w:r w:rsidRPr="00B2719E">
        <w:rPr>
          <w:spacing w:val="-2"/>
        </w:rPr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>т</w:t>
      </w:r>
      <w:r w:rsidRPr="00B2719E">
        <w:rPr>
          <w:spacing w:val="-1"/>
        </w:rPr>
        <w:t>ам</w:t>
      </w:r>
      <w:r w:rsidRPr="00B2719E">
        <w:t>) об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4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и</w:t>
      </w:r>
      <w:r w:rsidRPr="00B2719E">
        <w:rPr>
          <w:spacing w:val="5"/>
        </w:rPr>
        <w:t xml:space="preserve"> </w:t>
      </w:r>
      <w:r w:rsidRPr="00B2719E">
        <w:rPr>
          <w:spacing w:val="-7"/>
        </w:rPr>
        <w:t>у</w:t>
      </w:r>
      <w:r w:rsidRPr="00B2719E">
        <w:rPr>
          <w:spacing w:val="-1"/>
        </w:rPr>
        <w:t>с</w:t>
      </w:r>
      <w:r w:rsidRPr="00B2719E">
        <w:rPr>
          <w:spacing w:val="5"/>
        </w:rPr>
        <w:t>л</w:t>
      </w:r>
      <w:r w:rsidRPr="00B2719E">
        <w:rPr>
          <w:spacing w:val="-5"/>
        </w:rPr>
        <w:t>у</w:t>
      </w:r>
      <w:r w:rsidRPr="00B2719E">
        <w:t>г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с</w:t>
      </w:r>
      <w:r w:rsidRPr="00B2719E">
        <w:t>вяз</w:t>
      </w:r>
      <w:r w:rsidRPr="00B2719E">
        <w:rPr>
          <w:spacing w:val="1"/>
        </w:rPr>
        <w:t>и</w:t>
      </w:r>
      <w:r w:rsidRPr="00B2719E">
        <w:t>,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1"/>
        </w:rPr>
        <w:t xml:space="preserve"> п</w:t>
      </w:r>
      <w:r w:rsidRPr="00B2719E">
        <w:t>од</w:t>
      </w:r>
      <w:r w:rsidRPr="00B2719E">
        <w:rPr>
          <w:spacing w:val="1"/>
        </w:rPr>
        <w:t>пи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 xml:space="preserve">е 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1"/>
        </w:rPr>
        <w:t>п</w:t>
      </w:r>
      <w:r w:rsidRPr="00B2719E">
        <w:rPr>
          <w:spacing w:val="-1"/>
        </w:rPr>
        <w:t>еча</w:t>
      </w:r>
      <w:r w:rsidRPr="00B2719E">
        <w:t>т</w:t>
      </w:r>
      <w:r w:rsidRPr="00B2719E">
        <w:rPr>
          <w:spacing w:val="1"/>
        </w:rPr>
        <w:t>н</w:t>
      </w:r>
      <w:r w:rsidRPr="00B2719E">
        <w:t xml:space="preserve">ые </w:t>
      </w:r>
      <w:r w:rsidRPr="00B2719E">
        <w:rPr>
          <w:spacing w:val="1"/>
        </w:rPr>
        <w:t>из</w:t>
      </w:r>
      <w:r w:rsidRPr="00B2719E">
        <w:t>д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1"/>
        </w:rPr>
        <w:t xml:space="preserve"> 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t>об</w:t>
      </w:r>
      <w:r w:rsidRPr="00B2719E">
        <w:rPr>
          <w:spacing w:val="1"/>
        </w:rPr>
        <w:t xml:space="preserve"> и</w:t>
      </w:r>
      <w:r w:rsidRPr="00B2719E">
        <w:t>х</w:t>
      </w:r>
      <w:r w:rsidRPr="00B2719E">
        <w:rPr>
          <w:spacing w:val="1"/>
        </w:rPr>
        <w:t xml:space="preserve"> п</w:t>
      </w:r>
      <w:r w:rsidRPr="00B2719E">
        <w:t>р</w:t>
      </w:r>
      <w:r w:rsidRPr="00B2719E">
        <w:rPr>
          <w:spacing w:val="1"/>
        </w:rPr>
        <w:t>и</w:t>
      </w:r>
      <w:r w:rsidRPr="00B2719E">
        <w:t>обр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ени</w:t>
      </w:r>
      <w:r w:rsidRPr="00B2719E">
        <w:rPr>
          <w:spacing w:val="1"/>
        </w:rPr>
        <w:t>и</w:t>
      </w:r>
      <w:r w:rsidRPr="00B2719E">
        <w:t>,</w:t>
      </w:r>
      <w:r w:rsidRPr="00B2719E">
        <w:rPr>
          <w:spacing w:val="1"/>
        </w:rPr>
        <w:t xml:space="preserve"> </w:t>
      </w:r>
      <w:r w:rsidRPr="00B2719E">
        <w:t>об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2"/>
        </w:rPr>
        <w:t>б</w:t>
      </w:r>
      <w:r w:rsidRPr="00B2719E">
        <w:rPr>
          <w:spacing w:val="-5"/>
        </w:rPr>
        <w:t>у</w:t>
      </w:r>
      <w:r w:rsidRPr="00B2719E">
        <w:rPr>
          <w:spacing w:val="1"/>
        </w:rPr>
        <w:t>ч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3"/>
        </w:rPr>
        <w:lastRenderedPageBreak/>
        <w:t>к</w:t>
      </w:r>
      <w:r w:rsidRPr="00B2719E">
        <w:rPr>
          <w:spacing w:val="6"/>
        </w:rPr>
        <w:t>у</w:t>
      </w:r>
      <w:r w:rsidRPr="00B2719E">
        <w:rPr>
          <w:spacing w:val="2"/>
        </w:rPr>
        <w:t>р</w:t>
      </w:r>
      <w:r w:rsidRPr="00B2719E">
        <w:rPr>
          <w:spacing w:val="-1"/>
        </w:rPr>
        <w:t>са</w:t>
      </w:r>
      <w:r w:rsidRPr="00B2719E">
        <w:t>х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п</w:t>
      </w:r>
      <w:r w:rsidRPr="00B2719E">
        <w:t>ов</w:t>
      </w:r>
      <w:r w:rsidRPr="00B2719E">
        <w:rPr>
          <w:spacing w:val="-1"/>
        </w:rPr>
        <w:t>ы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я </w:t>
      </w:r>
      <w:r w:rsidRPr="00B2719E">
        <w:rPr>
          <w:spacing w:val="1"/>
        </w:rPr>
        <w:t>к</w:t>
      </w:r>
      <w:r w:rsidRPr="00B2719E">
        <w:t>в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и</w:t>
      </w:r>
      <w:r w:rsidRPr="00B2719E">
        <w:rPr>
          <w:spacing w:val="-2"/>
        </w:rPr>
        <w:t>ф</w:t>
      </w:r>
      <w:r w:rsidRPr="00B2719E">
        <w:rPr>
          <w:spacing w:val="1"/>
        </w:rPr>
        <w:t>ик</w:t>
      </w:r>
      <w:r w:rsidRPr="00B2719E">
        <w:rPr>
          <w:spacing w:val="-1"/>
        </w:rPr>
        <w:t>а</w:t>
      </w:r>
      <w:r w:rsidRPr="00B2719E">
        <w:rPr>
          <w:spacing w:val="1"/>
        </w:rPr>
        <w:t>ц</w:t>
      </w:r>
      <w:r w:rsidRPr="00B2719E">
        <w:rPr>
          <w:spacing w:val="-1"/>
        </w:rPr>
        <w:t>и</w:t>
      </w:r>
      <w:r w:rsidRPr="00B2719E">
        <w:rPr>
          <w:spacing w:val="1"/>
        </w:rPr>
        <w:t>и</w:t>
      </w:r>
      <w:r w:rsidRPr="00B2719E">
        <w:t>,</w:t>
      </w:r>
      <w:r w:rsidRPr="00B2719E">
        <w:rPr>
          <w:spacing w:val="3"/>
        </w:rPr>
        <w:t xml:space="preserve"> </w:t>
      </w:r>
      <w:r w:rsidRPr="00B2719E">
        <w:t xml:space="preserve">о </w:t>
      </w:r>
      <w:r w:rsidRPr="00B2719E">
        <w:rPr>
          <w:spacing w:val="1"/>
        </w:rPr>
        <w:t>п</w:t>
      </w:r>
      <w:r w:rsidRPr="00B2719E">
        <w:rPr>
          <w:spacing w:val="-2"/>
        </w:rPr>
        <w:t>р</w:t>
      </w:r>
      <w:r w:rsidRPr="00B2719E">
        <w:rPr>
          <w:spacing w:val="1"/>
        </w:rPr>
        <w:t>и</w:t>
      </w:r>
      <w:r w:rsidRPr="00B2719E">
        <w:rPr>
          <w:spacing w:val="4"/>
        </w:rPr>
        <w:t>о</w:t>
      </w:r>
      <w:r w:rsidRPr="00B2719E">
        <w:t>бр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и</w:t>
      </w:r>
      <w:r w:rsidRPr="00B2719E">
        <w:rPr>
          <w:spacing w:val="4"/>
        </w:rPr>
        <w:t xml:space="preserve"> </w:t>
      </w:r>
      <w:r w:rsidRPr="00B2719E">
        <w:rPr>
          <w:spacing w:val="-1"/>
        </w:rPr>
        <w:t>а</w:t>
      </w:r>
      <w:r w:rsidRPr="00B2719E">
        <w:t>ви</w:t>
      </w:r>
      <w:r w:rsidRPr="00B2719E">
        <w:rPr>
          <w:spacing w:val="1"/>
        </w:rPr>
        <w:t>а</w:t>
      </w:r>
      <w:r w:rsidRPr="00B2719E">
        <w:t>-</w:t>
      </w:r>
      <w:r w:rsidRPr="00B2719E">
        <w:rPr>
          <w:spacing w:val="2"/>
        </w:rPr>
        <w:t xml:space="preserve"> </w:t>
      </w:r>
      <w:r w:rsidRPr="00B2719E">
        <w:t>и</w:t>
      </w:r>
      <w:r w:rsidRPr="00B2719E">
        <w:rPr>
          <w:spacing w:val="4"/>
        </w:rPr>
        <w:t xml:space="preserve"> </w:t>
      </w:r>
      <w:r w:rsidRPr="00B2719E">
        <w:t>ж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зн</w:t>
      </w:r>
      <w:r w:rsidRPr="00B2719E">
        <w:t>одор</w:t>
      </w:r>
      <w:r w:rsidRPr="00B2719E">
        <w:rPr>
          <w:spacing w:val="-2"/>
        </w:rPr>
        <w:t>о</w:t>
      </w:r>
      <w:r w:rsidRPr="00B2719E">
        <w:t>ж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и</w:t>
      </w:r>
      <w:r w:rsidRPr="00B2719E">
        <w:t>л</w:t>
      </w:r>
      <w:r w:rsidRPr="00B2719E">
        <w:rPr>
          <w:spacing w:val="-1"/>
        </w:rPr>
        <w:t>е</w:t>
      </w:r>
      <w:r w:rsidRPr="00B2719E">
        <w:t>тов,</w:t>
      </w:r>
      <w:r w:rsidRPr="00B2719E">
        <w:rPr>
          <w:spacing w:val="2"/>
        </w:rPr>
        <w:t xml:space="preserve"> </w:t>
      </w:r>
      <w:r w:rsidRPr="00B2719E">
        <w:rPr>
          <w:spacing w:val="-2"/>
        </w:rPr>
        <w:t>б</w:t>
      </w:r>
      <w:r w:rsidRPr="00B2719E">
        <w:rPr>
          <w:spacing w:val="1"/>
        </w:rPr>
        <w:t>и</w:t>
      </w:r>
      <w:r w:rsidRPr="00B2719E">
        <w:t>л</w:t>
      </w:r>
      <w:r w:rsidRPr="00B2719E">
        <w:rPr>
          <w:spacing w:val="-1"/>
        </w:rPr>
        <w:t>е</w:t>
      </w:r>
      <w:r w:rsidRPr="00B2719E">
        <w:t>тов для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п</w:t>
      </w:r>
      <w:r w:rsidRPr="00B2719E">
        <w:t>ро</w:t>
      </w:r>
      <w:r w:rsidRPr="00B2719E">
        <w:rPr>
          <w:spacing w:val="-1"/>
        </w:rPr>
        <w:t>е</w:t>
      </w:r>
      <w:r w:rsidRPr="00B2719E">
        <w:rPr>
          <w:spacing w:val="1"/>
        </w:rPr>
        <w:t>з</w:t>
      </w:r>
      <w:r w:rsidRPr="00B2719E">
        <w:t>да</w:t>
      </w:r>
      <w:r w:rsidRPr="00B2719E">
        <w:rPr>
          <w:spacing w:val="3"/>
        </w:rPr>
        <w:t xml:space="preserve"> </w:t>
      </w:r>
      <w:r w:rsidRPr="00B2719E">
        <w:t>городс</w:t>
      </w:r>
      <w:r w:rsidRPr="00B2719E">
        <w:rPr>
          <w:spacing w:val="-2"/>
        </w:rPr>
        <w:t>к</w:t>
      </w:r>
      <w:r w:rsidRPr="00B2719E">
        <w:rPr>
          <w:spacing w:val="1"/>
        </w:rPr>
        <w:t>и</w:t>
      </w:r>
      <w:r w:rsidRPr="00B2719E">
        <w:t>м и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горо</w:t>
      </w:r>
      <w:r w:rsidRPr="00B2719E">
        <w:rPr>
          <w:spacing w:val="-2"/>
        </w:rPr>
        <w:t>д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6"/>
        </w:rPr>
        <w:t xml:space="preserve"> 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3"/>
        </w:rPr>
        <w:t>с</w:t>
      </w:r>
      <w:r w:rsidRPr="00B2719E">
        <w:rPr>
          <w:spacing w:val="1"/>
        </w:rPr>
        <w:t>п</w:t>
      </w:r>
      <w:r w:rsidRPr="00B2719E">
        <w:t>орто</w:t>
      </w:r>
      <w:r w:rsidRPr="00B2719E">
        <w:rPr>
          <w:spacing w:val="-1"/>
        </w:rPr>
        <w:t>м</w:t>
      </w:r>
      <w:r w:rsidRPr="00B2719E">
        <w:t>,</w:t>
      </w:r>
      <w:r w:rsidRPr="00B2719E">
        <w:rPr>
          <w:spacing w:val="3"/>
        </w:rPr>
        <w:t xml:space="preserve"> п</w:t>
      </w:r>
      <w:r w:rsidRPr="00B2719E">
        <w:rPr>
          <w:spacing w:val="-7"/>
        </w:rPr>
        <w:t>у</w:t>
      </w:r>
      <w:r w:rsidRPr="00B2719E">
        <w:t>т</w:t>
      </w:r>
      <w:r w:rsidRPr="00B2719E">
        <w:rPr>
          <w:spacing w:val="-1"/>
        </w:rPr>
        <w:t>е</w:t>
      </w:r>
      <w:r w:rsidRPr="00B2719E">
        <w:t>вок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са</w:t>
      </w:r>
      <w:r w:rsidRPr="00B2719E">
        <w:rPr>
          <w:spacing w:val="1"/>
        </w:rPr>
        <w:t>н</w:t>
      </w:r>
      <w:r w:rsidRPr="00B2719E">
        <w:rPr>
          <w:spacing w:val="-1"/>
        </w:rPr>
        <w:t>а</w:t>
      </w:r>
      <w:r w:rsidRPr="00B2719E">
        <w:t>тор</w:t>
      </w:r>
      <w:r w:rsidRPr="00B2719E">
        <w:rPr>
          <w:spacing w:val="1"/>
        </w:rPr>
        <w:t>н</w:t>
      </w:r>
      <w:r w:rsidRPr="00B2719E">
        <w:rPr>
          <w:spacing w:val="4"/>
        </w:rPr>
        <w:t>о</w:t>
      </w:r>
      <w:r w:rsidRPr="00B2719E">
        <w:rPr>
          <w:spacing w:val="-1"/>
        </w:rPr>
        <w:t>-</w:t>
      </w:r>
      <w:r w:rsidRPr="00B2719E">
        <w:rPr>
          <w:spacing w:val="3"/>
        </w:rPr>
        <w:t>к</w:t>
      </w:r>
      <w:r w:rsidRPr="00B2719E">
        <w:rPr>
          <w:spacing w:val="-5"/>
        </w:rPr>
        <w:t>у</w:t>
      </w:r>
      <w:r w:rsidRPr="00B2719E">
        <w:t>рорт</w:t>
      </w:r>
      <w:r w:rsidRPr="00B2719E">
        <w:rPr>
          <w:spacing w:val="1"/>
        </w:rPr>
        <w:t>н</w:t>
      </w:r>
      <w:r w:rsidRPr="00B2719E">
        <w:t>ое</w:t>
      </w:r>
      <w:r w:rsidRPr="00B2719E">
        <w:rPr>
          <w:spacing w:val="2"/>
        </w:rPr>
        <w:t xml:space="preserve"> </w:t>
      </w:r>
      <w:r w:rsidRPr="00B2719E">
        <w:t>л</w:t>
      </w:r>
      <w:r w:rsidRPr="00B2719E">
        <w:rPr>
          <w:spacing w:val="-1"/>
        </w:rPr>
        <w:t>е</w:t>
      </w:r>
      <w:r w:rsidRPr="00B2719E">
        <w:t>ч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rPr>
          <w:spacing w:val="-1"/>
        </w:rPr>
        <w:t>е</w:t>
      </w:r>
      <w:r w:rsidRPr="00B2719E">
        <w:t>,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о договор</w:t>
      </w:r>
      <w:r w:rsidRPr="00B2719E">
        <w:rPr>
          <w:spacing w:val="-1"/>
        </w:rPr>
        <w:t>а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t>обя</w:t>
      </w:r>
      <w:r w:rsidRPr="00B2719E">
        <w:rPr>
          <w:spacing w:val="-1"/>
        </w:rPr>
        <w:t>за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ьн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2"/>
        </w:rPr>
        <w:t>х</w:t>
      </w:r>
      <w:r w:rsidRPr="00B2719E">
        <w:t>ов</w:t>
      </w:r>
      <w:r w:rsidRPr="00B2719E">
        <w:rPr>
          <w:spacing w:val="-1"/>
        </w:rPr>
        <w:t>ан</w:t>
      </w:r>
      <w:r w:rsidRPr="00B2719E">
        <w:rPr>
          <w:spacing w:val="1"/>
        </w:rPr>
        <w:t>и</w:t>
      </w:r>
      <w:r w:rsidRPr="00B2719E">
        <w:t>я гр</w:t>
      </w:r>
      <w:r w:rsidRPr="00B2719E">
        <w:rPr>
          <w:spacing w:val="-1"/>
        </w:rPr>
        <w:t>а</w:t>
      </w:r>
      <w:r w:rsidRPr="00B2719E">
        <w:t>жд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3"/>
        </w:rPr>
        <w:t xml:space="preserve"> </w:t>
      </w:r>
      <w:r w:rsidRPr="00B2719E">
        <w:t>отв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t>о</w:t>
      </w:r>
      <w:r w:rsidRPr="00B2719E">
        <w:rPr>
          <w:spacing w:val="-1"/>
        </w:rPr>
        <w:t>с</w:t>
      </w:r>
      <w:r w:rsidRPr="00B2719E">
        <w:t>ти</w:t>
      </w:r>
      <w:r w:rsidRPr="00B2719E">
        <w:rPr>
          <w:spacing w:val="1"/>
        </w:rPr>
        <w:t xml:space="preserve"> </w:t>
      </w:r>
      <w:r w:rsidRPr="00B2719E">
        <w:t>вл</w:t>
      </w:r>
      <w:r w:rsidRPr="00B2719E">
        <w:rPr>
          <w:spacing w:val="-1"/>
        </w:rPr>
        <w:t>а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ьц</w:t>
      </w:r>
      <w:r w:rsidRPr="00B2719E">
        <w:rPr>
          <w:spacing w:val="-1"/>
        </w:rPr>
        <w:t>е</w:t>
      </w:r>
      <w:r w:rsidRPr="00B2719E">
        <w:t>в</w:t>
      </w:r>
      <w:r w:rsidRPr="00B2719E">
        <w:rPr>
          <w:spacing w:val="2"/>
        </w:rPr>
        <w:t xml:space="preserve"> </w:t>
      </w:r>
      <w:r w:rsidRPr="00B2719E">
        <w:rPr>
          <w:spacing w:val="7"/>
        </w:rPr>
        <w:t>а</w:t>
      </w:r>
      <w:r w:rsidRPr="00B2719E">
        <w:t>в</w:t>
      </w:r>
      <w:r w:rsidR="008B6D2F">
        <w:t>т</w:t>
      </w:r>
      <w:r w:rsidRPr="00B2719E">
        <w:t>отр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t>ор</w:t>
      </w:r>
      <w:r w:rsidRPr="00B2719E">
        <w:rPr>
          <w:spacing w:val="-2"/>
        </w:rPr>
        <w:t>т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с</w:t>
      </w:r>
      <w:r w:rsidRPr="00B2719E">
        <w:rPr>
          <w:spacing w:val="-2"/>
        </w:rPr>
        <w:t>т</w:t>
      </w:r>
      <w:r w:rsidRPr="00B2719E">
        <w:t>в;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t xml:space="preserve">в) </w:t>
      </w:r>
      <w:r w:rsidRPr="00B2719E">
        <w:rPr>
          <w:spacing w:val="1"/>
        </w:rPr>
        <w:t>н</w:t>
      </w:r>
      <w:r w:rsidRPr="00B2719E">
        <w:t>е бол</w:t>
      </w:r>
      <w:r w:rsidRPr="00B2719E">
        <w:rPr>
          <w:spacing w:val="2"/>
        </w:rPr>
        <w:t>е</w:t>
      </w:r>
      <w:r w:rsidRPr="00B2719E">
        <w:t>е 30</w:t>
      </w:r>
      <w:r w:rsidRPr="00B2719E">
        <w:rPr>
          <w:spacing w:val="1"/>
        </w:rPr>
        <w:t xml:space="preserve"> п</w:t>
      </w:r>
      <w:r w:rsidRPr="00B2719E">
        <w:t>ро</w:t>
      </w:r>
      <w:r w:rsidRPr="00B2719E">
        <w:rPr>
          <w:spacing w:val="1"/>
        </w:rPr>
        <w:t>ц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t>тов</w:t>
      </w:r>
      <w:r w:rsidRPr="00B2719E">
        <w:rPr>
          <w:spacing w:val="1"/>
        </w:rPr>
        <w:t xml:space="preserve"> </w:t>
      </w:r>
      <w:r w:rsidRPr="00B2719E">
        <w:rPr>
          <w:spacing w:val="4"/>
        </w:rPr>
        <w:t>с</w:t>
      </w:r>
      <w:r w:rsidRPr="00B2719E">
        <w:rPr>
          <w:spacing w:val="-5"/>
        </w:rPr>
        <w:t>у</w:t>
      </w:r>
      <w:r w:rsidRPr="00B2719E">
        <w:rPr>
          <w:spacing w:val="-1"/>
        </w:rPr>
        <w:t>м</w:t>
      </w:r>
      <w:r w:rsidRPr="00B2719E">
        <w:rPr>
          <w:spacing w:val="1"/>
        </w:rPr>
        <w:t>м</w:t>
      </w:r>
      <w:r w:rsidRPr="00B2719E">
        <w:t>ы</w:t>
      </w:r>
      <w:r w:rsidRPr="00B2719E">
        <w:rPr>
          <w:spacing w:val="1"/>
        </w:rPr>
        <w:t xml:space="preserve"> </w:t>
      </w:r>
      <w:r w:rsidRPr="00B2719E">
        <w:t>договора</w:t>
      </w:r>
      <w:r w:rsidRPr="00B2719E">
        <w:rPr>
          <w:spacing w:val="2"/>
        </w:rPr>
        <w:t xml:space="preserve"> </w:t>
      </w:r>
      <w:r w:rsidRPr="00B2719E">
        <w:t>(к</w:t>
      </w:r>
      <w:r w:rsidRPr="00B2719E">
        <w:rPr>
          <w:spacing w:val="2"/>
        </w:rPr>
        <w:t>о</w:t>
      </w:r>
      <w:r w:rsidRPr="00B2719E">
        <w:rPr>
          <w:spacing w:val="1"/>
        </w:rPr>
        <w:t>н</w:t>
      </w:r>
      <w:r w:rsidRPr="00B2719E">
        <w:t>тр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>т</w:t>
      </w:r>
      <w:r w:rsidRPr="00B2719E">
        <w:rPr>
          <w:spacing w:val="-1"/>
        </w:rPr>
        <w:t>а</w:t>
      </w:r>
      <w:r w:rsidRPr="00B2719E">
        <w:t>)</w:t>
      </w:r>
      <w:r w:rsidRPr="00B2719E">
        <w:rPr>
          <w:spacing w:val="7"/>
        </w:rPr>
        <w:t xml:space="preserve"> </w:t>
      </w:r>
      <w:r w:rsidRPr="00B2719E">
        <w:t>-</w:t>
      </w:r>
      <w:r w:rsidRPr="00B2719E">
        <w:rPr>
          <w:spacing w:val="1"/>
        </w:rPr>
        <w:t xml:space="preserve"> п</w:t>
      </w:r>
      <w:r w:rsidRPr="00B2719E">
        <w:t>о</w:t>
      </w:r>
      <w:r w:rsidRPr="00B2719E">
        <w:rPr>
          <w:spacing w:val="1"/>
        </w:rPr>
        <w:t xml:space="preserve"> ин</w:t>
      </w:r>
      <w:r w:rsidRPr="00B2719E">
        <w:t>ым договор</w:t>
      </w:r>
      <w:r w:rsidRPr="00B2719E">
        <w:rPr>
          <w:spacing w:val="-1"/>
        </w:rPr>
        <w:t>а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t>(ко</w:t>
      </w:r>
      <w:r w:rsidRPr="00B2719E">
        <w:rPr>
          <w:spacing w:val="1"/>
        </w:rPr>
        <w:t>н</w:t>
      </w:r>
      <w:r w:rsidRPr="00B2719E">
        <w:t>тр</w:t>
      </w:r>
      <w:r w:rsidRPr="00B2719E">
        <w:rPr>
          <w:spacing w:val="2"/>
        </w:rPr>
        <w:t>а</w:t>
      </w:r>
      <w:r w:rsidRPr="00B2719E">
        <w:rPr>
          <w:spacing w:val="1"/>
        </w:rPr>
        <w:t>к</w:t>
      </w:r>
      <w:r w:rsidRPr="00B2719E">
        <w:t>т</w:t>
      </w:r>
      <w:r w:rsidRPr="00B2719E">
        <w:rPr>
          <w:spacing w:val="-1"/>
        </w:rPr>
        <w:t>ам</w:t>
      </w:r>
      <w:r w:rsidRPr="00B2719E">
        <w:t xml:space="preserve">), </w:t>
      </w:r>
      <w:r w:rsidRPr="00B2719E">
        <w:rPr>
          <w:spacing w:val="-2"/>
        </w:rPr>
        <w:t>е</w:t>
      </w:r>
      <w:r w:rsidRPr="00B2719E">
        <w:rPr>
          <w:spacing w:val="-1"/>
        </w:rPr>
        <w:t>с</w:t>
      </w:r>
      <w:r w:rsidRPr="00B2719E">
        <w:t>ли</w:t>
      </w:r>
      <w:r w:rsidRPr="00B2719E">
        <w:rPr>
          <w:spacing w:val="1"/>
        </w:rPr>
        <w:t xml:space="preserve"> ин</w:t>
      </w:r>
      <w:r w:rsidRPr="00B2719E">
        <w:t>ое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н</w:t>
      </w:r>
      <w:r w:rsidRPr="00B2719E">
        <w:t xml:space="preserve">е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5"/>
        </w:rPr>
        <w:t>у</w:t>
      </w:r>
      <w:r w:rsidRPr="00B2719E">
        <w:rPr>
          <w:spacing w:val="1"/>
        </w:rPr>
        <w:t>см</w:t>
      </w:r>
      <w:r w:rsidRPr="00B2719E">
        <w:t>отр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t xml:space="preserve">о 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>о</w:t>
      </w:r>
      <w:r w:rsidRPr="00B2719E">
        <w:rPr>
          <w:spacing w:val="1"/>
        </w:rPr>
        <w:t>н</w:t>
      </w:r>
      <w:r w:rsidRPr="00B2719E">
        <w:t>од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твом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4"/>
        </w:rPr>
        <w:t>о</w:t>
      </w:r>
      <w:r w:rsidRPr="00B2719E">
        <w:rPr>
          <w:spacing w:val="-1"/>
        </w:rPr>
        <w:t>сс</w:t>
      </w:r>
      <w:r w:rsidRPr="00B2719E">
        <w:rPr>
          <w:spacing w:val="1"/>
        </w:rPr>
        <w:t>ий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1"/>
        </w:rPr>
        <w:t xml:space="preserve"> </w:t>
      </w:r>
      <w:r w:rsidRPr="00B2719E">
        <w:t>Ф</w:t>
      </w:r>
      <w:r w:rsidRPr="00B2719E">
        <w:rPr>
          <w:spacing w:val="-1"/>
        </w:rPr>
        <w:t>е</w:t>
      </w:r>
      <w:r w:rsidRPr="00B2719E">
        <w:rPr>
          <w:spacing w:val="-2"/>
        </w:rPr>
        <w:t>д</w:t>
      </w:r>
      <w:r w:rsidRPr="00B2719E">
        <w:rPr>
          <w:spacing w:val="-1"/>
        </w:rPr>
        <w:t>е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ции</w:t>
      </w:r>
      <w:r w:rsidRPr="00B2719E">
        <w:t>;</w:t>
      </w:r>
    </w:p>
    <w:p w:rsidR="00BE6FDE" w:rsidRPr="00B2719E" w:rsidRDefault="005044FA" w:rsidP="0075549B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B2719E">
        <w:tab/>
      </w:r>
      <w:r w:rsidR="00BE6FDE" w:rsidRPr="00B2719E">
        <w:t>2)</w:t>
      </w:r>
      <w:r w:rsidR="00BE6FDE" w:rsidRPr="00B2719E">
        <w:rPr>
          <w:spacing w:val="47"/>
        </w:rPr>
        <w:t xml:space="preserve"> </w:t>
      </w:r>
      <w:r w:rsidR="00BE6FDE" w:rsidRPr="00B2719E">
        <w:t>для</w:t>
      </w:r>
      <w:r w:rsidR="00BE6FDE" w:rsidRPr="00B2719E">
        <w:rPr>
          <w:spacing w:val="48"/>
        </w:rPr>
        <w:t xml:space="preserve"> </w:t>
      </w:r>
      <w:r w:rsidR="00BE6FDE" w:rsidRPr="00B2719E">
        <w:t>о</w:t>
      </w:r>
      <w:r w:rsidR="00BE6FDE" w:rsidRPr="00B2719E">
        <w:rPr>
          <w:spacing w:val="4"/>
        </w:rPr>
        <w:t>с</w:t>
      </w:r>
      <w:r w:rsidR="00BE6FDE" w:rsidRPr="00B2719E">
        <w:rPr>
          <w:spacing w:val="-5"/>
        </w:rPr>
        <w:t>у</w:t>
      </w:r>
      <w:r w:rsidR="00BE6FDE" w:rsidRPr="00B2719E">
        <w:rPr>
          <w:spacing w:val="2"/>
        </w:rPr>
        <w:t>щ</w:t>
      </w:r>
      <w:r w:rsidR="00BE6FDE" w:rsidRPr="00B2719E">
        <w:rPr>
          <w:spacing w:val="-1"/>
        </w:rPr>
        <w:t>ес</w:t>
      </w:r>
      <w:r w:rsidR="00BE6FDE" w:rsidRPr="00B2719E">
        <w:t>твл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50"/>
        </w:rPr>
        <w:t xml:space="preserve"> </w:t>
      </w:r>
      <w:r w:rsidR="00BE6FDE" w:rsidRPr="00B2719E">
        <w:t>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>одов,</w:t>
      </w:r>
      <w:r w:rsidR="00BE6FDE" w:rsidRPr="00B2719E">
        <w:rPr>
          <w:spacing w:val="48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вяз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нн</w:t>
      </w:r>
      <w:r w:rsidR="00BE6FDE" w:rsidRPr="00B2719E">
        <w:t>ых</w:t>
      </w:r>
      <w:r w:rsidR="00BE6FDE" w:rsidRPr="00B2719E">
        <w:rPr>
          <w:spacing w:val="49"/>
        </w:rPr>
        <w:t xml:space="preserve"> </w:t>
      </w:r>
      <w:r w:rsidR="00BE6FDE" w:rsidRPr="00B2719E">
        <w:t>с</w:t>
      </w:r>
      <w:r w:rsidR="00BE6FDE" w:rsidRPr="00B2719E">
        <w:rPr>
          <w:spacing w:val="47"/>
        </w:rPr>
        <w:t xml:space="preserve"> </w:t>
      </w:r>
      <w:r w:rsidR="00BE6FDE" w:rsidRPr="00B2719E">
        <w:t>о</w:t>
      </w:r>
      <w:r w:rsidR="00BE6FDE" w:rsidRPr="00B2719E">
        <w:rPr>
          <w:spacing w:val="1"/>
        </w:rPr>
        <w:t>п</w:t>
      </w:r>
      <w:r w:rsidR="00BE6FDE" w:rsidRPr="00B2719E">
        <w:t>л</w:t>
      </w:r>
      <w:r w:rsidR="00BE6FDE" w:rsidRPr="00B2719E">
        <w:rPr>
          <w:spacing w:val="-1"/>
        </w:rPr>
        <w:t>а</w:t>
      </w:r>
      <w:r w:rsidR="00BE6FDE" w:rsidRPr="00B2719E">
        <w:t>той</w:t>
      </w:r>
      <w:r w:rsidR="00BE6FDE" w:rsidRPr="00B2719E">
        <w:rPr>
          <w:spacing w:val="49"/>
        </w:rPr>
        <w:t xml:space="preserve"> </w:t>
      </w:r>
      <w:r w:rsidR="00BE6FDE" w:rsidRPr="00B2719E">
        <w:t>орг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низ</w:t>
      </w:r>
      <w:r w:rsidR="00BE6FDE" w:rsidRPr="00B2719E">
        <w:rPr>
          <w:spacing w:val="-1"/>
        </w:rPr>
        <w:t>ац</w:t>
      </w:r>
      <w:r w:rsidR="00BE6FDE" w:rsidRPr="00B2719E">
        <w:rPr>
          <w:spacing w:val="1"/>
        </w:rPr>
        <w:t>и</w:t>
      </w:r>
      <w:r w:rsidR="00BE6FDE" w:rsidRPr="00B2719E">
        <w:t>о</w:t>
      </w:r>
      <w:r w:rsidR="00BE6FDE" w:rsidRPr="00B2719E">
        <w:rPr>
          <w:spacing w:val="-1"/>
        </w:rPr>
        <w:t>н</w:t>
      </w:r>
      <w:r w:rsidR="00BE6FDE" w:rsidRPr="00B2719E">
        <w:rPr>
          <w:spacing w:val="1"/>
        </w:rPr>
        <w:t>н</w:t>
      </w:r>
      <w:r w:rsidR="00BE6FDE" w:rsidRPr="00B2719E">
        <w:t>ых</w:t>
      </w:r>
      <w:r w:rsidR="00BE6FDE" w:rsidRPr="00B2719E">
        <w:rPr>
          <w:spacing w:val="49"/>
        </w:rPr>
        <w:t xml:space="preserve"> </w:t>
      </w:r>
      <w:r w:rsidR="00BE6FDE" w:rsidRPr="00B2719E">
        <w:t>в</w:t>
      </w:r>
      <w:r w:rsidR="00BE6FDE" w:rsidRPr="00B2719E">
        <w:rPr>
          <w:spacing w:val="-2"/>
        </w:rPr>
        <w:t>з</w:t>
      </w:r>
      <w:r w:rsidR="00BE6FDE" w:rsidRPr="00B2719E">
        <w:rPr>
          <w:spacing w:val="1"/>
        </w:rPr>
        <w:t>н</w:t>
      </w:r>
      <w:r w:rsidR="00BE6FDE" w:rsidRPr="00B2719E">
        <w:t>о</w:t>
      </w:r>
      <w:r w:rsidR="00BE6FDE" w:rsidRPr="00B2719E">
        <w:rPr>
          <w:spacing w:val="-1"/>
        </w:rPr>
        <w:t>с</w:t>
      </w:r>
      <w:r w:rsidR="00BE6FDE" w:rsidRPr="00B2719E">
        <w:t>ов</w:t>
      </w:r>
      <w:r w:rsidR="00BE6FDE" w:rsidRPr="00B2719E">
        <w:rPr>
          <w:spacing w:val="47"/>
        </w:rPr>
        <w:t xml:space="preserve"> </w:t>
      </w:r>
      <w:r w:rsidR="00BE6FDE" w:rsidRPr="00B2719E">
        <w:rPr>
          <w:spacing w:val="1"/>
        </w:rPr>
        <w:t>з</w:t>
      </w:r>
      <w:r w:rsidR="00BE6FDE" w:rsidRPr="00B2719E">
        <w:t>а</w:t>
      </w:r>
      <w:r w:rsidRPr="00B2719E">
        <w:t xml:space="preserve"> 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ча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1"/>
        </w:rPr>
        <w:t>и</w:t>
      </w:r>
      <w:r w:rsidR="00BE6FDE" w:rsidRPr="00B2719E">
        <w:t>е</w:t>
      </w:r>
      <w:r w:rsidR="00BE6FDE" w:rsidRPr="00B2719E">
        <w:rPr>
          <w:spacing w:val="32"/>
        </w:rPr>
        <w:t xml:space="preserve"> </w:t>
      </w:r>
      <w:r w:rsidR="00BE6FDE" w:rsidRPr="00B2719E">
        <w:t>в</w:t>
      </w:r>
      <w:r w:rsidR="00BE6FDE" w:rsidRPr="00B2719E">
        <w:rPr>
          <w:spacing w:val="35"/>
        </w:rPr>
        <w:t xml:space="preserve"> </w:t>
      </w:r>
      <w:r w:rsidR="00BE6FDE" w:rsidRPr="00B2719E">
        <w:rPr>
          <w:spacing w:val="-1"/>
        </w:rPr>
        <w:t>ме</w:t>
      </w:r>
      <w:r w:rsidR="00BE6FDE" w:rsidRPr="00B2719E">
        <w:t>ро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t>ят</w:t>
      </w:r>
      <w:r w:rsidR="00BE6FDE" w:rsidRPr="00B2719E">
        <w:rPr>
          <w:spacing w:val="1"/>
        </w:rPr>
        <w:t>и</w:t>
      </w:r>
      <w:r w:rsidR="00BE6FDE" w:rsidRPr="00B2719E">
        <w:t>ях</w:t>
      </w:r>
      <w:r w:rsidR="00BE6FDE" w:rsidRPr="00B2719E">
        <w:rPr>
          <w:spacing w:val="36"/>
        </w:rPr>
        <w:t xml:space="preserve"> </w:t>
      </w:r>
      <w:r w:rsidR="00BE6FDE" w:rsidRPr="00B2719E">
        <w:t>(</w:t>
      </w:r>
      <w:r w:rsidR="00BE6FDE" w:rsidRPr="00B2719E">
        <w:rPr>
          <w:spacing w:val="-1"/>
        </w:rPr>
        <w:t>в</w:t>
      </w:r>
      <w:r w:rsidR="00BE6FDE" w:rsidRPr="00B2719E">
        <w:t>ы</w:t>
      </w:r>
      <w:r w:rsidR="00BE6FDE" w:rsidRPr="00B2719E">
        <w:rPr>
          <w:spacing w:val="-1"/>
        </w:rPr>
        <w:t>с</w:t>
      </w:r>
      <w:r w:rsidR="00BE6FDE" w:rsidRPr="00B2719E">
        <w:t>т</w:t>
      </w:r>
      <w:r w:rsidR="00BE6FDE" w:rsidRPr="00B2719E">
        <w:rPr>
          <w:spacing w:val="-1"/>
        </w:rPr>
        <w:t>а</w:t>
      </w:r>
      <w:r w:rsidR="00BE6FDE" w:rsidRPr="00B2719E">
        <w:t>вка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33"/>
        </w:rPr>
        <w:t xml:space="preserve"> </w:t>
      </w:r>
      <w:r w:rsidR="00BE6FDE" w:rsidRPr="00B2719E">
        <w:rPr>
          <w:spacing w:val="1"/>
        </w:rPr>
        <w:t>к</w:t>
      </w:r>
      <w:r w:rsidR="00BE6FDE" w:rsidRPr="00B2719E">
        <w:t>о</w:t>
      </w:r>
      <w:r w:rsidR="00BE6FDE" w:rsidRPr="00B2719E">
        <w:rPr>
          <w:spacing w:val="1"/>
        </w:rPr>
        <w:t>н</w:t>
      </w:r>
      <w:r w:rsidR="00BE6FDE" w:rsidRPr="00B2719E">
        <w:t>фер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нци</w:t>
      </w:r>
      <w:r w:rsidR="00BE6FDE" w:rsidRPr="00B2719E">
        <w:rPr>
          <w:spacing w:val="-2"/>
        </w:rPr>
        <w:t>я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33"/>
        </w:rPr>
        <w:t xml:space="preserve"> </w:t>
      </w:r>
      <w:r w:rsidR="00BE6FDE" w:rsidRPr="00B2719E">
        <w:t>фо</w:t>
      </w:r>
      <w:r w:rsidR="00BE6FDE" w:rsidRPr="00B2719E">
        <w:rPr>
          <w:spacing w:val="3"/>
        </w:rPr>
        <w:t>р</w:t>
      </w:r>
      <w:r w:rsidR="00BE6FDE" w:rsidRPr="00B2719E">
        <w:rPr>
          <w:spacing w:val="-7"/>
        </w:rPr>
        <w:t>у</w:t>
      </w:r>
      <w:r w:rsidR="00BE6FDE" w:rsidRPr="00B2719E">
        <w:rPr>
          <w:spacing w:val="-1"/>
        </w:rPr>
        <w:t>ма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33"/>
        </w:rPr>
        <w:t xml:space="preserve"> </w:t>
      </w:r>
      <w:r w:rsidR="00BE6FDE" w:rsidRPr="00B2719E">
        <w:rPr>
          <w:spacing w:val="1"/>
        </w:rPr>
        <w:t>с</w:t>
      </w:r>
      <w:r w:rsidR="00BE6FDE" w:rsidRPr="00B2719E">
        <w:rPr>
          <w:spacing w:val="-1"/>
        </w:rPr>
        <w:t>ем</w:t>
      </w:r>
      <w:r w:rsidR="00BE6FDE" w:rsidRPr="00B2719E">
        <w:rPr>
          <w:spacing w:val="1"/>
        </w:rPr>
        <w:t>ин</w:t>
      </w:r>
      <w:r w:rsidR="00BE6FDE" w:rsidRPr="00B2719E">
        <w:rPr>
          <w:spacing w:val="-1"/>
        </w:rPr>
        <w:t>а</w:t>
      </w:r>
      <w:r w:rsidR="00BE6FDE" w:rsidRPr="00B2719E">
        <w:t>р</w:t>
      </w:r>
      <w:r w:rsidR="00BE6FDE" w:rsidRPr="00B2719E">
        <w:rPr>
          <w:spacing w:val="-1"/>
        </w:rPr>
        <w:t>а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33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>ов</w:t>
      </w:r>
      <w:r w:rsidR="00BE6FDE" w:rsidRPr="00B2719E">
        <w:rPr>
          <w:spacing w:val="-1"/>
        </w:rPr>
        <w:t>е</w:t>
      </w:r>
      <w:r w:rsidR="00BE6FDE" w:rsidRPr="00B2719E">
        <w:rPr>
          <w:spacing w:val="2"/>
        </w:rPr>
        <w:t>щ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</w:t>
      </w:r>
      <w:r w:rsidR="00BE6FDE" w:rsidRPr="00B2719E">
        <w:rPr>
          <w:spacing w:val="2"/>
        </w:rPr>
        <w:t>х</w:t>
      </w:r>
      <w:r w:rsidR="00BE6FDE" w:rsidRPr="00B2719E">
        <w:t>,</w:t>
      </w:r>
      <w:r w:rsidR="00BE6FDE" w:rsidRPr="00B2719E">
        <w:rPr>
          <w:spacing w:val="33"/>
        </w:rPr>
        <w:t xml:space="preserve"> </w:t>
      </w:r>
      <w:r w:rsidR="00BE6FDE" w:rsidRPr="00B2719E">
        <w:t>т</w:t>
      </w:r>
      <w:r w:rsidR="00BE6FDE" w:rsidRPr="00B2719E">
        <w:rPr>
          <w:spacing w:val="10"/>
        </w:rPr>
        <w:t>р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нин</w:t>
      </w:r>
      <w:r w:rsidR="00BE6FDE" w:rsidRPr="00B2719E">
        <w:t>г</w:t>
      </w:r>
      <w:r w:rsidR="00BE6FDE" w:rsidRPr="00B2719E">
        <w:rPr>
          <w:spacing w:val="-3"/>
        </w:rPr>
        <w:t>а</w:t>
      </w:r>
      <w:r w:rsidR="00BE6FDE" w:rsidRPr="00B2719E">
        <w:rPr>
          <w:spacing w:val="2"/>
        </w:rPr>
        <w:t>х</w:t>
      </w:r>
      <w:r w:rsidR="00BE6FDE" w:rsidRPr="00B2719E">
        <w:t xml:space="preserve">, </w:t>
      </w:r>
      <w:r w:rsidR="00BE6FDE" w:rsidRPr="00B2719E">
        <w:rPr>
          <w:spacing w:val="-1"/>
        </w:rPr>
        <w:t>с</w:t>
      </w:r>
      <w:r w:rsidR="00BE6FDE" w:rsidRPr="00B2719E">
        <w:t>ор</w:t>
      </w:r>
      <w:r w:rsidR="00BE6FDE" w:rsidRPr="00B2719E">
        <w:rPr>
          <w:spacing w:val="-1"/>
        </w:rPr>
        <w:t>е</w:t>
      </w:r>
      <w:r w:rsidR="00BE6FDE" w:rsidRPr="00B2719E">
        <w:t>внов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ни</w:t>
      </w:r>
      <w:r w:rsidR="00BE6FDE" w:rsidRPr="00B2719E">
        <w:t>ях и</w:t>
      </w:r>
      <w:r w:rsidR="00BE6FDE" w:rsidRPr="00B2719E">
        <w:rPr>
          <w:spacing w:val="1"/>
        </w:rPr>
        <w:t xml:space="preserve"> </w:t>
      </w:r>
      <w:r w:rsidR="00BE6FDE" w:rsidRPr="00B2719E">
        <w:t>т.</w:t>
      </w:r>
      <w:r w:rsidR="00BE6FDE" w:rsidRPr="00B2719E">
        <w:rPr>
          <w:spacing w:val="2"/>
        </w:rPr>
        <w:t>п</w:t>
      </w:r>
      <w:r w:rsidR="00BE6FDE" w:rsidRPr="00B2719E">
        <w:t>.</w:t>
      </w:r>
      <w:r w:rsidR="00BE6FDE" w:rsidRPr="00B2719E">
        <w:rPr>
          <w:spacing w:val="-1"/>
        </w:rPr>
        <w:t>)</w:t>
      </w:r>
      <w:r w:rsidR="00BE6FDE" w:rsidRPr="00B2719E">
        <w:t>, а</w:t>
      </w:r>
      <w:r w:rsidR="00BE6FDE" w:rsidRPr="00B2719E">
        <w:rPr>
          <w:spacing w:val="-1"/>
        </w:rPr>
        <w:t xml:space="preserve"> </w:t>
      </w:r>
      <w:r w:rsidR="00BE6FDE" w:rsidRPr="00B2719E">
        <w:t>также</w:t>
      </w:r>
      <w:r w:rsidR="00BE6FDE" w:rsidRPr="00B2719E">
        <w:rPr>
          <w:spacing w:val="2"/>
        </w:rPr>
        <w:t xml:space="preserve"> р</w:t>
      </w:r>
      <w:r w:rsidR="00BE6FDE" w:rsidRPr="00B2719E">
        <w:rPr>
          <w:spacing w:val="-1"/>
        </w:rPr>
        <w:t>ас</w:t>
      </w:r>
      <w:r w:rsidR="00BE6FDE" w:rsidRPr="00B2719E">
        <w:rPr>
          <w:spacing w:val="2"/>
        </w:rPr>
        <w:t>х</w:t>
      </w:r>
      <w:r w:rsidR="00BE6FDE" w:rsidRPr="00B2719E">
        <w:t xml:space="preserve">одов, </w:t>
      </w:r>
      <w:r w:rsidR="00BE6FDE" w:rsidRPr="00B2719E">
        <w:rPr>
          <w:spacing w:val="-1"/>
        </w:rPr>
        <w:t>с</w:t>
      </w:r>
      <w:r w:rsidR="00BE6FDE" w:rsidRPr="00B2719E">
        <w:t>вяз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нн</w:t>
      </w:r>
      <w:r w:rsidR="00BE6FDE" w:rsidRPr="00B2719E">
        <w:t>ых</w:t>
      </w:r>
      <w:r w:rsidR="00BE6FDE" w:rsidRPr="00B2719E">
        <w:rPr>
          <w:spacing w:val="2"/>
        </w:rPr>
        <w:t xml:space="preserve"> </w:t>
      </w:r>
      <w:r w:rsidR="00BE6FDE" w:rsidRPr="00B2719E">
        <w:rPr>
          <w:spacing w:val="-1"/>
        </w:rPr>
        <w:t>с</w:t>
      </w:r>
      <w:r w:rsidR="00BE6FDE" w:rsidRPr="00B2719E">
        <w:t xml:space="preserve">о </w:t>
      </w:r>
      <w:r w:rsidR="00BE6FDE" w:rsidRPr="00B2719E">
        <w:rPr>
          <w:spacing w:val="-1"/>
        </w:rPr>
        <w:t>с</w:t>
      </w:r>
      <w:r w:rsidR="00BE6FDE" w:rsidRPr="00B2719E">
        <w:rPr>
          <w:spacing w:val="5"/>
        </w:rPr>
        <w:t>л</w:t>
      </w:r>
      <w:r w:rsidR="00BE6FDE" w:rsidRPr="00B2719E">
        <w:rPr>
          <w:spacing w:val="-5"/>
        </w:rPr>
        <w:t>у</w:t>
      </w:r>
      <w:r w:rsidR="00BE6FDE" w:rsidRPr="00B2719E">
        <w:t>ж</w:t>
      </w:r>
      <w:r w:rsidR="00BE6FDE" w:rsidRPr="00B2719E">
        <w:rPr>
          <w:spacing w:val="1"/>
        </w:rPr>
        <w:t>е</w:t>
      </w:r>
      <w:r w:rsidR="00BE6FDE" w:rsidRPr="00B2719E">
        <w:rPr>
          <w:spacing w:val="3"/>
        </w:rPr>
        <w:t>б</w:t>
      </w:r>
      <w:r w:rsidR="00BE6FDE" w:rsidRPr="00B2719E">
        <w:rPr>
          <w:spacing w:val="1"/>
        </w:rPr>
        <w:t>н</w:t>
      </w:r>
      <w:r w:rsidR="00BE6FDE" w:rsidRPr="00B2719E">
        <w:t>ы</w:t>
      </w:r>
      <w:r w:rsidR="00BE6FDE" w:rsidRPr="00B2719E">
        <w:rPr>
          <w:spacing w:val="-1"/>
        </w:rPr>
        <w:t>м</w:t>
      </w:r>
      <w:r w:rsidR="00BE6FDE" w:rsidRPr="00B2719E">
        <w:t>и</w:t>
      </w:r>
      <w:r w:rsidR="00BE6FDE" w:rsidRPr="00B2719E">
        <w:rPr>
          <w:spacing w:val="1"/>
        </w:rPr>
        <w:t xml:space="preserve"> к</w:t>
      </w:r>
      <w:r w:rsidR="00BE6FDE" w:rsidRPr="00B2719E">
        <w:t>о</w:t>
      </w:r>
      <w:r w:rsidR="00BE6FDE" w:rsidRPr="00B2719E">
        <w:rPr>
          <w:spacing w:val="-1"/>
        </w:rPr>
        <w:t>ма</w:t>
      </w:r>
      <w:r w:rsidR="00BE6FDE" w:rsidRPr="00B2719E">
        <w:rPr>
          <w:spacing w:val="1"/>
        </w:rPr>
        <w:t>н</w:t>
      </w:r>
      <w:r w:rsidR="00BE6FDE" w:rsidRPr="00B2719E">
        <w:t>д</w:t>
      </w:r>
      <w:r w:rsidR="00BE6FDE" w:rsidRPr="00B2719E">
        <w:rPr>
          <w:spacing w:val="1"/>
        </w:rPr>
        <w:t>и</w:t>
      </w:r>
      <w:r w:rsidR="00BE6FDE" w:rsidRPr="00B2719E">
        <w:t>ровка</w:t>
      </w:r>
      <w:r w:rsidR="00BE6FDE" w:rsidRPr="00B2719E">
        <w:rPr>
          <w:spacing w:val="-1"/>
        </w:rPr>
        <w:t>м</w:t>
      </w:r>
      <w:r w:rsidR="00BE6FDE" w:rsidRPr="00B2719E">
        <w:rPr>
          <w:spacing w:val="1"/>
        </w:rPr>
        <w:t>и</w:t>
      </w:r>
      <w:r w:rsidR="00BE6FDE" w:rsidRPr="00B2719E">
        <w:t>,</w:t>
      </w:r>
      <w:r w:rsidR="0075549B">
        <w:t xml:space="preserve"> </w:t>
      </w:r>
      <w:r w:rsidR="00BE6FDE" w:rsidRPr="00B2719E">
        <w:t>-</w:t>
      </w:r>
      <w:r w:rsidR="00BE6FDE" w:rsidRPr="00B2719E">
        <w:rPr>
          <w:spacing w:val="-1"/>
        </w:rPr>
        <w:t xml:space="preserve"> </w:t>
      </w:r>
      <w:r w:rsidR="00BE6FDE" w:rsidRPr="00B2719E">
        <w:t>в 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ме</w:t>
      </w:r>
      <w:r w:rsidR="00BE6FDE" w:rsidRPr="00B2719E">
        <w:t>ре</w:t>
      </w:r>
      <w:r w:rsidR="00BE6FDE" w:rsidRPr="00B2719E">
        <w:rPr>
          <w:spacing w:val="-1"/>
        </w:rPr>
        <w:t xml:space="preserve"> </w:t>
      </w:r>
      <w:r w:rsidR="00BE6FDE" w:rsidRPr="00B2719E">
        <w:rPr>
          <w:spacing w:val="2"/>
        </w:rPr>
        <w:t>1</w:t>
      </w:r>
      <w:r w:rsidR="00BE6FDE" w:rsidRPr="00B2719E">
        <w:t xml:space="preserve">00 </w:t>
      </w:r>
      <w:r w:rsidR="00BE6FDE" w:rsidRPr="00B2719E">
        <w:rPr>
          <w:spacing w:val="1"/>
        </w:rPr>
        <w:t>п</w:t>
      </w:r>
      <w:r w:rsidR="00BE6FDE" w:rsidRPr="00B2719E">
        <w:t>ро</w:t>
      </w:r>
      <w:r w:rsidR="00BE6FDE" w:rsidRPr="00B2719E">
        <w:rPr>
          <w:spacing w:val="1"/>
        </w:rPr>
        <w:t>ц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-2"/>
        </w:rPr>
        <w:t>т</w:t>
      </w:r>
      <w:r w:rsidR="00BE6FDE" w:rsidRPr="00B2719E">
        <w:t>ов.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jc w:val="center"/>
      </w:pPr>
    </w:p>
    <w:p w:rsidR="00BE6FDE" w:rsidRPr="00F35CDE" w:rsidRDefault="00AA49AC" w:rsidP="005044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CDE">
        <w:rPr>
          <w:sz w:val="28"/>
          <w:szCs w:val="28"/>
        </w:rPr>
        <w:t xml:space="preserve">             </w:t>
      </w:r>
      <w:r w:rsidR="00BE6FDE" w:rsidRPr="00F35CDE">
        <w:rPr>
          <w:sz w:val="28"/>
          <w:szCs w:val="28"/>
        </w:rPr>
        <w:t>Ст</w:t>
      </w:r>
      <w:r w:rsidR="00BE6FDE" w:rsidRPr="00F35CDE">
        <w:rPr>
          <w:spacing w:val="-1"/>
          <w:sz w:val="28"/>
          <w:szCs w:val="28"/>
        </w:rPr>
        <w:t>а</w:t>
      </w:r>
      <w:r w:rsidR="00BE6FDE" w:rsidRPr="00F35CDE">
        <w:rPr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ь</w:t>
      </w:r>
      <w:r w:rsidR="00BE6FDE" w:rsidRPr="00F35CDE">
        <w:rPr>
          <w:sz w:val="28"/>
          <w:szCs w:val="28"/>
        </w:rPr>
        <w:t>я</w:t>
      </w:r>
      <w:r w:rsidR="00BE6FDE" w:rsidRPr="00F35CDE">
        <w:rPr>
          <w:spacing w:val="1"/>
          <w:sz w:val="28"/>
          <w:szCs w:val="28"/>
        </w:rPr>
        <w:t xml:space="preserve"> </w:t>
      </w:r>
      <w:r w:rsidR="00A624FA" w:rsidRPr="00F35CDE">
        <w:rPr>
          <w:spacing w:val="1"/>
          <w:sz w:val="28"/>
          <w:szCs w:val="28"/>
        </w:rPr>
        <w:t>7</w:t>
      </w:r>
      <w:r w:rsidR="00BE6FDE" w:rsidRPr="00F35CDE">
        <w:rPr>
          <w:sz w:val="28"/>
          <w:szCs w:val="28"/>
        </w:rPr>
        <w:t>. Ос</w:t>
      </w:r>
      <w:r w:rsidR="00BE6FDE" w:rsidRPr="00F35CDE">
        <w:rPr>
          <w:spacing w:val="2"/>
          <w:sz w:val="28"/>
          <w:szCs w:val="28"/>
        </w:rPr>
        <w:t>у</w:t>
      </w:r>
      <w:r w:rsidR="00BE6FDE" w:rsidRPr="00F35CDE">
        <w:rPr>
          <w:spacing w:val="-6"/>
          <w:sz w:val="28"/>
          <w:szCs w:val="28"/>
        </w:rPr>
        <w:t>щ</w:t>
      </w:r>
      <w:r w:rsidR="00BE6FDE" w:rsidRPr="00F35CDE">
        <w:rPr>
          <w:spacing w:val="1"/>
          <w:sz w:val="28"/>
          <w:szCs w:val="28"/>
        </w:rPr>
        <w:t>е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вл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1"/>
          <w:sz w:val="28"/>
          <w:szCs w:val="28"/>
        </w:rPr>
        <w:t>ни</w:t>
      </w:r>
      <w:r w:rsidR="00BE6FDE" w:rsidRPr="00F35CDE">
        <w:rPr>
          <w:sz w:val="28"/>
          <w:szCs w:val="28"/>
        </w:rPr>
        <w:t>е</w:t>
      </w:r>
      <w:r w:rsidR="00BE6FDE" w:rsidRPr="00F35CDE">
        <w:rPr>
          <w:spacing w:val="1"/>
          <w:sz w:val="28"/>
          <w:szCs w:val="28"/>
        </w:rPr>
        <w:t xml:space="preserve"> р</w:t>
      </w:r>
      <w:r w:rsidR="00BE6FDE" w:rsidRPr="00F35CDE">
        <w:rPr>
          <w:sz w:val="28"/>
          <w:szCs w:val="28"/>
        </w:rPr>
        <w:t>а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z w:val="28"/>
          <w:szCs w:val="28"/>
        </w:rPr>
        <w:t>хо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ов,</w:t>
      </w:r>
      <w:r w:rsidR="00BE6FDE" w:rsidRPr="00F35CDE">
        <w:rPr>
          <w:spacing w:val="1"/>
          <w:sz w:val="28"/>
          <w:szCs w:val="28"/>
        </w:rPr>
        <w:t xml:space="preserve"> н</w:t>
      </w:r>
      <w:r w:rsidR="00BE6FDE" w:rsidRPr="00F35CDE">
        <w:rPr>
          <w:sz w:val="28"/>
          <w:szCs w:val="28"/>
        </w:rPr>
        <w:t>е</w:t>
      </w:r>
      <w:r w:rsidR="00BE6FDE" w:rsidRPr="00F35CDE">
        <w:rPr>
          <w:spacing w:val="-1"/>
          <w:sz w:val="28"/>
          <w:szCs w:val="28"/>
        </w:rPr>
        <w:t xml:space="preserve"> п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pacing w:val="-1"/>
          <w:sz w:val="28"/>
          <w:szCs w:val="28"/>
        </w:rPr>
        <w:t>е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z w:val="28"/>
          <w:szCs w:val="28"/>
        </w:rPr>
        <w:t>у</w:t>
      </w:r>
      <w:r w:rsidR="00BE6FDE" w:rsidRPr="00F35CDE">
        <w:rPr>
          <w:spacing w:val="-1"/>
          <w:sz w:val="28"/>
          <w:szCs w:val="28"/>
        </w:rPr>
        <w:t>с</w:t>
      </w:r>
      <w:r w:rsidR="00BE6FDE" w:rsidRPr="00F35CDE">
        <w:rPr>
          <w:sz w:val="28"/>
          <w:szCs w:val="28"/>
        </w:rPr>
        <w:t>мо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pacing w:val="1"/>
          <w:sz w:val="28"/>
          <w:szCs w:val="28"/>
        </w:rPr>
        <w:t>р</w:t>
      </w:r>
      <w:r w:rsidR="00BE6FDE" w:rsidRPr="00F35CDE">
        <w:rPr>
          <w:spacing w:val="-1"/>
          <w:sz w:val="28"/>
          <w:szCs w:val="28"/>
        </w:rPr>
        <w:t>ен</w:t>
      </w:r>
      <w:r w:rsidR="00BE6FDE" w:rsidRPr="00F35CDE">
        <w:rPr>
          <w:spacing w:val="1"/>
          <w:sz w:val="28"/>
          <w:szCs w:val="28"/>
        </w:rPr>
        <w:t>н</w:t>
      </w:r>
      <w:r w:rsidR="00BE6FDE" w:rsidRPr="00F35CDE">
        <w:rPr>
          <w:sz w:val="28"/>
          <w:szCs w:val="28"/>
        </w:rPr>
        <w:t>ых</w:t>
      </w:r>
      <w:r w:rsidR="00BE6FDE" w:rsidRPr="00F35CDE">
        <w:rPr>
          <w:spacing w:val="1"/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б</w:t>
      </w:r>
      <w:r w:rsidR="00BE6FDE" w:rsidRPr="00F35CDE">
        <w:rPr>
          <w:spacing w:val="-1"/>
          <w:sz w:val="28"/>
          <w:szCs w:val="28"/>
        </w:rPr>
        <w:t>ю</w:t>
      </w:r>
      <w:r w:rsidR="00BE6FDE" w:rsidRPr="00F35CDE">
        <w:rPr>
          <w:spacing w:val="1"/>
          <w:sz w:val="28"/>
          <w:szCs w:val="28"/>
        </w:rPr>
        <w:t>д</w:t>
      </w:r>
      <w:r w:rsidR="00BE6FDE" w:rsidRPr="00F35CDE">
        <w:rPr>
          <w:spacing w:val="-1"/>
          <w:sz w:val="28"/>
          <w:szCs w:val="28"/>
        </w:rPr>
        <w:t>же</w:t>
      </w:r>
      <w:r w:rsidR="00BE6FDE" w:rsidRPr="00F35CDE">
        <w:rPr>
          <w:spacing w:val="2"/>
          <w:sz w:val="28"/>
          <w:szCs w:val="28"/>
        </w:rPr>
        <w:t>т</w:t>
      </w:r>
      <w:r w:rsidR="00BE6FDE" w:rsidRPr="00F35CDE">
        <w:rPr>
          <w:sz w:val="28"/>
          <w:szCs w:val="28"/>
        </w:rPr>
        <w:t>ом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t xml:space="preserve">1. При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t>я</w:t>
      </w:r>
      <w:r w:rsidRPr="00B2719E">
        <w:rPr>
          <w:spacing w:val="-2"/>
        </w:rPr>
        <w:t>т</w:t>
      </w:r>
      <w:r w:rsidRPr="00B2719E">
        <w:rPr>
          <w:spacing w:val="1"/>
        </w:rPr>
        <w:t>и</w:t>
      </w:r>
      <w:r w:rsidRPr="00B2719E">
        <w:t>и</w:t>
      </w:r>
      <w:r w:rsidRPr="00B2719E">
        <w:rPr>
          <w:spacing w:val="1"/>
        </w:rPr>
        <w:t xml:space="preserve"> н</w:t>
      </w:r>
      <w:r w:rsidRPr="00B2719E">
        <w:t>о</w:t>
      </w:r>
      <w:r w:rsidRPr="00B2719E">
        <w:rPr>
          <w:spacing w:val="-2"/>
        </w:rPr>
        <w:t>р</w:t>
      </w:r>
      <w:r w:rsidRPr="00B2719E">
        <w:rPr>
          <w:spacing w:val="-1"/>
        </w:rPr>
        <w:t>ма</w:t>
      </w:r>
      <w:r w:rsidRPr="00B2719E">
        <w:t>т</w:t>
      </w:r>
      <w:r w:rsidRPr="00B2719E">
        <w:rPr>
          <w:spacing w:val="1"/>
        </w:rPr>
        <w:t>и</w:t>
      </w:r>
      <w:r w:rsidRPr="00B2719E">
        <w:t>в</w:t>
      </w:r>
      <w:r w:rsidRPr="00B2719E">
        <w:rPr>
          <w:spacing w:val="4"/>
        </w:rPr>
        <w:t>н</w:t>
      </w:r>
      <w:r w:rsidRPr="00B2719E">
        <w:t xml:space="preserve">ого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во</w:t>
      </w:r>
      <w:r w:rsidRPr="00B2719E">
        <w:rPr>
          <w:spacing w:val="-1"/>
        </w:rPr>
        <w:t>в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>т</w:t>
      </w:r>
      <w:r w:rsidRPr="00B2719E">
        <w:rPr>
          <w:spacing w:val="-1"/>
        </w:rPr>
        <w:t>а</w:t>
      </w:r>
      <w:r w:rsidRPr="00B2719E">
        <w:t xml:space="preserve">,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д</w:t>
      </w:r>
      <w:r w:rsidRPr="00B2719E">
        <w:rPr>
          <w:spacing w:val="-5"/>
        </w:rPr>
        <w:t>у</w:t>
      </w:r>
      <w:r w:rsidRPr="00B2719E">
        <w:rPr>
          <w:spacing w:val="1"/>
        </w:rPr>
        <w:t>с</w:t>
      </w:r>
      <w:r w:rsidRPr="00B2719E">
        <w:rPr>
          <w:spacing w:val="-1"/>
        </w:rPr>
        <w:t>ма</w:t>
      </w:r>
      <w:r w:rsidRPr="00B2719E">
        <w:t>тр</w:t>
      </w:r>
      <w:r w:rsidRPr="00B2719E">
        <w:rPr>
          <w:spacing w:val="1"/>
        </w:rPr>
        <w:t>и</w:t>
      </w:r>
      <w:r w:rsidRPr="00B2719E">
        <w:t>в</w:t>
      </w:r>
      <w:r w:rsidRPr="00B2719E">
        <w:rPr>
          <w:spacing w:val="-1"/>
        </w:rPr>
        <w:t>а</w:t>
      </w:r>
      <w:r w:rsidRPr="00B2719E">
        <w:rPr>
          <w:spacing w:val="3"/>
        </w:rPr>
        <w:t>ю</w:t>
      </w:r>
      <w:r w:rsidRPr="00B2719E">
        <w:t>щ</w:t>
      </w:r>
      <w:r w:rsidRPr="00B2719E">
        <w:rPr>
          <w:spacing w:val="-1"/>
        </w:rPr>
        <w:t>е</w:t>
      </w:r>
      <w:r w:rsidRPr="00B2719E">
        <w:t>го</w:t>
      </w:r>
      <w:r w:rsidRPr="00B2719E">
        <w:rPr>
          <w:spacing w:val="4"/>
        </w:rPr>
        <w:t xml:space="preserve"> </w:t>
      </w:r>
      <w:r w:rsidRPr="00B2719E">
        <w:rPr>
          <w:spacing w:val="-5"/>
        </w:rPr>
        <w:t>у</w:t>
      </w:r>
      <w:r w:rsidRPr="00B2719E">
        <w:t>в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и</w:t>
      </w:r>
      <w:r w:rsidRPr="00B2719E">
        <w:rPr>
          <w:spacing w:val="-1"/>
        </w:rPr>
        <w:t>че</w:t>
      </w:r>
      <w:r w:rsidRPr="00B2719E">
        <w:rPr>
          <w:spacing w:val="1"/>
        </w:rPr>
        <w:t>ни</w:t>
      </w:r>
      <w:r w:rsidRPr="00B2719E">
        <w:t>е 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3"/>
        </w:rPr>
        <w:t xml:space="preserve"> </w:t>
      </w:r>
      <w:r w:rsidRPr="00B2719E">
        <w:t>об</w:t>
      </w:r>
      <w:r w:rsidRPr="00B2719E">
        <w:rPr>
          <w:spacing w:val="-2"/>
        </w:rPr>
        <w:t>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rPr>
          <w:spacing w:val="-2"/>
        </w:rPr>
        <w:t>т</w:t>
      </w:r>
      <w:r w:rsidRPr="00B2719E">
        <w:t>в</w:t>
      </w:r>
      <w:r w:rsidRPr="00B2719E">
        <w:rPr>
          <w:spacing w:val="1"/>
        </w:rPr>
        <w:t xml:space="preserve"> п</w:t>
      </w:r>
      <w:r w:rsidRPr="00B2719E">
        <w:t>о</w:t>
      </w:r>
      <w:r w:rsidRPr="00B2719E">
        <w:rPr>
          <w:spacing w:val="1"/>
        </w:rPr>
        <w:t xml:space="preserve"> с</w:t>
      </w:r>
      <w:r w:rsidRPr="00B2719E">
        <w:rPr>
          <w:spacing w:val="-7"/>
        </w:rPr>
        <w:t>у</w:t>
      </w:r>
      <w:r w:rsidRPr="00B2719E">
        <w:rPr>
          <w:spacing w:val="2"/>
        </w:rPr>
        <w:t>щ</w:t>
      </w:r>
      <w:r w:rsidRPr="00B2719E">
        <w:rPr>
          <w:spacing w:val="-1"/>
        </w:rPr>
        <w:t>ес</w:t>
      </w:r>
      <w:r w:rsidRPr="00B2719E">
        <w:t>т</w:t>
      </w:r>
      <w:r w:rsidRPr="00B2719E">
        <w:rPr>
          <w:spacing w:val="4"/>
        </w:rPr>
        <w:t>в</w:t>
      </w:r>
      <w:r w:rsidRPr="00B2719E">
        <w:rPr>
          <w:spacing w:val="-5"/>
        </w:rPr>
        <w:t>у</w:t>
      </w:r>
      <w:r w:rsidRPr="00B2719E">
        <w:t>ющ</w:t>
      </w:r>
      <w:r w:rsidRPr="00B2719E">
        <w:rPr>
          <w:spacing w:val="1"/>
        </w:rPr>
        <w:t>и</w:t>
      </w:r>
      <w:r w:rsidRPr="00B2719E">
        <w:t>м вид</w:t>
      </w:r>
      <w:r w:rsidRPr="00B2719E">
        <w:rPr>
          <w:spacing w:val="-1"/>
        </w:rPr>
        <w:t>а</w:t>
      </w:r>
      <w:r w:rsidRPr="00B2719E">
        <w:t>м 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1"/>
        </w:rPr>
        <w:t xml:space="preserve"> </w:t>
      </w:r>
      <w:r w:rsidRPr="00B2719E">
        <w:t>об</w:t>
      </w:r>
      <w:r w:rsidRPr="00B2719E">
        <w:rPr>
          <w:spacing w:val="-2"/>
        </w:rPr>
        <w:t>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1"/>
        </w:rPr>
        <w:t xml:space="preserve"> и</w:t>
      </w:r>
      <w:r w:rsidRPr="00B2719E">
        <w:rPr>
          <w:spacing w:val="-2"/>
        </w:rPr>
        <w:t>л</w:t>
      </w:r>
      <w:r w:rsidRPr="00B2719E">
        <w:t>и</w:t>
      </w:r>
      <w:r w:rsidRPr="00B2719E">
        <w:rPr>
          <w:spacing w:val="2"/>
        </w:rPr>
        <w:t xml:space="preserve"> </w:t>
      </w:r>
      <w:r w:rsidRPr="00B2719E">
        <w:t>в</w:t>
      </w:r>
      <w:r w:rsidRPr="00B2719E">
        <w:rPr>
          <w:spacing w:val="-1"/>
        </w:rPr>
        <w:t>ве</w:t>
      </w:r>
      <w:r w:rsidRPr="00B2719E">
        <w:t>д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е </w:t>
      </w:r>
      <w:r w:rsidRPr="00B2719E">
        <w:rPr>
          <w:spacing w:val="11"/>
        </w:rPr>
        <w:t>н</w:t>
      </w:r>
      <w:r w:rsidRPr="00B2719E">
        <w:t>ов</w:t>
      </w:r>
      <w:r w:rsidRPr="00B2719E">
        <w:rPr>
          <w:spacing w:val="-1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t>видов</w:t>
      </w:r>
      <w:r w:rsidRPr="00B2719E">
        <w:rPr>
          <w:spacing w:val="2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rPr>
          <w:spacing w:val="-2"/>
        </w:rPr>
        <w:t>о</w:t>
      </w:r>
      <w:r w:rsidRPr="00B2719E">
        <w:t>бя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тв,</w:t>
      </w:r>
      <w:r w:rsidRPr="00B2719E">
        <w:rPr>
          <w:spacing w:val="1"/>
        </w:rPr>
        <w:t xml:space="preserve"> к</w:t>
      </w:r>
      <w:r w:rsidRPr="00B2719E">
        <w:t>оторые до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е</w:t>
      </w:r>
      <w:r w:rsidRPr="00B2719E">
        <w:t>го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t>я</w:t>
      </w:r>
      <w:r w:rsidRPr="00B2719E">
        <w:rPr>
          <w:spacing w:val="-2"/>
        </w:rPr>
        <w:t>т</w:t>
      </w:r>
      <w:r w:rsidRPr="00B2719E">
        <w:rPr>
          <w:spacing w:val="1"/>
        </w:rPr>
        <w:t>и</w:t>
      </w:r>
      <w:r w:rsidRPr="00B2719E">
        <w:t>я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t>е</w:t>
      </w:r>
      <w:r w:rsidRPr="00B2719E">
        <w:rPr>
          <w:spacing w:val="1"/>
        </w:rPr>
        <w:t xml:space="preserve"> 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rPr>
          <w:spacing w:val="-2"/>
        </w:rPr>
        <w:t>о</w:t>
      </w:r>
      <w:r w:rsidRPr="00B2719E">
        <w:t>л</w:t>
      </w:r>
      <w:r w:rsidRPr="00B2719E">
        <w:rPr>
          <w:spacing w:val="1"/>
        </w:rPr>
        <w:t>н</w:t>
      </w:r>
      <w:r w:rsidRPr="00B2719E">
        <w:t>ял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 xml:space="preserve">ь </w:t>
      </w:r>
      <w:r w:rsidRPr="00B2719E">
        <w:rPr>
          <w:spacing w:val="1"/>
        </w:rPr>
        <w:t>н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t>о</w:t>
      </w:r>
      <w:r w:rsidRPr="00B2719E">
        <w:rPr>
          <w:spacing w:val="-2"/>
        </w:rPr>
        <w:t>д</w:t>
      </w:r>
      <w:r w:rsidRPr="00B2719E">
        <w:rPr>
          <w:spacing w:val="1"/>
        </w:rPr>
        <w:t>ни</w:t>
      </w:r>
      <w:r w:rsidRPr="00B2719E">
        <w:t>м</w:t>
      </w:r>
      <w:r w:rsidRPr="00B2719E">
        <w:rPr>
          <w:spacing w:val="1"/>
        </w:rPr>
        <w:t xml:space="preserve"> </w:t>
      </w:r>
      <w:r w:rsidRPr="00B2719E">
        <w:rPr>
          <w:spacing w:val="3"/>
        </w:rPr>
        <w:t>пу</w:t>
      </w:r>
      <w:r w:rsidRPr="00B2719E">
        <w:t>бл</w:t>
      </w:r>
      <w:r w:rsidRPr="00B2719E">
        <w:rPr>
          <w:spacing w:val="1"/>
        </w:rPr>
        <w:t>и</w:t>
      </w:r>
      <w:r w:rsidRPr="00B2719E">
        <w:rPr>
          <w:spacing w:val="-1"/>
        </w:rPr>
        <w:t>ч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-1"/>
        </w:rPr>
        <w:t>-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во</w:t>
      </w:r>
      <w:r w:rsidRPr="00B2719E">
        <w:rPr>
          <w:spacing w:val="-1"/>
        </w:rPr>
        <w:t>в</w:t>
      </w:r>
      <w:r w:rsidRPr="00B2719E">
        <w:t>ым</w:t>
      </w:r>
      <w:r w:rsidRPr="00B2719E">
        <w:rPr>
          <w:spacing w:val="59"/>
        </w:rPr>
        <w:t xml:space="preserve"> </w:t>
      </w:r>
      <w:r w:rsidRPr="00B2719E">
        <w:t>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rPr>
          <w:spacing w:val="-1"/>
        </w:rPr>
        <w:t>ем</w:t>
      </w:r>
      <w:r w:rsidRPr="00B2719E">
        <w:t xml:space="preserve">, </w:t>
      </w:r>
      <w:r w:rsidRPr="00B2719E">
        <w:rPr>
          <w:spacing w:val="-5"/>
        </w:rPr>
        <w:t>у</w:t>
      </w:r>
      <w:r w:rsidRPr="00B2719E">
        <w:rPr>
          <w:spacing w:val="1"/>
        </w:rPr>
        <w:t>к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нн</w:t>
      </w:r>
      <w:r w:rsidRPr="00B2719E">
        <w:t xml:space="preserve">ый </w:t>
      </w:r>
      <w:r w:rsidRPr="00B2719E">
        <w:rPr>
          <w:spacing w:val="1"/>
        </w:rPr>
        <w:t>н</w:t>
      </w:r>
      <w:r w:rsidRPr="00B2719E">
        <w:t>ор</w:t>
      </w:r>
      <w:r w:rsidRPr="00B2719E">
        <w:rPr>
          <w:spacing w:val="-1"/>
        </w:rPr>
        <w:t>ма</w:t>
      </w:r>
      <w:r w:rsidRPr="00B2719E">
        <w:t>т</w:t>
      </w:r>
      <w:r w:rsidRPr="00B2719E">
        <w:rPr>
          <w:spacing w:val="1"/>
        </w:rPr>
        <w:t>и</w:t>
      </w:r>
      <w:r w:rsidRPr="00B2719E">
        <w:t xml:space="preserve">вный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а</w:t>
      </w:r>
      <w:r w:rsidRPr="00B2719E">
        <w:t>во</w:t>
      </w:r>
      <w:r w:rsidRPr="00B2719E">
        <w:rPr>
          <w:spacing w:val="-1"/>
        </w:rPr>
        <w:t>в</w:t>
      </w:r>
      <w:r w:rsidRPr="00B2719E">
        <w:t>ой</w:t>
      </w:r>
      <w:r w:rsidRPr="00B2719E">
        <w:rPr>
          <w:spacing w:val="58"/>
        </w:rPr>
        <w:t xml:space="preserve"> </w:t>
      </w:r>
      <w:r w:rsidRPr="00B2719E">
        <w:rPr>
          <w:spacing w:val="-1"/>
        </w:rPr>
        <w:t>а</w:t>
      </w:r>
      <w:r w:rsidRPr="00B2719E">
        <w:rPr>
          <w:spacing w:val="1"/>
        </w:rPr>
        <w:t>к</w:t>
      </w:r>
      <w:r w:rsidRPr="00B2719E">
        <w:t xml:space="preserve">т </w:t>
      </w:r>
      <w:r w:rsidR="00325990" w:rsidRPr="00B2719E">
        <w:t>д</w:t>
      </w:r>
      <w:r w:rsidRPr="00B2719E">
        <w:t>олж</w:t>
      </w:r>
      <w:r w:rsidRPr="00B2719E">
        <w:rPr>
          <w:spacing w:val="-1"/>
        </w:rPr>
        <w:t>е</w:t>
      </w:r>
      <w:r w:rsidRPr="00B2719E">
        <w:t>н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од</w:t>
      </w:r>
      <w:r w:rsidRPr="00B2719E">
        <w:rPr>
          <w:spacing w:val="-1"/>
        </w:rPr>
        <w:t>е</w:t>
      </w:r>
      <w:r w:rsidRPr="00B2719E">
        <w:t>рж</w:t>
      </w:r>
      <w:r w:rsidRPr="00B2719E">
        <w:rPr>
          <w:spacing w:val="-1"/>
        </w:rPr>
        <w:t>а</w:t>
      </w:r>
      <w:r w:rsidRPr="00B2719E">
        <w:t xml:space="preserve">ть </w:t>
      </w:r>
      <w:r w:rsidRPr="00B2719E">
        <w:rPr>
          <w:spacing w:val="1"/>
        </w:rPr>
        <w:t>н</w:t>
      </w:r>
      <w:r w:rsidRPr="00B2719E">
        <w:t>ор</w:t>
      </w:r>
      <w:r w:rsidRPr="00B2719E">
        <w:rPr>
          <w:spacing w:val="-1"/>
        </w:rPr>
        <w:t>м</w:t>
      </w:r>
      <w:r w:rsidRPr="00B2719E">
        <w:t>ы,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ля</w:t>
      </w:r>
      <w:r w:rsidRPr="00B2719E">
        <w:rPr>
          <w:spacing w:val="1"/>
        </w:rPr>
        <w:t>ю</w:t>
      </w:r>
      <w:r w:rsidRPr="00B2719E">
        <w:t>щ</w:t>
      </w:r>
      <w:r w:rsidRPr="00B2719E">
        <w:rPr>
          <w:spacing w:val="1"/>
        </w:rPr>
        <w:t>и</w:t>
      </w:r>
      <w:r w:rsidRPr="00B2719E">
        <w:t>е</w:t>
      </w:r>
      <w:r w:rsidRPr="00B2719E">
        <w:rPr>
          <w:spacing w:val="1"/>
        </w:rPr>
        <w:t xml:space="preserve"> и</w:t>
      </w:r>
      <w:r w:rsidRPr="00B2719E">
        <w:rPr>
          <w:spacing w:val="-1"/>
        </w:rPr>
        <w:t>с</w:t>
      </w:r>
      <w:r w:rsidRPr="00B2719E">
        <w:t>то</w:t>
      </w:r>
      <w:r w:rsidRPr="00B2719E">
        <w:rPr>
          <w:spacing w:val="-1"/>
        </w:rPr>
        <w:t>ч</w:t>
      </w:r>
      <w:r w:rsidRPr="00B2719E">
        <w:rPr>
          <w:spacing w:val="1"/>
        </w:rPr>
        <w:t>ни</w:t>
      </w:r>
      <w:r w:rsidRPr="00B2719E">
        <w:rPr>
          <w:spacing w:val="-1"/>
        </w:rPr>
        <w:t>к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t>и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п</w:t>
      </w:r>
      <w:r w:rsidRPr="00B2719E">
        <w:t>орядок</w:t>
      </w:r>
      <w:r w:rsidRPr="00B2719E">
        <w:rPr>
          <w:spacing w:val="1"/>
        </w:rPr>
        <w:t xml:space="preserve"> 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t>ол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я 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rPr>
          <w:spacing w:val="-3"/>
        </w:rPr>
        <w:t>в</w:t>
      </w:r>
      <w:r w:rsidRPr="00B2719E">
        <w:rPr>
          <w:spacing w:val="1"/>
        </w:rPr>
        <w:t>и</w:t>
      </w:r>
      <w:r w:rsidRPr="00B2719E">
        <w:t>дов</w:t>
      </w:r>
      <w:r w:rsidRPr="00B2719E">
        <w:rPr>
          <w:spacing w:val="2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t>обя</w:t>
      </w:r>
      <w:r w:rsidRPr="00B2719E">
        <w:rPr>
          <w:spacing w:val="10"/>
        </w:rPr>
        <w:t>з</w:t>
      </w:r>
      <w:r w:rsidRPr="00B2719E">
        <w:rPr>
          <w:spacing w:val="-3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тв.</w:t>
      </w:r>
    </w:p>
    <w:p w:rsidR="00BE6FDE" w:rsidRPr="00B2719E" w:rsidRDefault="00BE6FDE" w:rsidP="005044FA">
      <w:pPr>
        <w:widowControl w:val="0"/>
        <w:autoSpaceDE w:val="0"/>
        <w:autoSpaceDN w:val="0"/>
        <w:adjustRightInd w:val="0"/>
        <w:ind w:firstLine="709"/>
        <w:jc w:val="both"/>
      </w:pPr>
      <w:r w:rsidRPr="00B2719E">
        <w:t>2.</w:t>
      </w:r>
      <w:r w:rsidRPr="00B2719E">
        <w:rPr>
          <w:spacing w:val="1"/>
        </w:rPr>
        <w:t xml:space="preserve"> </w:t>
      </w:r>
      <w:r w:rsidRPr="00B2719E">
        <w:rPr>
          <w:spacing w:val="-2"/>
        </w:rPr>
        <w:t>В</w:t>
      </w:r>
      <w:r w:rsidRPr="00B2719E">
        <w:t>ыд</w:t>
      </w:r>
      <w:r w:rsidRPr="00B2719E">
        <w:rPr>
          <w:spacing w:val="-1"/>
        </w:rPr>
        <w:t>е</w:t>
      </w:r>
      <w:r w:rsidRPr="00B2719E">
        <w:rPr>
          <w:spacing w:val="2"/>
        </w:rPr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е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-1"/>
        </w:rPr>
        <w:t>п</w:t>
      </w:r>
      <w:r w:rsidRPr="00B2719E">
        <w:t>р</w:t>
      </w:r>
      <w:r w:rsidRPr="00B2719E">
        <w:rPr>
          <w:spacing w:val="1"/>
        </w:rPr>
        <w:t>ин</w:t>
      </w:r>
      <w:r w:rsidRPr="00B2719E">
        <w:t>я</w:t>
      </w:r>
      <w:r w:rsidRPr="00B2719E">
        <w:rPr>
          <w:spacing w:val="-2"/>
        </w:rPr>
        <w:t>т</w:t>
      </w:r>
      <w:r w:rsidRPr="00B2719E">
        <w:rPr>
          <w:spacing w:val="1"/>
        </w:rPr>
        <w:t>и</w:t>
      </w:r>
      <w:r w:rsidRPr="00B2719E">
        <w:t xml:space="preserve">е 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t>в</w:t>
      </w:r>
      <w:r w:rsidRPr="00B2719E">
        <w:rPr>
          <w:spacing w:val="-2"/>
        </w:rPr>
        <w:t>и</w:t>
      </w:r>
      <w:r w:rsidRPr="00B2719E">
        <w:t>дов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t>обя</w:t>
      </w:r>
      <w:r w:rsidRPr="00B2719E">
        <w:rPr>
          <w:spacing w:val="10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1"/>
        </w:rPr>
        <w:t xml:space="preserve"> и</w:t>
      </w:r>
      <w:r w:rsidRPr="00B2719E">
        <w:t>ли</w:t>
      </w:r>
      <w:r w:rsidRPr="00B2719E">
        <w:rPr>
          <w:spacing w:val="3"/>
        </w:rPr>
        <w:t xml:space="preserve"> </w:t>
      </w:r>
      <w:r w:rsidRPr="00B2719E">
        <w:rPr>
          <w:spacing w:val="-7"/>
        </w:rPr>
        <w:t>у</w:t>
      </w:r>
      <w:r w:rsidRPr="00B2719E">
        <w:rPr>
          <w:spacing w:val="2"/>
        </w:rPr>
        <w:t>в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и</w:t>
      </w:r>
      <w:r w:rsidRPr="00B2719E">
        <w:rPr>
          <w:spacing w:val="-1"/>
        </w:rPr>
        <w:t>че</w:t>
      </w:r>
      <w:r w:rsidRPr="00B2719E">
        <w:rPr>
          <w:spacing w:val="1"/>
        </w:rPr>
        <w:t>ни</w:t>
      </w:r>
      <w:r w:rsidRPr="00B2719E">
        <w:t>е 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 xml:space="preserve">й </w:t>
      </w:r>
      <w:r w:rsidRPr="00B2719E">
        <w:rPr>
          <w:spacing w:val="1"/>
        </w:rPr>
        <w:t>н</w:t>
      </w:r>
      <w:r w:rsidRPr="00B2719E">
        <w:t xml:space="preserve">а </w:t>
      </w:r>
      <w:r w:rsidRPr="00B2719E">
        <w:rPr>
          <w:spacing w:val="8"/>
        </w:rPr>
        <w:t>и</w:t>
      </w:r>
      <w:r w:rsidRPr="00B2719E">
        <w:rPr>
          <w:spacing w:val="-1"/>
        </w:rPr>
        <w:t>с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2"/>
        </w:rPr>
        <w:t>л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 xml:space="preserve">е 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t>щ</w:t>
      </w:r>
      <w:r w:rsidRPr="00B2719E">
        <w:rPr>
          <w:spacing w:val="-1"/>
        </w:rPr>
        <w:t>ес</w:t>
      </w:r>
      <w:r w:rsidRPr="00B2719E">
        <w:t>т</w:t>
      </w:r>
      <w:r w:rsidRPr="00B2719E">
        <w:rPr>
          <w:spacing w:val="4"/>
        </w:rPr>
        <w:t>в</w:t>
      </w:r>
      <w:r w:rsidRPr="00B2719E">
        <w:rPr>
          <w:spacing w:val="-7"/>
        </w:rPr>
        <w:t>у</w:t>
      </w:r>
      <w:r w:rsidRPr="00B2719E">
        <w:t>ющ</w:t>
      </w:r>
      <w:r w:rsidRPr="00B2719E">
        <w:rPr>
          <w:spacing w:val="1"/>
        </w:rPr>
        <w:t>и</w:t>
      </w:r>
      <w:r w:rsidRPr="00B2719E">
        <w:t>х</w:t>
      </w:r>
      <w:r w:rsidRPr="00B2719E">
        <w:rPr>
          <w:spacing w:val="3"/>
        </w:rPr>
        <w:t xml:space="preserve"> </w:t>
      </w:r>
      <w:r w:rsidRPr="00B2719E">
        <w:t>видов</w:t>
      </w:r>
      <w:r w:rsidRPr="00B2719E">
        <w:rPr>
          <w:spacing w:val="1"/>
        </w:rPr>
        <w:t xml:space="preserve"> </w:t>
      </w:r>
      <w:r w:rsidRPr="00B2719E">
        <w:t>р</w:t>
      </w:r>
      <w:r w:rsidRPr="00B2719E">
        <w:rPr>
          <w:spacing w:val="3"/>
        </w:rPr>
        <w:t>а</w:t>
      </w:r>
      <w:r w:rsidRPr="00B2719E">
        <w:rPr>
          <w:spacing w:val="-1"/>
        </w:rPr>
        <w:t>с</w:t>
      </w:r>
      <w:r w:rsidRPr="00B2719E">
        <w:rPr>
          <w:spacing w:val="2"/>
        </w:rPr>
        <w:t>х</w:t>
      </w:r>
      <w:r w:rsidRPr="00B2719E">
        <w:t>о</w:t>
      </w:r>
      <w:r w:rsidRPr="00B2719E">
        <w:rPr>
          <w:spacing w:val="-2"/>
        </w:rPr>
        <w:t>д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3"/>
        </w:rPr>
        <w:t xml:space="preserve"> </w:t>
      </w:r>
      <w:r w:rsidRPr="00B2719E">
        <w:t>об</w:t>
      </w:r>
      <w:r w:rsidRPr="00B2719E">
        <w:rPr>
          <w:spacing w:val="-2"/>
        </w:rPr>
        <w:t>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 xml:space="preserve">тв </w:t>
      </w:r>
      <w:r w:rsidRPr="00B2719E">
        <w:rPr>
          <w:spacing w:val="1"/>
        </w:rPr>
        <w:t>м</w:t>
      </w:r>
      <w:r w:rsidRPr="00B2719E">
        <w:t>ож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4"/>
        </w:rPr>
        <w:t>с</w:t>
      </w:r>
      <w:r w:rsidRPr="00B2719E">
        <w:rPr>
          <w:spacing w:val="-5"/>
        </w:rPr>
        <w:t>у</w:t>
      </w:r>
      <w:r w:rsidRPr="00B2719E">
        <w:t>щ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t>твлят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я</w:t>
      </w:r>
      <w:r w:rsidRPr="00B2719E">
        <w:rPr>
          <w:spacing w:val="1"/>
        </w:rPr>
        <w:t xml:space="preserve"> </w:t>
      </w:r>
      <w:r w:rsidRPr="00B2719E">
        <w:rPr>
          <w:spacing w:val="3"/>
        </w:rPr>
        <w:t>т</w:t>
      </w:r>
      <w:r w:rsidRPr="00B2719E">
        <w:t>ол</w:t>
      </w:r>
      <w:r w:rsidRPr="00B2719E">
        <w:rPr>
          <w:spacing w:val="1"/>
        </w:rPr>
        <w:t>ьк</w:t>
      </w:r>
      <w:r w:rsidRPr="00B2719E">
        <w:t>о</w:t>
      </w:r>
      <w:r w:rsidRPr="00B2719E">
        <w:rPr>
          <w:spacing w:val="1"/>
        </w:rPr>
        <w:t xml:space="preserve"> </w:t>
      </w:r>
      <w:r w:rsidRPr="00B2719E">
        <w:t xml:space="preserve">с </w:t>
      </w:r>
      <w:r w:rsidRPr="00B2719E">
        <w:rPr>
          <w:spacing w:val="1"/>
        </w:rPr>
        <w:t>н</w:t>
      </w:r>
      <w:r w:rsidRPr="00B2719E">
        <w:rPr>
          <w:spacing w:val="-1"/>
        </w:rPr>
        <w:t>ача</w:t>
      </w:r>
      <w:r w:rsidRPr="00B2719E">
        <w:t>ла</w:t>
      </w:r>
      <w:r w:rsidRPr="00B2719E">
        <w:rPr>
          <w:spacing w:val="2"/>
        </w:rPr>
        <w:t xml:space="preserve"> </w:t>
      </w:r>
      <w:r w:rsidRPr="00B2719E">
        <w:t>о</w:t>
      </w:r>
      <w:r w:rsidRPr="00B2719E">
        <w:rPr>
          <w:spacing w:val="-1"/>
        </w:rPr>
        <w:t>че</w:t>
      </w:r>
      <w:r w:rsidRPr="00B2719E">
        <w:rPr>
          <w:spacing w:val="2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д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1"/>
        </w:rPr>
        <w:t xml:space="preserve"> </w:t>
      </w:r>
      <w:r w:rsidRPr="00B2719E">
        <w:t>ф</w:t>
      </w:r>
      <w:r w:rsidRPr="00B2719E">
        <w:rPr>
          <w:spacing w:val="1"/>
        </w:rPr>
        <w:t>ин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t xml:space="preserve">ового года </w:t>
      </w:r>
      <w:r w:rsidRPr="00B2719E">
        <w:rPr>
          <w:spacing w:val="1"/>
        </w:rPr>
        <w:t>п</w:t>
      </w:r>
      <w:r w:rsidRPr="00B2719E">
        <w:t>ри</w:t>
      </w:r>
      <w:r w:rsidRPr="00B2719E">
        <w:rPr>
          <w:spacing w:val="5"/>
        </w:rPr>
        <w:t xml:space="preserve"> </w:t>
      </w:r>
      <w:r w:rsidRPr="00B2719E">
        <w:rPr>
          <w:spacing w:val="-7"/>
        </w:rPr>
        <w:t>у</w:t>
      </w:r>
      <w:r w:rsidRPr="00B2719E">
        <w:rPr>
          <w:spacing w:val="-1"/>
        </w:rPr>
        <w:t>с</w:t>
      </w:r>
      <w:r w:rsidRPr="00B2719E">
        <w:t>л</w:t>
      </w:r>
      <w:r w:rsidRPr="00B2719E">
        <w:rPr>
          <w:spacing w:val="2"/>
        </w:rPr>
        <w:t>о</w:t>
      </w:r>
      <w:r w:rsidRPr="00B2719E">
        <w:t>вии</w:t>
      </w:r>
      <w:r w:rsidRPr="00B2719E">
        <w:rPr>
          <w:spacing w:val="3"/>
        </w:rPr>
        <w:t xml:space="preserve"> </w:t>
      </w:r>
      <w:r w:rsidRPr="00B2719E">
        <w:t>вклю</w:t>
      </w:r>
      <w:r w:rsidRPr="00B2719E">
        <w:rPr>
          <w:spacing w:val="-1"/>
        </w:rPr>
        <w:t>че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я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с</w:t>
      </w:r>
      <w:r w:rsidRPr="00B2719E">
        <w:t>оотв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4"/>
        </w:rPr>
        <w:t>в</w:t>
      </w:r>
      <w:r w:rsidRPr="00B2719E">
        <w:rPr>
          <w:spacing w:val="-7"/>
        </w:rPr>
        <w:t>у</w:t>
      </w:r>
      <w:r w:rsidRPr="00B2719E">
        <w:t>ющ</w:t>
      </w:r>
      <w:r w:rsidRPr="00B2719E">
        <w:rPr>
          <w:spacing w:val="1"/>
        </w:rPr>
        <w:t>и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3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й в</w:t>
      </w:r>
      <w:r w:rsidRPr="00B2719E">
        <w:rPr>
          <w:spacing w:val="1"/>
        </w:rPr>
        <w:t xml:space="preserve"> 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е</w:t>
      </w:r>
      <w:r w:rsidRPr="00B2719E">
        <w:rPr>
          <w:spacing w:val="1"/>
        </w:rPr>
        <w:t xml:space="preserve"> </w:t>
      </w:r>
      <w:r w:rsidRPr="00B2719E">
        <w:t>о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те л</w:t>
      </w:r>
      <w:r w:rsidRPr="00B2719E">
        <w:rPr>
          <w:spacing w:val="1"/>
        </w:rPr>
        <w:t>и</w:t>
      </w:r>
      <w:r w:rsidRPr="00B2719E">
        <w:t>бо</w:t>
      </w:r>
      <w:r w:rsidRPr="00B2719E">
        <w:rPr>
          <w:spacing w:val="5"/>
        </w:rPr>
        <w:t xml:space="preserve"> </w:t>
      </w:r>
      <w:r w:rsidRPr="00B2719E">
        <w:t>в</w:t>
      </w:r>
      <w:r w:rsidRPr="00B2719E">
        <w:rPr>
          <w:spacing w:val="4"/>
        </w:rPr>
        <w:t xml:space="preserve"> </w:t>
      </w:r>
      <w:r w:rsidRPr="00B2719E">
        <w:t>т</w:t>
      </w:r>
      <w:r w:rsidRPr="00B2719E">
        <w:rPr>
          <w:spacing w:val="-1"/>
        </w:rPr>
        <w:t>е</w:t>
      </w:r>
      <w:r w:rsidRPr="00B2719E">
        <w:rPr>
          <w:spacing w:val="3"/>
        </w:rPr>
        <w:t>к</w:t>
      </w:r>
      <w:r w:rsidRPr="00B2719E">
        <w:rPr>
          <w:spacing w:val="-7"/>
        </w:rPr>
        <w:t>у</w:t>
      </w:r>
      <w:r w:rsidRPr="00B2719E">
        <w:rPr>
          <w:spacing w:val="2"/>
        </w:rPr>
        <w:t>щ</w:t>
      </w:r>
      <w:r w:rsidRPr="00B2719E">
        <w:rPr>
          <w:spacing w:val="-1"/>
        </w:rPr>
        <w:t>е</w:t>
      </w:r>
      <w:r w:rsidRPr="00B2719E">
        <w:t>м</w:t>
      </w:r>
      <w:r w:rsidRPr="00B2719E">
        <w:rPr>
          <w:spacing w:val="4"/>
        </w:rPr>
        <w:t xml:space="preserve"> </w:t>
      </w:r>
      <w:r w:rsidRPr="00B2719E">
        <w:t>ф</w:t>
      </w:r>
      <w:r w:rsidRPr="00B2719E">
        <w:rPr>
          <w:spacing w:val="1"/>
        </w:rPr>
        <w:t>ин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rPr>
          <w:spacing w:val="-1"/>
        </w:rPr>
        <w:t>с</w:t>
      </w:r>
      <w:r w:rsidRPr="00B2719E">
        <w:t>овом</w:t>
      </w:r>
      <w:r w:rsidRPr="00B2719E">
        <w:rPr>
          <w:spacing w:val="3"/>
        </w:rPr>
        <w:t xml:space="preserve"> </w:t>
      </w:r>
      <w:r w:rsidRPr="00B2719E">
        <w:t>го</w:t>
      </w:r>
      <w:r w:rsidRPr="00B2719E">
        <w:rPr>
          <w:spacing w:val="5"/>
        </w:rPr>
        <w:t>д</w:t>
      </w:r>
      <w:r w:rsidRPr="00B2719E">
        <w:t xml:space="preserve">у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1"/>
        </w:rPr>
        <w:t>с</w:t>
      </w:r>
      <w:r w:rsidRPr="00B2719E">
        <w:t>ле</w:t>
      </w:r>
      <w:r w:rsidRPr="00B2719E">
        <w:rPr>
          <w:spacing w:val="4"/>
        </w:rPr>
        <w:t xml:space="preserve"> </w:t>
      </w:r>
      <w:r w:rsidRPr="00B2719E">
        <w:t>вн</w:t>
      </w:r>
      <w:r w:rsidRPr="00B2719E">
        <w:rPr>
          <w:spacing w:val="1"/>
        </w:rPr>
        <w:t>е</w:t>
      </w:r>
      <w:r w:rsidRPr="00B2719E">
        <w:rPr>
          <w:spacing w:val="-1"/>
        </w:rPr>
        <w:t>с</w:t>
      </w:r>
      <w:r w:rsidRPr="00B2719E">
        <w:rPr>
          <w:spacing w:val="1"/>
        </w:rPr>
        <w:t>ени</w:t>
      </w:r>
      <w:r w:rsidRPr="00B2719E">
        <w:t>я</w:t>
      </w:r>
      <w:r w:rsidRPr="00B2719E">
        <w:rPr>
          <w:spacing w:val="5"/>
        </w:rPr>
        <w:t xml:space="preserve"> </w:t>
      </w:r>
      <w:r w:rsidRPr="00B2719E">
        <w:rPr>
          <w:spacing w:val="-1"/>
        </w:rPr>
        <w:t>с</w:t>
      </w:r>
      <w:r w:rsidRPr="00B2719E">
        <w:t>оотв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2"/>
        </w:rPr>
        <w:t>в</w:t>
      </w:r>
      <w:r w:rsidRPr="00B2719E">
        <w:rPr>
          <w:spacing w:val="-5"/>
        </w:rPr>
        <w:t>у</w:t>
      </w:r>
      <w:r w:rsidRPr="00B2719E">
        <w:rPr>
          <w:spacing w:val="8"/>
        </w:rPr>
        <w:t>ю</w:t>
      </w:r>
      <w:r w:rsidRPr="00B2719E">
        <w:t>щ</w:t>
      </w:r>
      <w:r w:rsidRPr="00B2719E">
        <w:rPr>
          <w:spacing w:val="1"/>
        </w:rPr>
        <w:t>и</w:t>
      </w:r>
      <w:r w:rsidRPr="00B2719E">
        <w:t>х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из</w:t>
      </w:r>
      <w:r w:rsidRPr="00B2719E">
        <w:rPr>
          <w:spacing w:val="-1"/>
        </w:rPr>
        <w:t>ме</w:t>
      </w:r>
      <w:r w:rsidRPr="00B2719E">
        <w:rPr>
          <w:spacing w:val="1"/>
        </w:rPr>
        <w:t>н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6"/>
        </w:rPr>
        <w:t xml:space="preserve"> </w:t>
      </w:r>
      <w:r w:rsidRPr="00B2719E">
        <w:t>в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t xml:space="preserve">е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е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ри</w:t>
      </w:r>
      <w:r w:rsidRPr="00B2719E">
        <w:rPr>
          <w:spacing w:val="1"/>
        </w:rPr>
        <w:t xml:space="preserve"> н</w:t>
      </w:r>
      <w:r w:rsidRPr="00B2719E">
        <w:rPr>
          <w:spacing w:val="-1"/>
        </w:rPr>
        <w:t>а</w:t>
      </w:r>
      <w:r w:rsidRPr="00B2719E">
        <w:rPr>
          <w:spacing w:val="-2"/>
        </w:rPr>
        <w:t>л</w:t>
      </w:r>
      <w:r w:rsidRPr="00B2719E">
        <w:rPr>
          <w:spacing w:val="1"/>
        </w:rPr>
        <w:t>и</w:t>
      </w:r>
      <w:r w:rsidRPr="00B2719E">
        <w:rPr>
          <w:spacing w:val="-1"/>
        </w:rPr>
        <w:t>ч</w:t>
      </w:r>
      <w:r w:rsidRPr="00B2719E">
        <w:rPr>
          <w:spacing w:val="1"/>
        </w:rPr>
        <w:t>и</w:t>
      </w:r>
      <w:r w:rsidRPr="00B2719E">
        <w:t>и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оотв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с</w:t>
      </w:r>
      <w:r w:rsidRPr="00B2719E">
        <w:t>т</w:t>
      </w:r>
      <w:r w:rsidRPr="00B2719E">
        <w:rPr>
          <w:spacing w:val="2"/>
        </w:rPr>
        <w:t>в</w:t>
      </w:r>
      <w:r w:rsidRPr="00B2719E">
        <w:rPr>
          <w:spacing w:val="-5"/>
        </w:rPr>
        <w:t>у</w:t>
      </w:r>
      <w:r w:rsidRPr="00B2719E">
        <w:t>ющ</w:t>
      </w:r>
      <w:r w:rsidRPr="00B2719E">
        <w:rPr>
          <w:spacing w:val="1"/>
        </w:rPr>
        <w:t>и</w:t>
      </w:r>
      <w:r w:rsidRPr="00B2719E">
        <w:t>х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и</w:t>
      </w:r>
      <w:r w:rsidRPr="00B2719E">
        <w:rPr>
          <w:spacing w:val="-1"/>
        </w:rPr>
        <w:t>с</w:t>
      </w:r>
      <w:r w:rsidRPr="00B2719E">
        <w:t>то</w:t>
      </w:r>
      <w:r w:rsidRPr="00B2719E">
        <w:rPr>
          <w:spacing w:val="-3"/>
        </w:rPr>
        <w:t>ч</w:t>
      </w:r>
      <w:r w:rsidRPr="00B2719E">
        <w:rPr>
          <w:spacing w:val="1"/>
        </w:rPr>
        <w:t>ник</w:t>
      </w:r>
      <w:r w:rsidRPr="00B2719E">
        <w:t>ов до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2"/>
        </w:rPr>
        <w:t>л</w:t>
      </w:r>
      <w:r w:rsidRPr="00B2719E">
        <w:rPr>
          <w:spacing w:val="1"/>
        </w:rPr>
        <w:t>ни</w:t>
      </w:r>
      <w:r w:rsidRPr="00B2719E">
        <w:t>т</w:t>
      </w:r>
      <w:r w:rsidRPr="00B2719E">
        <w:rPr>
          <w:spacing w:val="-1"/>
        </w:rPr>
        <w:t>е</w:t>
      </w:r>
      <w:r w:rsidRPr="00B2719E">
        <w:rPr>
          <w:spacing w:val="-2"/>
        </w:rPr>
        <w:t>л</w:t>
      </w:r>
      <w:r w:rsidRPr="00B2719E">
        <w:rPr>
          <w:spacing w:val="1"/>
        </w:rPr>
        <w:t>ьн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-1"/>
        </w:rPr>
        <w:t>с</w:t>
      </w:r>
      <w:r w:rsidRPr="00B2719E">
        <w:rPr>
          <w:spacing w:val="3"/>
        </w:rPr>
        <w:t>т</w:t>
      </w:r>
      <w:r w:rsidRPr="00B2719E">
        <w:rPr>
          <w:spacing w:val="-7"/>
        </w:rPr>
        <w:t>у</w:t>
      </w:r>
      <w:r w:rsidRPr="00B2719E">
        <w:rPr>
          <w:spacing w:val="1"/>
        </w:rPr>
        <w:t>п</w:t>
      </w:r>
      <w:r w:rsidRPr="00B2719E">
        <w:t>л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й</w:t>
      </w:r>
      <w:r w:rsidRPr="00B2719E">
        <w:rPr>
          <w:spacing w:val="4"/>
        </w:rPr>
        <w:t xml:space="preserve"> </w:t>
      </w:r>
      <w:r w:rsidRPr="00B2719E">
        <w:t>в</w:t>
      </w:r>
      <w:r w:rsidRPr="00B2719E">
        <w:rPr>
          <w:spacing w:val="2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 и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(</w:t>
      </w:r>
      <w:r w:rsidRPr="00B2719E">
        <w:rPr>
          <w:spacing w:val="1"/>
        </w:rPr>
        <w:t>и</w:t>
      </w:r>
      <w:r w:rsidRPr="00B2719E">
        <w:t>л</w:t>
      </w:r>
      <w:r w:rsidRPr="00B2719E">
        <w:rPr>
          <w:spacing w:val="1"/>
        </w:rPr>
        <w:t>и</w:t>
      </w:r>
      <w:r w:rsidRPr="00B2719E">
        <w:t>) п</w:t>
      </w:r>
      <w:r w:rsidRPr="00B2719E">
        <w:rPr>
          <w:spacing w:val="-2"/>
        </w:rPr>
        <w:t>р</w:t>
      </w:r>
      <w:r w:rsidRPr="00B2719E">
        <w:t>и</w:t>
      </w:r>
      <w:r w:rsidRPr="00B2719E">
        <w:rPr>
          <w:spacing w:val="1"/>
        </w:rPr>
        <w:t xml:space="preserve"> 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1"/>
        </w:rPr>
        <w:t>к</w:t>
      </w:r>
      <w:r w:rsidRPr="00B2719E">
        <w:t>р</w:t>
      </w:r>
      <w:r w:rsidRPr="00B2719E">
        <w:rPr>
          <w:spacing w:val="-1"/>
        </w:rPr>
        <w:t>а</w:t>
      </w:r>
      <w:r w:rsidRPr="00B2719E">
        <w:t>щ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и</w:t>
      </w:r>
      <w:r w:rsidRPr="00B2719E">
        <w:rPr>
          <w:spacing w:val="1"/>
        </w:rPr>
        <w:t xml:space="preserve"> </w:t>
      </w:r>
      <w:r w:rsidRPr="00B2719E">
        <w:t>б</w:t>
      </w:r>
      <w:r w:rsidRPr="00B2719E">
        <w:rPr>
          <w:spacing w:val="1"/>
        </w:rPr>
        <w:t>ю</w:t>
      </w:r>
      <w:r w:rsidRPr="00B2719E">
        <w:t>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2"/>
        </w:rPr>
        <w:t xml:space="preserve"> </w:t>
      </w:r>
      <w:r w:rsidRPr="00B2719E">
        <w:rPr>
          <w:spacing w:val="-1"/>
        </w:rPr>
        <w:t>асс</w:t>
      </w:r>
      <w:r w:rsidRPr="00B2719E">
        <w:rPr>
          <w:spacing w:val="1"/>
        </w:rPr>
        <w:t>и</w:t>
      </w:r>
      <w:r w:rsidRPr="00B2719E">
        <w:t>г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-3"/>
        </w:rPr>
        <w:t>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й</w:t>
      </w:r>
      <w:r w:rsidRPr="00B2719E">
        <w:rPr>
          <w:spacing w:val="-1"/>
        </w:rPr>
        <w:t xml:space="preserve"> </w:t>
      </w:r>
      <w:r w:rsidRPr="00B2719E">
        <w:rPr>
          <w:spacing w:val="1"/>
        </w:rPr>
        <w:t>п</w:t>
      </w:r>
      <w:r w:rsidRPr="00B2719E">
        <w:t>о отд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-1"/>
        </w:rPr>
        <w:t xml:space="preserve"> с</w:t>
      </w:r>
      <w:r w:rsidRPr="00B2719E">
        <w:t>т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1"/>
        </w:rPr>
        <w:t>ь</w:t>
      </w:r>
      <w:r w:rsidRPr="00B2719E">
        <w:t>ям</w:t>
      </w:r>
      <w:r w:rsidRPr="00B2719E">
        <w:rPr>
          <w:spacing w:val="-1"/>
        </w:rPr>
        <w:t xml:space="preserve"> </w:t>
      </w:r>
      <w:r w:rsidRPr="00B2719E">
        <w:t>р</w:t>
      </w:r>
      <w:r w:rsidRPr="00B2719E">
        <w:rPr>
          <w:spacing w:val="-1"/>
        </w:rPr>
        <w:t>ас</w:t>
      </w:r>
      <w:r w:rsidRPr="00B2719E">
        <w:rPr>
          <w:spacing w:val="2"/>
        </w:rPr>
        <w:t>х</w:t>
      </w:r>
      <w:r w:rsidRPr="00B2719E">
        <w:t>одов бюдж</w:t>
      </w:r>
      <w:r w:rsidRPr="00B2719E">
        <w:rPr>
          <w:spacing w:val="-1"/>
        </w:rPr>
        <w:t>е</w:t>
      </w:r>
      <w:r w:rsidRPr="00B2719E">
        <w:t>т</w:t>
      </w:r>
      <w:r w:rsidRPr="00B2719E">
        <w:rPr>
          <w:spacing w:val="-1"/>
        </w:rPr>
        <w:t>а</w:t>
      </w:r>
      <w:r w:rsidRPr="00B2719E">
        <w:t>.</w:t>
      </w:r>
    </w:p>
    <w:p w:rsidR="00325990" w:rsidRPr="00B2719E" w:rsidRDefault="00325990" w:rsidP="00BB5891">
      <w:pPr>
        <w:widowControl w:val="0"/>
        <w:autoSpaceDE w:val="0"/>
        <w:autoSpaceDN w:val="0"/>
        <w:adjustRightInd w:val="0"/>
        <w:jc w:val="center"/>
      </w:pPr>
    </w:p>
    <w:p w:rsidR="00BE6FDE" w:rsidRPr="00F35CDE" w:rsidRDefault="00BE6FDE" w:rsidP="00F35CDE">
      <w:pPr>
        <w:widowControl w:val="0"/>
        <w:autoSpaceDE w:val="0"/>
        <w:autoSpaceDN w:val="0"/>
        <w:adjustRightInd w:val="0"/>
        <w:ind w:left="1985" w:hanging="1276"/>
        <w:jc w:val="both"/>
        <w:rPr>
          <w:sz w:val="28"/>
          <w:szCs w:val="28"/>
        </w:rPr>
      </w:pPr>
      <w:r w:rsidRPr="00F35CDE">
        <w:rPr>
          <w:sz w:val="28"/>
          <w:szCs w:val="28"/>
        </w:rPr>
        <w:t>Ст</w:t>
      </w:r>
      <w:r w:rsidRPr="00F35CDE">
        <w:rPr>
          <w:spacing w:val="-1"/>
          <w:sz w:val="28"/>
          <w:szCs w:val="28"/>
        </w:rPr>
        <w:t>а</w:t>
      </w:r>
      <w:r w:rsidRPr="00F35CDE">
        <w:rPr>
          <w:sz w:val="28"/>
          <w:szCs w:val="28"/>
        </w:rPr>
        <w:t>т</w:t>
      </w:r>
      <w:r w:rsidRPr="00F35CDE">
        <w:rPr>
          <w:spacing w:val="1"/>
          <w:sz w:val="28"/>
          <w:szCs w:val="28"/>
        </w:rPr>
        <w:t>ь</w:t>
      </w:r>
      <w:r w:rsidRPr="00F35CDE">
        <w:rPr>
          <w:sz w:val="28"/>
          <w:szCs w:val="28"/>
        </w:rPr>
        <w:t>я</w:t>
      </w:r>
      <w:r w:rsidRPr="00F35CDE">
        <w:rPr>
          <w:spacing w:val="1"/>
          <w:sz w:val="28"/>
          <w:szCs w:val="28"/>
        </w:rPr>
        <w:t xml:space="preserve"> </w:t>
      </w:r>
      <w:r w:rsidR="00A624FA" w:rsidRPr="00F35CDE">
        <w:rPr>
          <w:spacing w:val="1"/>
          <w:sz w:val="28"/>
          <w:szCs w:val="28"/>
        </w:rPr>
        <w:t>8</w:t>
      </w:r>
      <w:r w:rsidRPr="00F35CDE">
        <w:rPr>
          <w:sz w:val="28"/>
          <w:szCs w:val="28"/>
        </w:rPr>
        <w:t xml:space="preserve">. </w:t>
      </w:r>
      <w:r w:rsidRPr="00F35CDE">
        <w:rPr>
          <w:spacing w:val="-1"/>
          <w:sz w:val="28"/>
          <w:szCs w:val="28"/>
        </w:rPr>
        <w:t>М</w:t>
      </w:r>
      <w:r w:rsidRPr="00F35CDE">
        <w:rPr>
          <w:sz w:val="28"/>
          <w:szCs w:val="28"/>
        </w:rPr>
        <w:t>у</w:t>
      </w:r>
      <w:r w:rsidRPr="00F35CDE">
        <w:rPr>
          <w:spacing w:val="1"/>
          <w:sz w:val="28"/>
          <w:szCs w:val="28"/>
        </w:rPr>
        <w:t>н</w:t>
      </w:r>
      <w:r w:rsidRPr="00F35CDE">
        <w:rPr>
          <w:spacing w:val="-1"/>
          <w:sz w:val="28"/>
          <w:szCs w:val="28"/>
        </w:rPr>
        <w:t>и</w:t>
      </w:r>
      <w:r w:rsidRPr="00F35CDE">
        <w:rPr>
          <w:spacing w:val="1"/>
          <w:sz w:val="28"/>
          <w:szCs w:val="28"/>
        </w:rPr>
        <w:t>цип</w:t>
      </w:r>
      <w:r w:rsidRPr="00F35CDE">
        <w:rPr>
          <w:sz w:val="28"/>
          <w:szCs w:val="28"/>
        </w:rPr>
        <w:t>ал</w:t>
      </w:r>
      <w:r w:rsidRPr="00F35CDE">
        <w:rPr>
          <w:spacing w:val="-2"/>
          <w:sz w:val="28"/>
          <w:szCs w:val="28"/>
        </w:rPr>
        <w:t>ь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ый</w:t>
      </w:r>
      <w:r w:rsidRPr="00F35CDE">
        <w:rPr>
          <w:spacing w:val="3"/>
          <w:sz w:val="28"/>
          <w:szCs w:val="28"/>
        </w:rPr>
        <w:t xml:space="preserve"> </w:t>
      </w:r>
      <w:r w:rsidRPr="00F35CDE">
        <w:rPr>
          <w:spacing w:val="1"/>
          <w:sz w:val="28"/>
          <w:szCs w:val="28"/>
        </w:rPr>
        <w:t>д</w:t>
      </w:r>
      <w:r w:rsidRPr="00F35CDE">
        <w:rPr>
          <w:sz w:val="28"/>
          <w:szCs w:val="28"/>
        </w:rPr>
        <w:t>олг</w:t>
      </w:r>
      <w:r w:rsidRPr="00F35CDE">
        <w:rPr>
          <w:spacing w:val="-1"/>
          <w:sz w:val="28"/>
          <w:szCs w:val="28"/>
        </w:rPr>
        <w:t xml:space="preserve"> </w:t>
      </w:r>
      <w:r w:rsidRPr="00F35CDE">
        <w:rPr>
          <w:sz w:val="28"/>
          <w:szCs w:val="28"/>
        </w:rPr>
        <w:t>мун</w:t>
      </w:r>
      <w:r w:rsidRPr="00F35CDE">
        <w:rPr>
          <w:spacing w:val="-1"/>
          <w:sz w:val="28"/>
          <w:szCs w:val="28"/>
        </w:rPr>
        <w:t>и</w:t>
      </w:r>
      <w:r w:rsidRPr="00F35CDE">
        <w:rPr>
          <w:spacing w:val="1"/>
          <w:sz w:val="28"/>
          <w:szCs w:val="28"/>
        </w:rPr>
        <w:t>цип</w:t>
      </w:r>
      <w:r w:rsidRPr="00F35CDE">
        <w:rPr>
          <w:sz w:val="28"/>
          <w:szCs w:val="28"/>
        </w:rPr>
        <w:t>ал</w:t>
      </w:r>
      <w:r w:rsidRPr="00F35CDE">
        <w:rPr>
          <w:spacing w:val="-2"/>
          <w:sz w:val="28"/>
          <w:szCs w:val="28"/>
        </w:rPr>
        <w:t>ь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>о</w:t>
      </w:r>
      <w:r w:rsidRPr="00F35CDE">
        <w:rPr>
          <w:spacing w:val="2"/>
          <w:sz w:val="28"/>
          <w:szCs w:val="28"/>
        </w:rPr>
        <w:t xml:space="preserve"> </w:t>
      </w:r>
      <w:r w:rsidRPr="00F35CDE">
        <w:rPr>
          <w:sz w:val="28"/>
          <w:szCs w:val="28"/>
        </w:rPr>
        <w:t>об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азован</w:t>
      </w:r>
      <w:r w:rsidRPr="00F35CDE">
        <w:rPr>
          <w:spacing w:val="1"/>
          <w:sz w:val="28"/>
          <w:szCs w:val="28"/>
        </w:rPr>
        <w:t>и</w:t>
      </w:r>
      <w:r w:rsidRPr="00F35CDE">
        <w:rPr>
          <w:sz w:val="28"/>
          <w:szCs w:val="28"/>
        </w:rPr>
        <w:t>я</w:t>
      </w:r>
      <w:r w:rsidRPr="00F35CDE">
        <w:rPr>
          <w:spacing w:val="1"/>
          <w:sz w:val="28"/>
          <w:szCs w:val="28"/>
        </w:rPr>
        <w:t xml:space="preserve"> </w:t>
      </w:r>
      <w:r w:rsidRPr="00F35CDE">
        <w:rPr>
          <w:sz w:val="28"/>
          <w:szCs w:val="28"/>
        </w:rPr>
        <w:t>«</w:t>
      </w:r>
      <w:r w:rsidRPr="00F35CDE">
        <w:rPr>
          <w:spacing w:val="-1"/>
          <w:sz w:val="28"/>
          <w:szCs w:val="28"/>
        </w:rPr>
        <w:t>г</w:t>
      </w:r>
      <w:r w:rsidRPr="00F35CDE">
        <w:rPr>
          <w:sz w:val="28"/>
          <w:szCs w:val="28"/>
        </w:rPr>
        <w:t>о</w:t>
      </w:r>
      <w:r w:rsidRPr="00F35CDE">
        <w:rPr>
          <w:spacing w:val="-1"/>
          <w:sz w:val="28"/>
          <w:szCs w:val="28"/>
        </w:rPr>
        <w:t>р</w:t>
      </w:r>
      <w:r w:rsidRPr="00F35CDE">
        <w:rPr>
          <w:sz w:val="28"/>
          <w:szCs w:val="28"/>
        </w:rPr>
        <w:t>од</w:t>
      </w:r>
      <w:r w:rsidRPr="00F35CDE">
        <w:rPr>
          <w:spacing w:val="1"/>
          <w:sz w:val="28"/>
          <w:szCs w:val="28"/>
        </w:rPr>
        <w:t xml:space="preserve"> </w:t>
      </w:r>
      <w:r w:rsidR="00F35CDE">
        <w:rPr>
          <w:spacing w:val="1"/>
          <w:sz w:val="28"/>
          <w:szCs w:val="28"/>
        </w:rPr>
        <w:t xml:space="preserve"> </w:t>
      </w:r>
      <w:r w:rsidRPr="00F35CDE">
        <w:rPr>
          <w:spacing w:val="1"/>
          <w:sz w:val="28"/>
          <w:szCs w:val="28"/>
        </w:rPr>
        <w:t>Суджа</w:t>
      </w:r>
      <w:r w:rsidRPr="00F35CDE">
        <w:rPr>
          <w:sz w:val="28"/>
          <w:szCs w:val="28"/>
        </w:rPr>
        <w:t xml:space="preserve">» Суджанского </w:t>
      </w:r>
      <w:r w:rsidR="00B13EAE" w:rsidRPr="00F35CDE">
        <w:rPr>
          <w:sz w:val="28"/>
          <w:szCs w:val="28"/>
        </w:rPr>
        <w:t xml:space="preserve"> </w:t>
      </w:r>
      <w:r w:rsidRPr="00F35CDE">
        <w:rPr>
          <w:spacing w:val="1"/>
          <w:sz w:val="28"/>
          <w:szCs w:val="28"/>
        </w:rPr>
        <w:t>р</w:t>
      </w:r>
      <w:r w:rsidRPr="00F35CDE">
        <w:rPr>
          <w:sz w:val="28"/>
          <w:szCs w:val="28"/>
        </w:rPr>
        <w:t>а</w:t>
      </w:r>
      <w:r w:rsidRPr="00F35CDE">
        <w:rPr>
          <w:spacing w:val="1"/>
          <w:sz w:val="28"/>
          <w:szCs w:val="28"/>
        </w:rPr>
        <w:t>й</w:t>
      </w:r>
      <w:r w:rsidRPr="00F35CDE">
        <w:rPr>
          <w:sz w:val="28"/>
          <w:szCs w:val="28"/>
        </w:rPr>
        <w:t>о</w:t>
      </w:r>
      <w:r w:rsidRPr="00F35CDE">
        <w:rPr>
          <w:spacing w:val="1"/>
          <w:sz w:val="28"/>
          <w:szCs w:val="28"/>
        </w:rPr>
        <w:t>н</w:t>
      </w:r>
      <w:r w:rsidRPr="00F35CDE">
        <w:rPr>
          <w:sz w:val="28"/>
          <w:szCs w:val="28"/>
        </w:rPr>
        <w:t>а</w:t>
      </w:r>
      <w:r w:rsidRPr="00F35CDE">
        <w:rPr>
          <w:spacing w:val="1"/>
          <w:sz w:val="28"/>
          <w:szCs w:val="28"/>
        </w:rPr>
        <w:t xml:space="preserve"> К</w:t>
      </w:r>
      <w:r w:rsidRPr="00F35CDE">
        <w:rPr>
          <w:spacing w:val="-2"/>
          <w:sz w:val="28"/>
          <w:szCs w:val="28"/>
        </w:rPr>
        <w:t>у</w:t>
      </w:r>
      <w:r w:rsidRPr="00F35CDE">
        <w:rPr>
          <w:spacing w:val="1"/>
          <w:sz w:val="28"/>
          <w:szCs w:val="28"/>
        </w:rPr>
        <w:t>р</w:t>
      </w:r>
      <w:r w:rsidRPr="00F35CDE">
        <w:rPr>
          <w:spacing w:val="-1"/>
          <w:sz w:val="28"/>
          <w:szCs w:val="28"/>
        </w:rPr>
        <w:t>с</w:t>
      </w:r>
      <w:r w:rsidRPr="00F35CDE">
        <w:rPr>
          <w:spacing w:val="1"/>
          <w:sz w:val="28"/>
          <w:szCs w:val="28"/>
        </w:rPr>
        <w:t>к</w:t>
      </w:r>
      <w:r w:rsidRPr="00F35CDE">
        <w:rPr>
          <w:sz w:val="28"/>
          <w:szCs w:val="28"/>
        </w:rPr>
        <w:t>ой</w:t>
      </w:r>
      <w:r w:rsidRPr="00F35CDE">
        <w:rPr>
          <w:spacing w:val="2"/>
          <w:sz w:val="28"/>
          <w:szCs w:val="28"/>
        </w:rPr>
        <w:t xml:space="preserve"> </w:t>
      </w:r>
      <w:r w:rsidRPr="00F35CDE">
        <w:rPr>
          <w:sz w:val="28"/>
          <w:szCs w:val="28"/>
        </w:rPr>
        <w:t>обла</w:t>
      </w:r>
      <w:r w:rsidRPr="00F35CDE">
        <w:rPr>
          <w:spacing w:val="-1"/>
          <w:sz w:val="28"/>
          <w:szCs w:val="28"/>
        </w:rPr>
        <w:t>с</w:t>
      </w:r>
      <w:r w:rsidRPr="00F35CDE">
        <w:rPr>
          <w:spacing w:val="2"/>
          <w:sz w:val="28"/>
          <w:szCs w:val="28"/>
        </w:rPr>
        <w:t>т</w:t>
      </w:r>
      <w:r w:rsidRPr="00F35CDE">
        <w:rPr>
          <w:sz w:val="28"/>
          <w:szCs w:val="28"/>
        </w:rPr>
        <w:t>и</w:t>
      </w:r>
    </w:p>
    <w:p w:rsidR="0075549B" w:rsidRPr="00B2719E" w:rsidRDefault="00BE6FDE" w:rsidP="0075549B">
      <w:pPr>
        <w:widowControl w:val="0"/>
        <w:autoSpaceDE w:val="0"/>
        <w:autoSpaceDN w:val="0"/>
        <w:adjustRightInd w:val="0"/>
        <w:jc w:val="both"/>
      </w:pPr>
      <w:r w:rsidRPr="00B2719E">
        <w:t>1.</w:t>
      </w:r>
      <w:r w:rsidRPr="00B2719E">
        <w:rPr>
          <w:spacing w:val="38"/>
        </w:rPr>
        <w:t xml:space="preserve"> </w:t>
      </w:r>
      <w:r w:rsidRPr="00B2719E">
        <w:t>Установ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37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ый</w:t>
      </w:r>
      <w:r w:rsidRPr="00B2719E">
        <w:rPr>
          <w:spacing w:val="39"/>
        </w:rPr>
        <w:t xml:space="preserve"> </w:t>
      </w:r>
      <w:r w:rsidRPr="00B2719E">
        <w:t>об</w:t>
      </w:r>
      <w:r w:rsidRPr="00B2719E">
        <w:rPr>
          <w:spacing w:val="1"/>
        </w:rPr>
        <w:t>ъ</w:t>
      </w:r>
      <w:r w:rsidRPr="00B2719E">
        <w:rPr>
          <w:spacing w:val="-1"/>
        </w:rPr>
        <w:t>е</w:t>
      </w:r>
      <w:r w:rsidRPr="00B2719E">
        <w:t>м</w:t>
      </w:r>
      <w:r w:rsidRPr="00B2719E">
        <w:rPr>
          <w:spacing w:val="37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rPr>
          <w:spacing w:val="-2"/>
        </w:rPr>
        <w:t>л</w:t>
      </w:r>
      <w:r w:rsidRPr="00B2719E">
        <w:rPr>
          <w:spacing w:val="1"/>
        </w:rPr>
        <w:t>ьн</w:t>
      </w:r>
      <w:r w:rsidRPr="00B2719E">
        <w:t>ого</w:t>
      </w:r>
      <w:r w:rsidRPr="00B2719E">
        <w:rPr>
          <w:spacing w:val="38"/>
        </w:rPr>
        <w:t xml:space="preserve"> </w:t>
      </w:r>
      <w:r w:rsidRPr="00B2719E">
        <w:t>долга</w:t>
      </w:r>
      <w:r w:rsidRPr="00B2719E">
        <w:rPr>
          <w:spacing w:val="38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3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</w:t>
      </w:r>
      <w:r w:rsidRPr="00B2719E">
        <w:rPr>
          <w:spacing w:val="38"/>
        </w:rPr>
        <w:t xml:space="preserve"> </w:t>
      </w:r>
      <w:r w:rsidRPr="00B2719E">
        <w:t>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</w:t>
      </w:r>
      <w:r w:rsidRPr="00B2719E">
        <w:rPr>
          <w:spacing w:val="8"/>
        </w:rPr>
        <w:t>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9"/>
        </w:rPr>
        <w:t xml:space="preserve"> </w:t>
      </w:r>
      <w:r w:rsidRPr="00B2719E">
        <w:rPr>
          <w:spacing w:val="-7"/>
        </w:rPr>
        <w:t>«</w:t>
      </w:r>
      <w:r w:rsidRPr="00B2719E">
        <w:t>город</w:t>
      </w:r>
      <w:r w:rsidRPr="00B2719E">
        <w:rPr>
          <w:spacing w:val="7"/>
        </w:rPr>
        <w:t xml:space="preserve"> Суджа</w:t>
      </w:r>
      <w:r w:rsidRPr="00B2719E">
        <w:t>»</w:t>
      </w:r>
      <w:r w:rsidRPr="00B2719E">
        <w:rPr>
          <w:spacing w:val="-3"/>
        </w:rPr>
        <w:t xml:space="preserve"> Суджанского</w:t>
      </w:r>
      <w:r w:rsidRPr="00B2719E">
        <w:rPr>
          <w:spacing w:val="7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rPr>
          <w:spacing w:val="3"/>
        </w:rPr>
        <w:t>К</w:t>
      </w:r>
      <w:r w:rsidRPr="00B2719E">
        <w:rPr>
          <w:spacing w:val="-7"/>
        </w:rPr>
        <w:t>у</w:t>
      </w:r>
      <w:r w:rsidRPr="00B2719E"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8"/>
        </w:rPr>
        <w:t xml:space="preserve"> </w:t>
      </w:r>
      <w:r w:rsidRPr="00B2719E">
        <w:t>обла</w:t>
      </w:r>
      <w:r w:rsidRPr="00B2719E">
        <w:rPr>
          <w:spacing w:val="-1"/>
        </w:rPr>
        <w:t>с</w:t>
      </w:r>
      <w:r w:rsidRPr="00B2719E">
        <w:t>ти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t>20</w:t>
      </w:r>
      <w:r w:rsidRPr="00B2719E">
        <w:rPr>
          <w:spacing w:val="7"/>
        </w:rPr>
        <w:t>1</w:t>
      </w:r>
      <w:r w:rsidR="0075549B">
        <w:rPr>
          <w:spacing w:val="7"/>
        </w:rPr>
        <w:t>7</w:t>
      </w:r>
      <w:r w:rsidRPr="00B2719E">
        <w:rPr>
          <w:spacing w:val="7"/>
        </w:rPr>
        <w:t xml:space="preserve"> </w:t>
      </w:r>
      <w:r w:rsidRPr="00B2719E">
        <w:t>год</w:t>
      </w:r>
      <w:r w:rsidRPr="00B2719E">
        <w:rPr>
          <w:spacing w:val="7"/>
        </w:rPr>
        <w:t xml:space="preserve"> </w:t>
      </w:r>
      <w:r w:rsidRPr="00B2719E">
        <w:t>в</w:t>
      </w:r>
      <w:r w:rsidRPr="00B2719E">
        <w:rPr>
          <w:spacing w:val="4"/>
        </w:rPr>
        <w:t xml:space="preserve"> 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rPr>
          <w:spacing w:val="1"/>
        </w:rPr>
        <w:t>м</w:t>
      </w:r>
      <w:r w:rsidRPr="00B2719E">
        <w:rPr>
          <w:spacing w:val="-1"/>
        </w:rPr>
        <w:t>м</w:t>
      </w:r>
      <w:r w:rsidRPr="00B2719E">
        <w:t>е</w:t>
      </w:r>
      <w:r w:rsidRPr="00B2719E">
        <w:rPr>
          <w:spacing w:val="8"/>
        </w:rPr>
        <w:t xml:space="preserve"> 1 000</w:t>
      </w:r>
      <w:r w:rsidRPr="00B2719E">
        <w:rPr>
          <w:spacing w:val="7"/>
        </w:rPr>
        <w:t xml:space="preserve"> </w:t>
      </w:r>
      <w:r w:rsidRPr="00B2719E">
        <w:t>000</w:t>
      </w:r>
      <w:r w:rsidRPr="00B2719E">
        <w:rPr>
          <w:spacing w:val="8"/>
        </w:rPr>
        <w:t xml:space="preserve"> </w:t>
      </w:r>
      <w:r w:rsidRPr="00B2719E">
        <w:rPr>
          <w:spacing w:val="2"/>
        </w:rPr>
        <w:t>р</w:t>
      </w:r>
      <w:r w:rsidRPr="00B2719E">
        <w:rPr>
          <w:spacing w:val="-5"/>
        </w:rPr>
        <w:t>у</w:t>
      </w:r>
      <w:r w:rsidRPr="00B2719E">
        <w:t>бл</w:t>
      </w:r>
      <w:r w:rsidRPr="00B2719E">
        <w:rPr>
          <w:spacing w:val="-1"/>
        </w:rPr>
        <w:t>е</w:t>
      </w:r>
      <w:r w:rsidRPr="00B2719E">
        <w:rPr>
          <w:spacing w:val="1"/>
        </w:rPr>
        <w:t>й</w:t>
      </w:r>
      <w:proofErr w:type="gramStart"/>
      <w:r w:rsidR="00B13EAE" w:rsidRPr="00B2719E">
        <w:rPr>
          <w:spacing w:val="1"/>
        </w:rPr>
        <w:t>.</w:t>
      </w:r>
      <w:r w:rsidRPr="00B2719E">
        <w:t>,</w:t>
      </w:r>
      <w:r w:rsidR="0075549B" w:rsidRPr="0075549B">
        <w:rPr>
          <w:spacing w:val="1"/>
        </w:rPr>
        <w:t xml:space="preserve"> </w:t>
      </w:r>
      <w:proofErr w:type="gramEnd"/>
      <w:r w:rsidR="0075549B" w:rsidRPr="00B2719E">
        <w:rPr>
          <w:spacing w:val="1"/>
        </w:rPr>
        <w:t>н</w:t>
      </w:r>
      <w:r w:rsidR="0075549B" w:rsidRPr="00B2719E">
        <w:t>а</w:t>
      </w:r>
      <w:r w:rsidR="0075549B" w:rsidRPr="00B2719E">
        <w:rPr>
          <w:spacing w:val="6"/>
        </w:rPr>
        <w:t xml:space="preserve"> </w:t>
      </w:r>
      <w:r w:rsidR="0075549B" w:rsidRPr="00B2719E">
        <w:t>20</w:t>
      </w:r>
      <w:r w:rsidR="0075549B" w:rsidRPr="00B2719E">
        <w:rPr>
          <w:spacing w:val="7"/>
        </w:rPr>
        <w:t>1</w:t>
      </w:r>
      <w:r w:rsidR="0075549B">
        <w:rPr>
          <w:spacing w:val="7"/>
        </w:rPr>
        <w:t>8</w:t>
      </w:r>
      <w:r w:rsidR="0075549B" w:rsidRPr="00B2719E">
        <w:rPr>
          <w:spacing w:val="7"/>
        </w:rPr>
        <w:t xml:space="preserve"> </w:t>
      </w:r>
      <w:r w:rsidR="0075549B" w:rsidRPr="00B2719E">
        <w:t>год</w:t>
      </w:r>
      <w:r w:rsidR="0075549B" w:rsidRPr="00B2719E">
        <w:rPr>
          <w:spacing w:val="7"/>
        </w:rPr>
        <w:t xml:space="preserve"> </w:t>
      </w:r>
      <w:r w:rsidR="0075549B" w:rsidRPr="00B2719E">
        <w:t>в</w:t>
      </w:r>
      <w:r w:rsidR="0075549B" w:rsidRPr="00B2719E">
        <w:rPr>
          <w:spacing w:val="4"/>
        </w:rPr>
        <w:t xml:space="preserve"> </w:t>
      </w:r>
      <w:r w:rsidR="0075549B" w:rsidRPr="00B2719E">
        <w:rPr>
          <w:spacing w:val="1"/>
        </w:rPr>
        <w:t>с</w:t>
      </w:r>
      <w:r w:rsidR="0075549B" w:rsidRPr="00B2719E">
        <w:rPr>
          <w:spacing w:val="-5"/>
        </w:rPr>
        <w:t>у</w:t>
      </w:r>
      <w:r w:rsidR="0075549B" w:rsidRPr="00B2719E">
        <w:rPr>
          <w:spacing w:val="1"/>
        </w:rPr>
        <w:t>м</w:t>
      </w:r>
      <w:r w:rsidR="0075549B" w:rsidRPr="00B2719E">
        <w:rPr>
          <w:spacing w:val="-1"/>
        </w:rPr>
        <w:t>м</w:t>
      </w:r>
      <w:r w:rsidR="0075549B" w:rsidRPr="00B2719E">
        <w:t>е</w:t>
      </w:r>
      <w:r w:rsidR="0075549B" w:rsidRPr="00B2719E">
        <w:rPr>
          <w:spacing w:val="8"/>
        </w:rPr>
        <w:t xml:space="preserve"> 1 000</w:t>
      </w:r>
      <w:r w:rsidR="0075549B" w:rsidRPr="00B2719E">
        <w:rPr>
          <w:spacing w:val="7"/>
        </w:rPr>
        <w:t xml:space="preserve"> </w:t>
      </w:r>
      <w:r w:rsidR="0075549B" w:rsidRPr="00B2719E">
        <w:t>000</w:t>
      </w:r>
      <w:r w:rsidR="0075549B" w:rsidRPr="00B2719E">
        <w:rPr>
          <w:spacing w:val="8"/>
        </w:rPr>
        <w:t xml:space="preserve"> </w:t>
      </w:r>
      <w:r w:rsidR="0075549B" w:rsidRPr="00B2719E">
        <w:rPr>
          <w:spacing w:val="2"/>
        </w:rPr>
        <w:t>р</w:t>
      </w:r>
      <w:r w:rsidR="0075549B" w:rsidRPr="00B2719E">
        <w:rPr>
          <w:spacing w:val="-5"/>
        </w:rPr>
        <w:t>у</w:t>
      </w:r>
      <w:r w:rsidR="0075549B" w:rsidRPr="00B2719E">
        <w:t>бл</w:t>
      </w:r>
      <w:r w:rsidR="0075549B" w:rsidRPr="00B2719E">
        <w:rPr>
          <w:spacing w:val="-1"/>
        </w:rPr>
        <w:t>е</w:t>
      </w:r>
      <w:r w:rsidR="0075549B" w:rsidRPr="00B2719E">
        <w:rPr>
          <w:spacing w:val="1"/>
        </w:rPr>
        <w:t>й.</w:t>
      </w:r>
      <w:r w:rsidR="0075549B" w:rsidRPr="00B2719E">
        <w:t xml:space="preserve">, </w:t>
      </w:r>
      <w:r w:rsidR="0075549B" w:rsidRPr="00B2719E">
        <w:rPr>
          <w:spacing w:val="1"/>
        </w:rPr>
        <w:t>н</w:t>
      </w:r>
      <w:r w:rsidR="0075549B" w:rsidRPr="00B2719E">
        <w:t>а</w:t>
      </w:r>
      <w:r w:rsidR="0075549B" w:rsidRPr="00B2719E">
        <w:rPr>
          <w:spacing w:val="6"/>
        </w:rPr>
        <w:t xml:space="preserve"> </w:t>
      </w:r>
      <w:r w:rsidR="0075549B" w:rsidRPr="00B2719E">
        <w:t>20</w:t>
      </w:r>
      <w:r w:rsidR="0075549B" w:rsidRPr="00B2719E">
        <w:rPr>
          <w:spacing w:val="7"/>
        </w:rPr>
        <w:t>1</w:t>
      </w:r>
      <w:r w:rsidR="0075549B">
        <w:rPr>
          <w:spacing w:val="7"/>
        </w:rPr>
        <w:t>9</w:t>
      </w:r>
      <w:r w:rsidR="0075549B" w:rsidRPr="00B2719E">
        <w:rPr>
          <w:spacing w:val="7"/>
        </w:rPr>
        <w:t xml:space="preserve"> </w:t>
      </w:r>
      <w:r w:rsidR="0075549B" w:rsidRPr="00B2719E">
        <w:t>год</w:t>
      </w:r>
      <w:r w:rsidR="0075549B" w:rsidRPr="00B2719E">
        <w:rPr>
          <w:spacing w:val="7"/>
        </w:rPr>
        <w:t xml:space="preserve"> </w:t>
      </w:r>
      <w:r w:rsidR="0075549B" w:rsidRPr="00B2719E">
        <w:t>в</w:t>
      </w:r>
      <w:r w:rsidR="0075549B" w:rsidRPr="00B2719E">
        <w:rPr>
          <w:spacing w:val="4"/>
        </w:rPr>
        <w:t xml:space="preserve"> </w:t>
      </w:r>
      <w:r w:rsidR="0075549B" w:rsidRPr="00B2719E">
        <w:rPr>
          <w:spacing w:val="1"/>
        </w:rPr>
        <w:t>с</w:t>
      </w:r>
      <w:r w:rsidR="0075549B" w:rsidRPr="00B2719E">
        <w:rPr>
          <w:spacing w:val="-5"/>
        </w:rPr>
        <w:t>у</w:t>
      </w:r>
      <w:r w:rsidR="0075549B" w:rsidRPr="00B2719E">
        <w:rPr>
          <w:spacing w:val="1"/>
        </w:rPr>
        <w:t>м</w:t>
      </w:r>
      <w:r w:rsidR="0075549B" w:rsidRPr="00B2719E">
        <w:rPr>
          <w:spacing w:val="-1"/>
        </w:rPr>
        <w:t>м</w:t>
      </w:r>
      <w:r w:rsidR="0075549B" w:rsidRPr="00B2719E">
        <w:t>е</w:t>
      </w:r>
      <w:r w:rsidR="0075549B" w:rsidRPr="00B2719E">
        <w:rPr>
          <w:spacing w:val="8"/>
        </w:rPr>
        <w:t xml:space="preserve"> 1 000</w:t>
      </w:r>
      <w:r w:rsidR="0075549B" w:rsidRPr="00B2719E">
        <w:rPr>
          <w:spacing w:val="7"/>
        </w:rPr>
        <w:t xml:space="preserve"> </w:t>
      </w:r>
      <w:r w:rsidR="0075549B" w:rsidRPr="00B2719E">
        <w:t>000</w:t>
      </w:r>
      <w:r w:rsidR="0075549B" w:rsidRPr="00B2719E">
        <w:rPr>
          <w:spacing w:val="8"/>
        </w:rPr>
        <w:t xml:space="preserve"> </w:t>
      </w:r>
      <w:r w:rsidR="0075549B" w:rsidRPr="00B2719E">
        <w:rPr>
          <w:spacing w:val="2"/>
        </w:rPr>
        <w:t>р</w:t>
      </w:r>
      <w:r w:rsidR="0075549B" w:rsidRPr="00B2719E">
        <w:rPr>
          <w:spacing w:val="-5"/>
        </w:rPr>
        <w:t>у</w:t>
      </w:r>
      <w:r w:rsidR="0075549B" w:rsidRPr="00B2719E">
        <w:t>бл</w:t>
      </w:r>
      <w:r w:rsidR="0075549B" w:rsidRPr="00B2719E">
        <w:rPr>
          <w:spacing w:val="-1"/>
        </w:rPr>
        <w:t>е</w:t>
      </w:r>
      <w:r w:rsidR="0075549B" w:rsidRPr="00B2719E">
        <w:rPr>
          <w:spacing w:val="1"/>
        </w:rPr>
        <w:t>й.</w:t>
      </w:r>
      <w:r w:rsidR="0075549B" w:rsidRPr="00B2719E">
        <w:t xml:space="preserve">, </w:t>
      </w:r>
    </w:p>
    <w:p w:rsidR="00BE6FDE" w:rsidRDefault="00BE6FDE" w:rsidP="00EC1879">
      <w:pPr>
        <w:widowControl w:val="0"/>
        <w:autoSpaceDE w:val="0"/>
        <w:autoSpaceDN w:val="0"/>
        <w:adjustRightInd w:val="0"/>
        <w:jc w:val="both"/>
        <w:rPr>
          <w:position w:val="-1"/>
        </w:rPr>
      </w:pPr>
      <w:r w:rsidRPr="00B2719E">
        <w:t>2.</w:t>
      </w:r>
      <w:r w:rsidRPr="00B2719E">
        <w:rPr>
          <w:spacing w:val="1"/>
        </w:rPr>
        <w:t xml:space="preserve"> </w:t>
      </w:r>
      <w:r w:rsidRPr="00B2719E">
        <w:t>Установ</w:t>
      </w:r>
      <w:r w:rsidRPr="00B2719E">
        <w:rPr>
          <w:spacing w:val="1"/>
        </w:rPr>
        <w:t>и</w:t>
      </w:r>
      <w:r w:rsidRPr="00B2719E">
        <w:t>ть в</w:t>
      </w:r>
      <w:r w:rsidRPr="00B2719E">
        <w:rPr>
          <w:spacing w:val="-1"/>
        </w:rPr>
        <w:t>е</w:t>
      </w:r>
      <w:r w:rsidRPr="00B2719E">
        <w:t>рх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 xml:space="preserve">й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-1"/>
        </w:rPr>
        <w:t>е</w:t>
      </w:r>
      <w:r w:rsidRPr="00B2719E">
        <w:t>д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rPr>
          <w:spacing w:val="-2"/>
        </w:rPr>
        <w:t>о</w:t>
      </w:r>
      <w:r w:rsidRPr="00B2719E">
        <w:t>го</w:t>
      </w:r>
      <w:r w:rsidRPr="00B2719E">
        <w:rPr>
          <w:spacing w:val="1"/>
        </w:rPr>
        <w:t xml:space="preserve"> </w:t>
      </w:r>
      <w:r w:rsidRPr="00B2719E">
        <w:t>долга</w:t>
      </w:r>
      <w:r w:rsidRPr="00B2719E">
        <w:rPr>
          <w:spacing w:val="1"/>
        </w:rPr>
        <w:t xml:space="preserve"> н</w:t>
      </w:r>
      <w:r w:rsidRPr="00B2719E">
        <w:t>а 1</w:t>
      </w:r>
      <w:r w:rsidRPr="00B2719E">
        <w:rPr>
          <w:spacing w:val="1"/>
        </w:rPr>
        <w:t xml:space="preserve"> </w:t>
      </w:r>
      <w:r w:rsidRPr="00B2719E">
        <w:rPr>
          <w:spacing w:val="-2"/>
        </w:rPr>
        <w:t>я</w:t>
      </w:r>
      <w:r w:rsidRPr="00B2719E">
        <w:rPr>
          <w:spacing w:val="1"/>
        </w:rPr>
        <w:t>н</w:t>
      </w:r>
      <w:r w:rsidRPr="00B2719E">
        <w:t>в</w:t>
      </w:r>
      <w:r w:rsidRPr="00B2719E">
        <w:rPr>
          <w:spacing w:val="-1"/>
        </w:rPr>
        <w:t>а</w:t>
      </w:r>
      <w:r w:rsidRPr="00B2719E">
        <w:t>ря</w:t>
      </w:r>
      <w:r w:rsidRPr="00B2719E">
        <w:rPr>
          <w:spacing w:val="1"/>
        </w:rPr>
        <w:t xml:space="preserve"> </w:t>
      </w:r>
      <w:r w:rsidRPr="00B2719E">
        <w:t>20</w:t>
      </w:r>
      <w:r w:rsidRPr="00B2719E">
        <w:rPr>
          <w:spacing w:val="7"/>
        </w:rPr>
        <w:t>1</w:t>
      </w:r>
      <w:r w:rsidR="0075549B">
        <w:rPr>
          <w:spacing w:val="7"/>
        </w:rPr>
        <w:t>8</w:t>
      </w:r>
      <w:r w:rsidRPr="00B2719E">
        <w:rPr>
          <w:spacing w:val="2"/>
        </w:rPr>
        <w:t xml:space="preserve"> </w:t>
      </w:r>
      <w:r w:rsidRPr="00B2719E">
        <w:t>года</w:t>
      </w:r>
      <w:r w:rsidR="0075549B">
        <w:t>, на 1 января 2019 года и на 1 января 2020 года</w:t>
      </w:r>
      <w:r w:rsidRPr="00B2719E">
        <w:rPr>
          <w:spacing w:val="1"/>
        </w:rPr>
        <w:t xml:space="preserve"> п</w:t>
      </w:r>
      <w:r w:rsidRPr="00B2719E">
        <w:t>о</w:t>
      </w:r>
      <w:r w:rsidRPr="00B2719E">
        <w:rPr>
          <w:spacing w:val="1"/>
        </w:rPr>
        <w:t xml:space="preserve"> </w:t>
      </w:r>
      <w:r w:rsidRPr="00B2719E">
        <w:t>д</w:t>
      </w:r>
      <w:r w:rsidRPr="00B2719E">
        <w:rPr>
          <w:spacing w:val="1"/>
        </w:rPr>
        <w:t>о</w:t>
      </w:r>
      <w:r w:rsidRPr="00B2719E">
        <w:t>лгов</w:t>
      </w:r>
      <w:r w:rsidRPr="00B2719E">
        <w:rPr>
          <w:spacing w:val="-1"/>
        </w:rPr>
        <w:t>ы</w:t>
      </w:r>
      <w:r w:rsidRPr="00B2719E">
        <w:t>м</w:t>
      </w:r>
      <w:r w:rsidRPr="00B2719E">
        <w:rPr>
          <w:spacing w:val="2"/>
        </w:rPr>
        <w:t xml:space="preserve"> </w:t>
      </w:r>
      <w:r w:rsidRPr="00B2719E">
        <w:t>обя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t>т</w:t>
      </w:r>
      <w:r w:rsidRPr="00B2719E">
        <w:rPr>
          <w:spacing w:val="-1"/>
        </w:rPr>
        <w:t>е</w:t>
      </w:r>
      <w:r w:rsidRPr="00B2719E">
        <w:t>л</w:t>
      </w:r>
      <w:r w:rsidRPr="00B2719E">
        <w:rPr>
          <w:spacing w:val="1"/>
        </w:rPr>
        <w:t>ь</w:t>
      </w:r>
      <w:r w:rsidRPr="00B2719E">
        <w:rPr>
          <w:spacing w:val="-1"/>
        </w:rPr>
        <w:t>с</w:t>
      </w:r>
      <w:r w:rsidRPr="00B2719E">
        <w:t>тв</w:t>
      </w:r>
      <w:r w:rsidRPr="00B2719E">
        <w:rPr>
          <w:spacing w:val="-1"/>
        </w:rPr>
        <w:t>а</w:t>
      </w:r>
      <w:r w:rsidRPr="00B2719E">
        <w:t>м</w:t>
      </w:r>
      <w:r w:rsidRPr="00B2719E">
        <w:rPr>
          <w:spacing w:val="8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t>обр</w:t>
      </w:r>
      <w:r w:rsidRPr="00B2719E">
        <w:rPr>
          <w:spacing w:val="-1"/>
        </w:rPr>
        <w:t>аз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7"/>
        </w:rPr>
        <w:t xml:space="preserve"> </w:t>
      </w:r>
      <w:r w:rsidRPr="00B2719E">
        <w:rPr>
          <w:spacing w:val="-7"/>
        </w:rPr>
        <w:t>«</w:t>
      </w:r>
      <w:r w:rsidRPr="00B2719E">
        <w:t>город</w:t>
      </w:r>
      <w:r w:rsidRPr="00B2719E">
        <w:rPr>
          <w:spacing w:val="3"/>
        </w:rPr>
        <w:t xml:space="preserve"> Суджа</w:t>
      </w:r>
      <w:r w:rsidRPr="00B2719E">
        <w:t>» Суджан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ого</w:t>
      </w:r>
      <w:r w:rsidRPr="00B2719E">
        <w:rPr>
          <w:spacing w:val="2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1"/>
        </w:rPr>
        <w:t xml:space="preserve"> </w:t>
      </w:r>
      <w:r w:rsidRPr="00B2719E">
        <w:rPr>
          <w:spacing w:val="3"/>
        </w:rPr>
        <w:t>Ку</w:t>
      </w:r>
      <w:r w:rsidRPr="00B2719E">
        <w:rPr>
          <w:spacing w:val="2"/>
        </w:rPr>
        <w:t>р</w:t>
      </w:r>
      <w:r w:rsidRPr="00B2719E">
        <w:rPr>
          <w:spacing w:val="-1"/>
        </w:rPr>
        <w:t>с</w:t>
      </w:r>
      <w:r w:rsidRPr="00B2719E">
        <w:rPr>
          <w:spacing w:val="1"/>
        </w:rPr>
        <w:t>к</w:t>
      </w:r>
      <w:r w:rsidRPr="00B2719E">
        <w:t>ой</w:t>
      </w:r>
      <w:r w:rsidRPr="00B2719E">
        <w:rPr>
          <w:spacing w:val="8"/>
        </w:rPr>
        <w:t xml:space="preserve"> </w:t>
      </w:r>
      <w:r w:rsidRPr="00B2719E">
        <w:t>обла</w:t>
      </w:r>
      <w:r w:rsidRPr="00B2719E">
        <w:rPr>
          <w:spacing w:val="-1"/>
        </w:rPr>
        <w:t>с</w:t>
      </w:r>
      <w:r w:rsidRPr="00B2719E">
        <w:t>ти</w:t>
      </w:r>
      <w:r w:rsidRPr="00B2719E">
        <w:rPr>
          <w:spacing w:val="9"/>
        </w:rPr>
        <w:t xml:space="preserve"> </w:t>
      </w:r>
      <w:r w:rsidRPr="00B2719E">
        <w:t>в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с</w:t>
      </w:r>
      <w:r w:rsidRPr="00B2719E">
        <w:rPr>
          <w:spacing w:val="-5"/>
        </w:rPr>
        <w:t>у</w:t>
      </w:r>
      <w:r w:rsidRPr="00B2719E">
        <w:rPr>
          <w:spacing w:val="-1"/>
        </w:rPr>
        <w:t>м</w:t>
      </w:r>
      <w:r w:rsidRPr="00B2719E">
        <w:rPr>
          <w:spacing w:val="1"/>
        </w:rPr>
        <w:t>м</w:t>
      </w:r>
      <w:r w:rsidRPr="00B2719E">
        <w:t>е</w:t>
      </w:r>
      <w:r w:rsidRPr="00B2719E">
        <w:rPr>
          <w:spacing w:val="6"/>
        </w:rPr>
        <w:t xml:space="preserve"> </w:t>
      </w:r>
      <w:r w:rsidRPr="00B2719E">
        <w:t>0</w:t>
      </w:r>
      <w:r w:rsidRPr="00B2719E">
        <w:rPr>
          <w:spacing w:val="9"/>
        </w:rPr>
        <w:t xml:space="preserve"> </w:t>
      </w:r>
      <w:r w:rsidRPr="00B2719E">
        <w:t>ты</w:t>
      </w:r>
      <w:r w:rsidRPr="00B2719E">
        <w:rPr>
          <w:spacing w:val="-1"/>
        </w:rPr>
        <w:t>с</w:t>
      </w:r>
      <w:r w:rsidRPr="00B2719E">
        <w:t>.</w:t>
      </w:r>
      <w:r w:rsidRPr="00B2719E">
        <w:rPr>
          <w:spacing w:val="7"/>
        </w:rPr>
        <w:t xml:space="preserve"> </w:t>
      </w:r>
      <w:r w:rsidRPr="00B2719E">
        <w:rPr>
          <w:spacing w:val="2"/>
        </w:rPr>
        <w:t>р</w:t>
      </w:r>
      <w:r w:rsidRPr="00B2719E">
        <w:rPr>
          <w:spacing w:val="-5"/>
        </w:rPr>
        <w:t>у</w:t>
      </w:r>
      <w:r w:rsidRPr="00B2719E">
        <w:t>блей,</w:t>
      </w:r>
      <w:r w:rsidRPr="00B2719E">
        <w:rPr>
          <w:spacing w:val="7"/>
        </w:rPr>
        <w:t xml:space="preserve"> </w:t>
      </w:r>
      <w:r w:rsidRPr="00B2719E">
        <w:t>в</w:t>
      </w:r>
      <w:r w:rsidRPr="00B2719E">
        <w:rPr>
          <w:spacing w:val="6"/>
        </w:rPr>
        <w:t xml:space="preserve"> </w:t>
      </w:r>
      <w:r w:rsidRPr="00B2719E">
        <w:t>том</w:t>
      </w:r>
      <w:r w:rsidRPr="00B2719E">
        <w:rPr>
          <w:spacing w:val="6"/>
        </w:rPr>
        <w:t xml:space="preserve"> </w:t>
      </w:r>
      <w:r w:rsidRPr="00B2719E">
        <w:rPr>
          <w:spacing w:val="-1"/>
        </w:rPr>
        <w:t>ч</w:t>
      </w:r>
      <w:r w:rsidRPr="00B2719E">
        <w:rPr>
          <w:spacing w:val="1"/>
        </w:rPr>
        <w:t>ис</w:t>
      </w:r>
      <w:r w:rsidRPr="00B2719E">
        <w:t>ле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п</w:t>
      </w:r>
      <w:r w:rsidRPr="00B2719E">
        <w:t>о</w:t>
      </w:r>
      <w:r w:rsidRPr="00B2719E">
        <w:rPr>
          <w:spacing w:val="7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</w:t>
      </w:r>
      <w:r w:rsidRPr="00B2719E">
        <w:rPr>
          <w:spacing w:val="8"/>
        </w:rPr>
        <w:t>и</w:t>
      </w:r>
      <w:r w:rsidRPr="00B2719E">
        <w:rPr>
          <w:spacing w:val="1"/>
        </w:rPr>
        <w:t>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ым</w:t>
      </w:r>
      <w:r w:rsidRPr="00B2719E">
        <w:rPr>
          <w:spacing w:val="6"/>
        </w:rPr>
        <w:t xml:space="preserve"> </w:t>
      </w:r>
      <w:r w:rsidRPr="00B2719E">
        <w:t>г</w:t>
      </w:r>
      <w:r w:rsidRPr="00B2719E">
        <w:rPr>
          <w:spacing w:val="-1"/>
        </w:rPr>
        <w:t>а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н</w:t>
      </w:r>
      <w:r w:rsidRPr="00B2719E">
        <w:t>т</w:t>
      </w:r>
      <w:r w:rsidRPr="00B2719E">
        <w:rPr>
          <w:spacing w:val="1"/>
        </w:rPr>
        <w:t>и</w:t>
      </w:r>
      <w:r w:rsidRPr="00B2719E">
        <w:t>ям</w:t>
      </w:r>
      <w:r w:rsidRPr="00B2719E">
        <w:rPr>
          <w:spacing w:val="9"/>
        </w:rPr>
        <w:t xml:space="preserve"> </w:t>
      </w:r>
      <w:r w:rsidRPr="00B2719E">
        <w:t>–</w:t>
      </w:r>
      <w:r w:rsidRPr="00B2719E">
        <w:rPr>
          <w:spacing w:val="7"/>
        </w:rPr>
        <w:t xml:space="preserve"> </w:t>
      </w:r>
      <w:r w:rsidRPr="00B2719E">
        <w:t>0</w:t>
      </w:r>
      <w:r w:rsidRPr="00B2719E">
        <w:rPr>
          <w:spacing w:val="7"/>
        </w:rPr>
        <w:t xml:space="preserve"> </w:t>
      </w:r>
      <w:r w:rsidRPr="00B2719E">
        <w:t>ты</w:t>
      </w:r>
      <w:r w:rsidRPr="00B2719E">
        <w:rPr>
          <w:spacing w:val="-1"/>
        </w:rPr>
        <w:t>с</w:t>
      </w:r>
      <w:r w:rsidRPr="00B2719E">
        <w:t>.</w:t>
      </w:r>
      <w:r w:rsidRPr="00B2719E">
        <w:rPr>
          <w:spacing w:val="7"/>
        </w:rPr>
        <w:t xml:space="preserve"> </w:t>
      </w:r>
      <w:proofErr w:type="spellStart"/>
      <w:r w:rsidRPr="00B2719E">
        <w:rPr>
          <w:spacing w:val="2"/>
        </w:rPr>
        <w:t>р</w:t>
      </w:r>
      <w:r w:rsidRPr="00B2719E">
        <w:rPr>
          <w:spacing w:val="-4"/>
        </w:rPr>
        <w:t>у</w:t>
      </w:r>
      <w:r w:rsidRPr="00B2719E">
        <w:t>б</w:t>
      </w:r>
      <w:proofErr w:type="spellEnd"/>
      <w:r w:rsidRPr="00B2719E">
        <w:rPr>
          <w:position w:val="-1"/>
        </w:rPr>
        <w:t>л</w:t>
      </w:r>
      <w:r w:rsidRPr="00B2719E">
        <w:rPr>
          <w:spacing w:val="-1"/>
          <w:position w:val="-1"/>
        </w:rPr>
        <w:t>е</w:t>
      </w:r>
      <w:r w:rsidRPr="00B2719E">
        <w:rPr>
          <w:spacing w:val="1"/>
          <w:position w:val="-1"/>
        </w:rPr>
        <w:t>й</w:t>
      </w:r>
      <w:r w:rsidRPr="00B2719E">
        <w:rPr>
          <w:position w:val="-1"/>
        </w:rPr>
        <w:t>.</w:t>
      </w:r>
    </w:p>
    <w:p w:rsidR="00BE6FDE" w:rsidRDefault="00B13EAE" w:rsidP="00EC1879">
      <w:pPr>
        <w:widowControl w:val="0"/>
        <w:autoSpaceDE w:val="0"/>
        <w:autoSpaceDN w:val="0"/>
        <w:adjustRightInd w:val="0"/>
        <w:jc w:val="both"/>
        <w:rPr>
          <w:spacing w:val="3"/>
        </w:rPr>
      </w:pPr>
      <w:r w:rsidRPr="00B2719E">
        <w:t>3</w:t>
      </w:r>
      <w:r w:rsidR="00BE6FDE" w:rsidRPr="00B2719E">
        <w:t>.</w:t>
      </w:r>
      <w:r w:rsidR="00BE6FDE" w:rsidRPr="00B2719E">
        <w:rPr>
          <w:spacing w:val="19"/>
        </w:rPr>
        <w:t xml:space="preserve"> </w:t>
      </w:r>
      <w:r w:rsidR="00BE6FDE" w:rsidRPr="00B2719E">
        <w:t>У</w:t>
      </w:r>
      <w:r w:rsidR="00BE6FDE" w:rsidRPr="00B2719E">
        <w:rPr>
          <w:spacing w:val="1"/>
        </w:rPr>
        <w:t>т</w:t>
      </w:r>
      <w:r w:rsidR="00BE6FDE" w:rsidRPr="00B2719E">
        <w:t>в</w:t>
      </w:r>
      <w:r w:rsidR="00BE6FDE" w:rsidRPr="00B2719E">
        <w:rPr>
          <w:spacing w:val="-1"/>
        </w:rPr>
        <w:t>е</w:t>
      </w:r>
      <w:r w:rsidR="00BE6FDE" w:rsidRPr="00B2719E">
        <w:t>рд</w:t>
      </w:r>
      <w:r w:rsidR="00BE6FDE" w:rsidRPr="00B2719E">
        <w:rPr>
          <w:spacing w:val="1"/>
        </w:rPr>
        <w:t>и</w:t>
      </w:r>
      <w:r w:rsidR="00BE6FDE" w:rsidRPr="00B2719E">
        <w:t>ть</w:t>
      </w:r>
      <w:r w:rsidR="00BE6FDE" w:rsidRPr="00B2719E">
        <w:rPr>
          <w:spacing w:val="20"/>
        </w:rPr>
        <w:t xml:space="preserve"> </w:t>
      </w:r>
      <w:r w:rsidR="00BE6FDE" w:rsidRPr="00B2719E">
        <w:t>Прогр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мм</w:t>
      </w:r>
      <w:r w:rsidR="00BE6FDE" w:rsidRPr="00B2719E">
        <w:t>у</w:t>
      </w:r>
      <w:r w:rsidR="00BE6FDE" w:rsidRPr="00B2719E">
        <w:rPr>
          <w:spacing w:val="17"/>
        </w:rPr>
        <w:t xml:space="preserve"> </w:t>
      </w:r>
      <w:r w:rsidR="00BE6FDE" w:rsidRPr="00B2719E">
        <w:rPr>
          <w:spacing w:val="4"/>
        </w:rPr>
        <w:t>м</w:t>
      </w:r>
      <w:r w:rsidR="00BE6FDE" w:rsidRPr="00B2719E">
        <w:rPr>
          <w:spacing w:val="-5"/>
        </w:rPr>
        <w:t>у</w:t>
      </w:r>
      <w:r w:rsidR="00BE6FDE" w:rsidRPr="00B2719E">
        <w:rPr>
          <w:spacing w:val="1"/>
        </w:rPr>
        <w:t>ницип</w:t>
      </w:r>
      <w:r w:rsidR="00BE6FDE" w:rsidRPr="00B2719E">
        <w:rPr>
          <w:spacing w:val="-1"/>
        </w:rPr>
        <w:t>а</w:t>
      </w:r>
      <w:r w:rsidR="00BE6FDE" w:rsidRPr="00B2719E">
        <w:t>л</w:t>
      </w:r>
      <w:r w:rsidR="00BE6FDE" w:rsidRPr="00B2719E">
        <w:rPr>
          <w:spacing w:val="-1"/>
        </w:rPr>
        <w:t>ь</w:t>
      </w:r>
      <w:r w:rsidR="00BE6FDE" w:rsidRPr="00B2719E">
        <w:rPr>
          <w:spacing w:val="1"/>
        </w:rPr>
        <w:t>н</w:t>
      </w:r>
      <w:r w:rsidR="00BE6FDE" w:rsidRPr="00B2719E">
        <w:rPr>
          <w:spacing w:val="-3"/>
        </w:rPr>
        <w:t>ы</w:t>
      </w:r>
      <w:r w:rsidR="00BE6FDE" w:rsidRPr="00B2719E">
        <w:t>х</w:t>
      </w:r>
      <w:r w:rsidR="00BE6FDE" w:rsidRPr="00B2719E">
        <w:rPr>
          <w:spacing w:val="21"/>
        </w:rPr>
        <w:t xml:space="preserve"> </w:t>
      </w:r>
      <w:r w:rsidR="00BE6FDE" w:rsidRPr="00B2719E">
        <w:t>в</w:t>
      </w:r>
      <w:r w:rsidR="00BE6FDE" w:rsidRPr="00B2719E">
        <w:rPr>
          <w:spacing w:val="3"/>
        </w:rPr>
        <w:t>н</w:t>
      </w:r>
      <w:r w:rsidR="00BE6FDE" w:rsidRPr="00B2719E">
        <w:rPr>
          <w:spacing w:val="-5"/>
        </w:rPr>
        <w:t>у</w:t>
      </w:r>
      <w:r w:rsidR="00BE6FDE" w:rsidRPr="00B2719E">
        <w:t>тр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нн</w:t>
      </w:r>
      <w:r w:rsidR="00BE6FDE" w:rsidRPr="00B2719E">
        <w:rPr>
          <w:spacing w:val="-1"/>
        </w:rPr>
        <w:t>и</w:t>
      </w:r>
      <w:r w:rsidR="00BE6FDE" w:rsidRPr="00B2719E">
        <w:t>х</w:t>
      </w:r>
      <w:r w:rsidR="00BE6FDE" w:rsidRPr="00B2719E">
        <w:rPr>
          <w:spacing w:val="21"/>
        </w:rPr>
        <w:t xml:space="preserve"> </w:t>
      </w:r>
      <w:r w:rsidR="00BE6FDE" w:rsidRPr="00B2719E">
        <w:rPr>
          <w:spacing w:val="1"/>
        </w:rPr>
        <w:t>з</w:t>
      </w:r>
      <w:r w:rsidR="00BE6FDE" w:rsidRPr="00B2719E">
        <w:rPr>
          <w:spacing w:val="-1"/>
        </w:rPr>
        <w:t>а</w:t>
      </w:r>
      <w:r w:rsidR="00BE6FDE" w:rsidRPr="00B2719E">
        <w:rPr>
          <w:spacing w:val="1"/>
        </w:rPr>
        <w:t>и</w:t>
      </w:r>
      <w:r w:rsidR="00BE6FDE" w:rsidRPr="00B2719E">
        <w:rPr>
          <w:spacing w:val="-1"/>
        </w:rPr>
        <w:t>мс</w:t>
      </w:r>
      <w:r w:rsidR="00BE6FDE" w:rsidRPr="00B2719E">
        <w:t>тво</w:t>
      </w:r>
      <w:r w:rsidR="00BE6FDE" w:rsidRPr="00B2719E">
        <w:rPr>
          <w:spacing w:val="-1"/>
        </w:rPr>
        <w:t>ва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t>й</w:t>
      </w:r>
      <w:r w:rsidR="00BE6FDE" w:rsidRPr="00B2719E">
        <w:rPr>
          <w:spacing w:val="18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t>а</w:t>
      </w:r>
      <w:r w:rsidR="00BE6FDE" w:rsidRPr="00B2719E">
        <w:rPr>
          <w:spacing w:val="18"/>
        </w:rPr>
        <w:t xml:space="preserve"> </w:t>
      </w:r>
      <w:r w:rsidR="00BE6FDE" w:rsidRPr="00B2719E">
        <w:t>20</w:t>
      </w:r>
      <w:r w:rsidR="00BE6FDE" w:rsidRPr="00B2719E">
        <w:rPr>
          <w:spacing w:val="9"/>
        </w:rPr>
        <w:t>1</w:t>
      </w:r>
      <w:r w:rsidR="0075549B">
        <w:rPr>
          <w:spacing w:val="9"/>
        </w:rPr>
        <w:t>7</w:t>
      </w:r>
      <w:r w:rsidR="00BE6FDE" w:rsidRPr="00B2719E">
        <w:rPr>
          <w:spacing w:val="19"/>
        </w:rPr>
        <w:t xml:space="preserve"> </w:t>
      </w:r>
      <w:r w:rsidR="00BE6FDE" w:rsidRPr="00B2719E">
        <w:t>год</w:t>
      </w:r>
      <w:r w:rsidR="00BE6FDE" w:rsidRPr="00B2719E">
        <w:rPr>
          <w:spacing w:val="21"/>
        </w:rPr>
        <w:t xml:space="preserve"> </w:t>
      </w:r>
      <w:r w:rsidR="00BE6FDE" w:rsidRPr="00B2719E">
        <w:t>согл</w:t>
      </w:r>
      <w:r w:rsidR="00BE6FDE" w:rsidRPr="00B2719E">
        <w:rPr>
          <w:spacing w:val="-1"/>
        </w:rPr>
        <w:t>ас</w:t>
      </w:r>
      <w:r w:rsidR="00BE6FDE" w:rsidRPr="00B2719E">
        <w:rPr>
          <w:spacing w:val="1"/>
        </w:rPr>
        <w:t>н</w:t>
      </w:r>
      <w:r w:rsidR="00BE6FDE" w:rsidRPr="00B2719E">
        <w:t>о</w:t>
      </w:r>
      <w:r w:rsidR="00BE6FDE" w:rsidRPr="00B2719E">
        <w:rPr>
          <w:spacing w:val="5"/>
        </w:rPr>
        <w:t xml:space="preserve"> </w:t>
      </w:r>
      <w:r w:rsidR="00BE6FDE" w:rsidRPr="00B2719E">
        <w:rPr>
          <w:spacing w:val="1"/>
        </w:rPr>
        <w:t>п</w:t>
      </w:r>
      <w:r w:rsidR="00BE6FDE" w:rsidRPr="00B2719E">
        <w:t>р</w:t>
      </w:r>
      <w:r w:rsidR="00BE6FDE" w:rsidRPr="00B2719E">
        <w:rPr>
          <w:spacing w:val="1"/>
        </w:rPr>
        <w:t>и</w:t>
      </w:r>
      <w:r w:rsidR="00BE6FDE" w:rsidRPr="00B2719E">
        <w:t>лож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и</w:t>
      </w:r>
      <w:r w:rsidR="00BE6FDE" w:rsidRPr="00B2719E">
        <w:t>ю</w:t>
      </w:r>
      <w:r w:rsidR="00BE6FDE" w:rsidRPr="00B2719E">
        <w:rPr>
          <w:spacing w:val="7"/>
        </w:rPr>
        <w:t xml:space="preserve"> </w:t>
      </w:r>
      <w:r w:rsidR="00BE6FDE" w:rsidRPr="00B2719E">
        <w:t>№</w:t>
      </w:r>
      <w:r w:rsidR="00BE6FDE" w:rsidRPr="00B2719E">
        <w:rPr>
          <w:spacing w:val="5"/>
        </w:rPr>
        <w:t xml:space="preserve"> </w:t>
      </w:r>
      <w:r w:rsidR="0075549B">
        <w:rPr>
          <w:spacing w:val="5"/>
        </w:rPr>
        <w:t>13</w:t>
      </w:r>
      <w:r w:rsidR="00BE6FDE" w:rsidRPr="00B2719E">
        <w:rPr>
          <w:spacing w:val="5"/>
        </w:rPr>
        <w:t xml:space="preserve"> </w:t>
      </w:r>
      <w:r w:rsidR="00BE6FDE" w:rsidRPr="00B2719E">
        <w:t>к</w:t>
      </w:r>
      <w:r w:rsidR="00BE6FDE" w:rsidRPr="00B2719E">
        <w:rPr>
          <w:spacing w:val="6"/>
        </w:rPr>
        <w:t xml:space="preserve"> </w:t>
      </w:r>
      <w:r w:rsidR="00BE6FDE" w:rsidRPr="00B2719E">
        <w:rPr>
          <w:spacing w:val="1"/>
        </w:rPr>
        <w:t>н</w:t>
      </w:r>
      <w:r w:rsidR="00BE6FDE" w:rsidRPr="00B2719E">
        <w:rPr>
          <w:spacing w:val="-1"/>
        </w:rPr>
        <w:t>ас</w:t>
      </w:r>
      <w:r w:rsidR="00BE6FDE" w:rsidRPr="00B2719E">
        <w:t>тоящ</w:t>
      </w:r>
      <w:r w:rsidR="00BE6FDE" w:rsidRPr="00B2719E">
        <w:rPr>
          <w:spacing w:val="-1"/>
        </w:rPr>
        <w:t>е</w:t>
      </w:r>
      <w:r w:rsidR="00BE6FDE" w:rsidRPr="00B2719E">
        <w:rPr>
          <w:spacing w:val="1"/>
        </w:rPr>
        <w:t>м</w:t>
      </w:r>
      <w:r w:rsidR="00BE6FDE" w:rsidRPr="00B2719E">
        <w:t xml:space="preserve">у </w:t>
      </w:r>
      <w:r w:rsidR="00BE6FDE" w:rsidRPr="00B2719E">
        <w:rPr>
          <w:spacing w:val="1"/>
        </w:rPr>
        <w:t>Р</w:t>
      </w:r>
      <w:r w:rsidR="00BE6FDE" w:rsidRPr="00B2719E">
        <w:rPr>
          <w:spacing w:val="-1"/>
        </w:rPr>
        <w:t>е</w:t>
      </w:r>
      <w:r w:rsidR="00BE6FDE" w:rsidRPr="00B2719E">
        <w:t>ш</w:t>
      </w:r>
      <w:r w:rsidR="00BE6FDE" w:rsidRPr="00B2719E">
        <w:rPr>
          <w:spacing w:val="1"/>
        </w:rPr>
        <w:t>ени</w:t>
      </w:r>
      <w:r w:rsidR="00BE6FDE" w:rsidRPr="00B2719E">
        <w:t>ю</w:t>
      </w:r>
      <w:r w:rsidR="0075549B">
        <w:t>.</w:t>
      </w:r>
      <w:r w:rsidR="00BE6FDE" w:rsidRPr="00B2719E">
        <w:rPr>
          <w:spacing w:val="3"/>
        </w:rPr>
        <w:t xml:space="preserve"> </w:t>
      </w:r>
    </w:p>
    <w:p w:rsidR="0075549B" w:rsidRPr="00B2719E" w:rsidRDefault="0075549B" w:rsidP="0075549B">
      <w:pPr>
        <w:widowControl w:val="0"/>
        <w:autoSpaceDE w:val="0"/>
        <w:autoSpaceDN w:val="0"/>
        <w:adjustRightInd w:val="0"/>
        <w:jc w:val="both"/>
      </w:pPr>
      <w:r>
        <w:t>4</w:t>
      </w:r>
      <w:r w:rsidRPr="00B2719E">
        <w:t>.</w:t>
      </w:r>
      <w:r w:rsidRPr="00B2719E">
        <w:rPr>
          <w:spacing w:val="19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20"/>
        </w:rPr>
        <w:t xml:space="preserve"> </w:t>
      </w:r>
      <w:r w:rsidRPr="00B2719E">
        <w:t>Прогр</w:t>
      </w:r>
      <w:r w:rsidRPr="00B2719E">
        <w:rPr>
          <w:spacing w:val="-1"/>
        </w:rPr>
        <w:t>а</w:t>
      </w:r>
      <w:r w:rsidRPr="00B2719E">
        <w:rPr>
          <w:spacing w:val="1"/>
        </w:rPr>
        <w:t>мм</w:t>
      </w:r>
      <w:r w:rsidRPr="00B2719E">
        <w:t>у</w:t>
      </w:r>
      <w:r w:rsidRPr="00B2719E">
        <w:rPr>
          <w:spacing w:val="17"/>
        </w:rPr>
        <w:t xml:space="preserve"> </w:t>
      </w:r>
      <w:r w:rsidRPr="00B2719E">
        <w:rPr>
          <w:spacing w:val="4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rPr>
          <w:spacing w:val="-3"/>
        </w:rPr>
        <w:t>ы</w:t>
      </w:r>
      <w:r w:rsidRPr="00B2719E">
        <w:t>х</w:t>
      </w:r>
      <w:r w:rsidRPr="00B2719E">
        <w:rPr>
          <w:spacing w:val="21"/>
        </w:rPr>
        <w:t xml:space="preserve"> </w:t>
      </w:r>
      <w:r w:rsidRPr="00B2719E">
        <w:t>в</w:t>
      </w:r>
      <w:r w:rsidRPr="00B2719E">
        <w:rPr>
          <w:spacing w:val="3"/>
        </w:rPr>
        <w:t>н</w:t>
      </w:r>
      <w:r w:rsidRPr="00B2719E">
        <w:rPr>
          <w:spacing w:val="-5"/>
        </w:rPr>
        <w:t>у</w:t>
      </w:r>
      <w:r w:rsidRPr="00B2719E">
        <w:t>тр</w:t>
      </w:r>
      <w:r w:rsidRPr="00B2719E">
        <w:rPr>
          <w:spacing w:val="-1"/>
        </w:rPr>
        <w:t>е</w:t>
      </w:r>
      <w:r w:rsidRPr="00B2719E">
        <w:rPr>
          <w:spacing w:val="1"/>
        </w:rPr>
        <w:t>нн</w:t>
      </w:r>
      <w:r w:rsidRPr="00B2719E">
        <w:rPr>
          <w:spacing w:val="-1"/>
        </w:rPr>
        <w:t>и</w:t>
      </w:r>
      <w:r w:rsidRPr="00B2719E">
        <w:t>х</w:t>
      </w:r>
      <w:r w:rsidRPr="00B2719E">
        <w:rPr>
          <w:spacing w:val="21"/>
        </w:rPr>
        <w:t xml:space="preserve"> </w:t>
      </w:r>
      <w:r w:rsidRPr="00B2719E">
        <w:rPr>
          <w:spacing w:val="1"/>
        </w:rPr>
        <w:t>з</w:t>
      </w:r>
      <w:r w:rsidRPr="00B2719E">
        <w:rPr>
          <w:spacing w:val="-1"/>
        </w:rPr>
        <w:t>а</w:t>
      </w:r>
      <w:r w:rsidRPr="00B2719E">
        <w:rPr>
          <w:spacing w:val="1"/>
        </w:rPr>
        <w:t>и</w:t>
      </w:r>
      <w:r w:rsidRPr="00B2719E">
        <w:rPr>
          <w:spacing w:val="-1"/>
        </w:rPr>
        <w:t>мс</w:t>
      </w:r>
      <w:r w:rsidRPr="00B2719E">
        <w:t>тво</w:t>
      </w:r>
      <w:r w:rsidRPr="00B2719E">
        <w:rPr>
          <w:spacing w:val="-1"/>
        </w:rPr>
        <w:t>ва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18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18"/>
        </w:rPr>
        <w:t xml:space="preserve"> </w:t>
      </w:r>
      <w:r w:rsidRPr="00B2719E">
        <w:t>20</w:t>
      </w:r>
      <w:r w:rsidRPr="00B2719E">
        <w:rPr>
          <w:spacing w:val="9"/>
        </w:rPr>
        <w:t>1</w:t>
      </w:r>
      <w:r>
        <w:rPr>
          <w:spacing w:val="9"/>
        </w:rPr>
        <w:t>8 2019 годы</w:t>
      </w:r>
      <w:r w:rsidRPr="00B2719E">
        <w:rPr>
          <w:spacing w:val="19"/>
        </w:rPr>
        <w:t xml:space="preserve"> </w:t>
      </w:r>
      <w:r w:rsidRPr="00B2719E">
        <w:t>год</w:t>
      </w:r>
      <w:r w:rsidRPr="00B2719E">
        <w:rPr>
          <w:spacing w:val="21"/>
        </w:rPr>
        <w:t xml:space="preserve"> </w:t>
      </w:r>
      <w:r w:rsidRPr="00B2719E">
        <w:t>согл</w:t>
      </w:r>
      <w:r w:rsidRPr="00B2719E">
        <w:rPr>
          <w:spacing w:val="-1"/>
        </w:rPr>
        <w:t>ас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5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</w:t>
      </w:r>
      <w:r w:rsidRPr="00B2719E">
        <w:rPr>
          <w:spacing w:val="1"/>
        </w:rPr>
        <w:t>н</w:t>
      </w:r>
      <w:r w:rsidRPr="00B2719E">
        <w:rPr>
          <w:spacing w:val="-1"/>
        </w:rPr>
        <w:t>и</w:t>
      </w:r>
      <w:r w:rsidRPr="00B2719E">
        <w:t>ю</w:t>
      </w:r>
      <w:r w:rsidRPr="00B2719E">
        <w:rPr>
          <w:spacing w:val="7"/>
        </w:rPr>
        <w:t xml:space="preserve"> </w:t>
      </w:r>
      <w:r w:rsidRPr="00B2719E">
        <w:t>№</w:t>
      </w:r>
      <w:r w:rsidRPr="00B2719E">
        <w:rPr>
          <w:spacing w:val="5"/>
        </w:rPr>
        <w:t xml:space="preserve"> </w:t>
      </w:r>
      <w:r>
        <w:rPr>
          <w:spacing w:val="5"/>
        </w:rPr>
        <w:t>14</w:t>
      </w:r>
      <w:r w:rsidRPr="00B2719E">
        <w:rPr>
          <w:spacing w:val="5"/>
        </w:rPr>
        <w:t xml:space="preserve"> </w:t>
      </w:r>
      <w:r w:rsidRPr="00B2719E">
        <w:t>к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1"/>
        </w:rPr>
        <w:t>м</w:t>
      </w:r>
      <w:r w:rsidRPr="00B2719E">
        <w:t xml:space="preserve">у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t>ш</w:t>
      </w:r>
      <w:r w:rsidRPr="00B2719E">
        <w:rPr>
          <w:spacing w:val="1"/>
        </w:rPr>
        <w:t>ени</w:t>
      </w:r>
      <w:r w:rsidRPr="00B2719E">
        <w:t>ю</w:t>
      </w:r>
      <w:r>
        <w:t>.</w:t>
      </w:r>
      <w:r w:rsidRPr="00B2719E">
        <w:rPr>
          <w:spacing w:val="3"/>
        </w:rPr>
        <w:t xml:space="preserve"> </w:t>
      </w:r>
    </w:p>
    <w:p w:rsidR="00BE6FDE" w:rsidRDefault="00BE6FDE" w:rsidP="00EC1879">
      <w:pPr>
        <w:widowControl w:val="0"/>
        <w:autoSpaceDE w:val="0"/>
        <w:autoSpaceDN w:val="0"/>
        <w:adjustRightInd w:val="0"/>
        <w:jc w:val="both"/>
        <w:rPr>
          <w:spacing w:val="5"/>
        </w:rPr>
      </w:pPr>
      <w:r w:rsidRPr="00B2719E">
        <w:t>6.</w:t>
      </w:r>
      <w:r w:rsidRPr="00B2719E">
        <w:rPr>
          <w:spacing w:val="3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3"/>
        </w:rPr>
        <w:t xml:space="preserve"> </w:t>
      </w:r>
      <w:r w:rsidRPr="00B2719E">
        <w:t>Прогр</w:t>
      </w:r>
      <w:r w:rsidRPr="00B2719E">
        <w:rPr>
          <w:spacing w:val="-1"/>
        </w:rPr>
        <w:t>амм</w:t>
      </w:r>
      <w:r w:rsidRPr="00B2719E">
        <w:t xml:space="preserve">у </w:t>
      </w:r>
      <w:r w:rsidRPr="00B2719E">
        <w:rPr>
          <w:spacing w:val="4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4"/>
        </w:rPr>
        <w:t xml:space="preserve"> </w:t>
      </w:r>
      <w:r w:rsidRPr="00B2719E">
        <w:t>г</w:t>
      </w:r>
      <w:r w:rsidRPr="00B2719E">
        <w:rPr>
          <w:spacing w:val="-1"/>
        </w:rPr>
        <w:t>а</w:t>
      </w:r>
      <w:r w:rsidRPr="00B2719E">
        <w:t>р</w:t>
      </w:r>
      <w:r w:rsidRPr="00B2719E">
        <w:rPr>
          <w:spacing w:val="-3"/>
        </w:rPr>
        <w:t>а</w:t>
      </w:r>
      <w:r w:rsidRPr="00B2719E">
        <w:rPr>
          <w:spacing w:val="1"/>
        </w:rPr>
        <w:t>н</w:t>
      </w:r>
      <w:r w:rsidRPr="00B2719E">
        <w:t>т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 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5"/>
        </w:rPr>
        <w:t xml:space="preserve"> </w:t>
      </w:r>
      <w:r w:rsidRPr="00B2719E">
        <w:rPr>
          <w:spacing w:val="-7"/>
        </w:rPr>
        <w:t>«</w:t>
      </w:r>
      <w:r w:rsidRPr="00B2719E">
        <w:rPr>
          <w:spacing w:val="9"/>
        </w:rPr>
        <w:t>г</w:t>
      </w:r>
      <w:r w:rsidRPr="00B2719E">
        <w:rPr>
          <w:spacing w:val="2"/>
        </w:rPr>
        <w:t>о</w:t>
      </w:r>
      <w:r w:rsidRPr="00B2719E">
        <w:t>род</w:t>
      </w:r>
      <w:r w:rsidRPr="00B2719E">
        <w:rPr>
          <w:spacing w:val="7"/>
        </w:rPr>
        <w:t xml:space="preserve"> Суджа</w:t>
      </w:r>
      <w:r w:rsidRPr="00B2719E">
        <w:t>» Суджанского</w:t>
      </w:r>
      <w:r w:rsidRPr="00B2719E">
        <w:rPr>
          <w:spacing w:val="7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t>20</w:t>
      </w:r>
      <w:r w:rsidRPr="00B2719E">
        <w:rPr>
          <w:spacing w:val="4"/>
        </w:rPr>
        <w:t>1</w:t>
      </w:r>
      <w:r w:rsidR="0075549B">
        <w:rPr>
          <w:spacing w:val="4"/>
        </w:rPr>
        <w:t>7</w:t>
      </w:r>
      <w:r w:rsidRPr="00B2719E">
        <w:rPr>
          <w:spacing w:val="7"/>
        </w:rPr>
        <w:t xml:space="preserve"> </w:t>
      </w:r>
      <w:r w:rsidRPr="00B2719E">
        <w:t>год</w:t>
      </w:r>
      <w:r w:rsidRPr="00B2719E">
        <w:rPr>
          <w:spacing w:val="7"/>
        </w:rPr>
        <w:t xml:space="preserve"> 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-2"/>
        </w:rPr>
        <w:t>г</w:t>
      </w:r>
      <w:r w:rsidRPr="00B2719E">
        <w:t>л</w:t>
      </w:r>
      <w:r w:rsidRPr="00B2719E">
        <w:rPr>
          <w:spacing w:val="-1"/>
        </w:rPr>
        <w:t>ас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7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ен</w:t>
      </w:r>
      <w:r w:rsidRPr="00B2719E">
        <w:rPr>
          <w:spacing w:val="1"/>
        </w:rPr>
        <w:t>и</w:t>
      </w:r>
      <w:r w:rsidRPr="00B2719E">
        <w:t>ю</w:t>
      </w:r>
      <w:r w:rsidRPr="00B2719E">
        <w:rPr>
          <w:spacing w:val="7"/>
        </w:rPr>
        <w:t xml:space="preserve"> </w:t>
      </w:r>
      <w:r w:rsidRPr="00B2719E">
        <w:t>№</w:t>
      </w:r>
      <w:r w:rsidRPr="00B2719E">
        <w:rPr>
          <w:spacing w:val="6"/>
        </w:rPr>
        <w:t xml:space="preserve"> </w:t>
      </w:r>
      <w:r w:rsidR="0075549B">
        <w:rPr>
          <w:spacing w:val="6"/>
        </w:rPr>
        <w:t>15</w:t>
      </w:r>
      <w:r w:rsidRPr="00B2719E">
        <w:rPr>
          <w:spacing w:val="8"/>
        </w:rPr>
        <w:t xml:space="preserve"> </w:t>
      </w:r>
      <w:r w:rsidRPr="00B2719E">
        <w:t>к</w:t>
      </w:r>
      <w:r w:rsidRPr="00B2719E">
        <w:rPr>
          <w:spacing w:val="8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1"/>
        </w:rPr>
        <w:t>м</w:t>
      </w:r>
      <w:r w:rsidRPr="00B2719E">
        <w:t>у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  <w:r w:rsidR="00B13EAE" w:rsidRPr="00B2719E">
        <w:t>.</w:t>
      </w:r>
      <w:r w:rsidRPr="00B2719E">
        <w:rPr>
          <w:spacing w:val="5"/>
        </w:rPr>
        <w:t xml:space="preserve"> </w:t>
      </w:r>
    </w:p>
    <w:p w:rsidR="008B6D2F" w:rsidRPr="00B2719E" w:rsidRDefault="0075549B" w:rsidP="0075549B">
      <w:pPr>
        <w:widowControl w:val="0"/>
        <w:autoSpaceDE w:val="0"/>
        <w:autoSpaceDN w:val="0"/>
        <w:adjustRightInd w:val="0"/>
        <w:jc w:val="both"/>
      </w:pPr>
      <w:r>
        <w:t>7</w:t>
      </w:r>
      <w:r w:rsidRPr="00B2719E">
        <w:t>.</w:t>
      </w:r>
      <w:r w:rsidRPr="00B2719E">
        <w:rPr>
          <w:spacing w:val="3"/>
        </w:rPr>
        <w:t xml:space="preserve"> </w:t>
      </w:r>
      <w:r w:rsidRPr="00B2719E">
        <w:t>У</w:t>
      </w:r>
      <w:r w:rsidRPr="00B2719E">
        <w:rPr>
          <w:spacing w:val="1"/>
        </w:rPr>
        <w:t>т</w:t>
      </w:r>
      <w:r w:rsidRPr="00B2719E">
        <w:t>в</w:t>
      </w:r>
      <w:r w:rsidRPr="00B2719E">
        <w:rPr>
          <w:spacing w:val="-1"/>
        </w:rPr>
        <w:t>е</w:t>
      </w:r>
      <w:r w:rsidRPr="00B2719E">
        <w:t>рд</w:t>
      </w:r>
      <w:r w:rsidRPr="00B2719E">
        <w:rPr>
          <w:spacing w:val="1"/>
        </w:rPr>
        <w:t>и</w:t>
      </w:r>
      <w:r w:rsidRPr="00B2719E">
        <w:t>ть</w:t>
      </w:r>
      <w:r w:rsidRPr="00B2719E">
        <w:rPr>
          <w:spacing w:val="3"/>
        </w:rPr>
        <w:t xml:space="preserve"> </w:t>
      </w:r>
      <w:r w:rsidRPr="00B2719E">
        <w:t>Прогр</w:t>
      </w:r>
      <w:r w:rsidRPr="00B2719E">
        <w:rPr>
          <w:spacing w:val="-1"/>
        </w:rPr>
        <w:t>амм</w:t>
      </w:r>
      <w:r w:rsidRPr="00B2719E">
        <w:t xml:space="preserve">у </w:t>
      </w:r>
      <w:r w:rsidRPr="00B2719E">
        <w:rPr>
          <w:spacing w:val="4"/>
        </w:rPr>
        <w:t>м</w:t>
      </w:r>
      <w:r w:rsidRPr="00B2719E">
        <w:rPr>
          <w:spacing w:val="-5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-1"/>
        </w:rPr>
        <w:t>ь</w:t>
      </w:r>
      <w:r w:rsidRPr="00B2719E">
        <w:rPr>
          <w:spacing w:val="1"/>
        </w:rPr>
        <w:t>н</w:t>
      </w:r>
      <w:r w:rsidRPr="00B2719E">
        <w:t>ых</w:t>
      </w:r>
      <w:r w:rsidRPr="00B2719E">
        <w:rPr>
          <w:spacing w:val="4"/>
        </w:rPr>
        <w:t xml:space="preserve"> </w:t>
      </w:r>
      <w:r w:rsidRPr="00B2719E">
        <w:t>г</w:t>
      </w:r>
      <w:r w:rsidRPr="00B2719E">
        <w:rPr>
          <w:spacing w:val="-1"/>
        </w:rPr>
        <w:t>а</w:t>
      </w:r>
      <w:r w:rsidRPr="00B2719E">
        <w:t>р</w:t>
      </w:r>
      <w:r w:rsidRPr="00B2719E">
        <w:rPr>
          <w:spacing w:val="-3"/>
        </w:rPr>
        <w:t>а</w:t>
      </w:r>
      <w:r w:rsidRPr="00B2719E">
        <w:rPr>
          <w:spacing w:val="1"/>
        </w:rPr>
        <w:t>н</w:t>
      </w:r>
      <w:r w:rsidRPr="00B2719E">
        <w:t>т</w:t>
      </w:r>
      <w:r w:rsidRPr="00B2719E">
        <w:rPr>
          <w:spacing w:val="-1"/>
        </w:rPr>
        <w:t>и</w:t>
      </w:r>
      <w:r w:rsidRPr="00B2719E">
        <w:t>й</w:t>
      </w:r>
      <w:r w:rsidRPr="00B2719E">
        <w:rPr>
          <w:spacing w:val="3"/>
        </w:rPr>
        <w:t xml:space="preserve"> </w:t>
      </w:r>
      <w:r w:rsidRPr="00B2719E">
        <w:rPr>
          <w:spacing w:val="1"/>
        </w:rPr>
        <w:t>м</w:t>
      </w:r>
      <w:r w:rsidRPr="00B2719E">
        <w:rPr>
          <w:spacing w:val="-7"/>
        </w:rPr>
        <w:t>у</w:t>
      </w:r>
      <w:r w:rsidRPr="00B2719E">
        <w:rPr>
          <w:spacing w:val="1"/>
        </w:rPr>
        <w:t>ницип</w:t>
      </w:r>
      <w:r w:rsidRPr="00B2719E">
        <w:rPr>
          <w:spacing w:val="-1"/>
        </w:rPr>
        <w:t>а</w:t>
      </w:r>
      <w:r w:rsidRPr="00B2719E">
        <w:t>л</w:t>
      </w:r>
      <w:r w:rsidRPr="00B2719E">
        <w:rPr>
          <w:spacing w:val="1"/>
        </w:rPr>
        <w:t>ьн</w:t>
      </w:r>
      <w:r w:rsidRPr="00B2719E">
        <w:t>ого обр</w:t>
      </w:r>
      <w:r w:rsidRPr="00B2719E">
        <w:rPr>
          <w:spacing w:val="-1"/>
        </w:rPr>
        <w:t>а</w:t>
      </w:r>
      <w:r w:rsidRPr="00B2719E">
        <w:rPr>
          <w:spacing w:val="1"/>
        </w:rPr>
        <w:t>з</w:t>
      </w:r>
      <w:r w:rsidRPr="00B2719E">
        <w:t>ов</w:t>
      </w:r>
      <w:r w:rsidRPr="00B2719E">
        <w:rPr>
          <w:spacing w:val="-1"/>
        </w:rPr>
        <w:t>а</w:t>
      </w:r>
      <w:r w:rsidRPr="00B2719E">
        <w:rPr>
          <w:spacing w:val="1"/>
        </w:rPr>
        <w:t>ни</w:t>
      </w:r>
      <w:r w:rsidRPr="00B2719E">
        <w:t>я</w:t>
      </w:r>
      <w:r w:rsidRPr="00B2719E">
        <w:rPr>
          <w:spacing w:val="5"/>
        </w:rPr>
        <w:t xml:space="preserve"> </w:t>
      </w:r>
      <w:r w:rsidRPr="00B2719E">
        <w:rPr>
          <w:spacing w:val="-7"/>
        </w:rPr>
        <w:t>«</w:t>
      </w:r>
      <w:r w:rsidRPr="00B2719E">
        <w:rPr>
          <w:spacing w:val="9"/>
        </w:rPr>
        <w:t>г</w:t>
      </w:r>
      <w:r w:rsidRPr="00B2719E">
        <w:rPr>
          <w:spacing w:val="2"/>
        </w:rPr>
        <w:t>о</w:t>
      </w:r>
      <w:r w:rsidRPr="00B2719E">
        <w:t>род</w:t>
      </w:r>
      <w:r w:rsidRPr="00B2719E">
        <w:rPr>
          <w:spacing w:val="7"/>
        </w:rPr>
        <w:t xml:space="preserve"> Суджа</w:t>
      </w:r>
      <w:r w:rsidRPr="00B2719E">
        <w:t>» Суджанского</w:t>
      </w:r>
      <w:r w:rsidRPr="00B2719E">
        <w:rPr>
          <w:spacing w:val="7"/>
        </w:rPr>
        <w:t xml:space="preserve"> </w:t>
      </w:r>
      <w:r w:rsidRPr="00B2719E">
        <w:t>р</w:t>
      </w:r>
      <w:r w:rsidRPr="00B2719E">
        <w:rPr>
          <w:spacing w:val="-1"/>
        </w:rPr>
        <w:t>а</w:t>
      </w:r>
      <w:r w:rsidRPr="00B2719E">
        <w:rPr>
          <w:spacing w:val="1"/>
        </w:rPr>
        <w:t>й</w:t>
      </w:r>
      <w:r w:rsidRPr="00B2719E">
        <w:t>о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rPr>
          <w:spacing w:val="1"/>
        </w:rPr>
        <w:t>н</w:t>
      </w:r>
      <w:r w:rsidRPr="00B2719E">
        <w:t>а</w:t>
      </w:r>
      <w:r w:rsidRPr="00B2719E">
        <w:rPr>
          <w:spacing w:val="6"/>
        </w:rPr>
        <w:t xml:space="preserve"> </w:t>
      </w:r>
      <w:r w:rsidRPr="00B2719E">
        <w:t>20</w:t>
      </w:r>
      <w:r w:rsidRPr="00B2719E">
        <w:rPr>
          <w:spacing w:val="4"/>
        </w:rPr>
        <w:t>1</w:t>
      </w:r>
      <w:r>
        <w:rPr>
          <w:spacing w:val="4"/>
        </w:rPr>
        <w:t>8</w:t>
      </w:r>
      <w:r w:rsidR="00E25C02">
        <w:rPr>
          <w:spacing w:val="4"/>
        </w:rPr>
        <w:t xml:space="preserve"> </w:t>
      </w:r>
      <w:r>
        <w:rPr>
          <w:spacing w:val="7"/>
        </w:rPr>
        <w:t xml:space="preserve"> и</w:t>
      </w:r>
      <w:r w:rsidR="00E25C02">
        <w:rPr>
          <w:spacing w:val="7"/>
        </w:rPr>
        <w:t xml:space="preserve">  </w:t>
      </w:r>
      <w:r>
        <w:rPr>
          <w:spacing w:val="7"/>
        </w:rPr>
        <w:t xml:space="preserve">2019 </w:t>
      </w:r>
      <w:r w:rsidRPr="00B2719E">
        <w:t>год</w:t>
      </w:r>
      <w:r>
        <w:t>ы</w:t>
      </w:r>
      <w:r w:rsidRPr="00B2719E">
        <w:rPr>
          <w:spacing w:val="7"/>
        </w:rPr>
        <w:t xml:space="preserve"> </w:t>
      </w:r>
      <w:r w:rsidRPr="00B2719E">
        <w:rPr>
          <w:spacing w:val="-1"/>
        </w:rPr>
        <w:t>с</w:t>
      </w:r>
      <w:r w:rsidRPr="00B2719E">
        <w:t>о</w:t>
      </w:r>
      <w:r w:rsidRPr="00B2719E">
        <w:rPr>
          <w:spacing w:val="-2"/>
        </w:rPr>
        <w:t>г</w:t>
      </w:r>
      <w:r w:rsidRPr="00B2719E">
        <w:t>л</w:t>
      </w:r>
      <w:r w:rsidRPr="00B2719E">
        <w:rPr>
          <w:spacing w:val="-1"/>
        </w:rPr>
        <w:t>ас</w:t>
      </w:r>
      <w:r w:rsidRPr="00B2719E">
        <w:rPr>
          <w:spacing w:val="1"/>
        </w:rPr>
        <w:t>н</w:t>
      </w:r>
      <w:r w:rsidRPr="00B2719E">
        <w:t>о</w:t>
      </w:r>
      <w:r w:rsidRPr="00B2719E">
        <w:rPr>
          <w:spacing w:val="7"/>
        </w:rPr>
        <w:t xml:space="preserve"> </w:t>
      </w:r>
      <w:r w:rsidRPr="00B2719E">
        <w:rPr>
          <w:spacing w:val="1"/>
        </w:rPr>
        <w:t>п</w:t>
      </w:r>
      <w:r w:rsidRPr="00B2719E">
        <w:t>р</w:t>
      </w:r>
      <w:r w:rsidRPr="00B2719E">
        <w:rPr>
          <w:spacing w:val="1"/>
        </w:rPr>
        <w:t>и</w:t>
      </w:r>
      <w:r w:rsidRPr="00B2719E">
        <w:t>лож</w:t>
      </w:r>
      <w:r w:rsidRPr="00B2719E">
        <w:rPr>
          <w:spacing w:val="-1"/>
        </w:rPr>
        <w:t>ен</w:t>
      </w:r>
      <w:r w:rsidRPr="00B2719E">
        <w:rPr>
          <w:spacing w:val="1"/>
        </w:rPr>
        <w:t>и</w:t>
      </w:r>
      <w:r w:rsidRPr="00B2719E">
        <w:t>ю</w:t>
      </w:r>
      <w:r w:rsidRPr="00B2719E">
        <w:rPr>
          <w:spacing w:val="7"/>
        </w:rPr>
        <w:t xml:space="preserve"> </w:t>
      </w:r>
      <w:r w:rsidRPr="00B2719E">
        <w:t>№</w:t>
      </w:r>
      <w:r w:rsidRPr="00B2719E">
        <w:rPr>
          <w:spacing w:val="6"/>
        </w:rPr>
        <w:t xml:space="preserve"> </w:t>
      </w:r>
      <w:r>
        <w:rPr>
          <w:spacing w:val="6"/>
        </w:rPr>
        <w:t>15</w:t>
      </w:r>
      <w:r w:rsidRPr="00B2719E">
        <w:rPr>
          <w:spacing w:val="8"/>
        </w:rPr>
        <w:t xml:space="preserve"> </w:t>
      </w:r>
      <w:r w:rsidRPr="00B2719E">
        <w:t>к</w:t>
      </w:r>
      <w:r w:rsidRPr="00B2719E">
        <w:rPr>
          <w:spacing w:val="8"/>
        </w:rPr>
        <w:t xml:space="preserve"> </w:t>
      </w:r>
      <w:r w:rsidRPr="00B2719E">
        <w:rPr>
          <w:spacing w:val="1"/>
        </w:rPr>
        <w:t>н</w:t>
      </w:r>
      <w:r w:rsidRPr="00B2719E">
        <w:rPr>
          <w:spacing w:val="-1"/>
        </w:rPr>
        <w:t>ас</w:t>
      </w:r>
      <w:r w:rsidRPr="00B2719E">
        <w:t>тоящ</w:t>
      </w:r>
      <w:r w:rsidRPr="00B2719E">
        <w:rPr>
          <w:spacing w:val="-1"/>
        </w:rPr>
        <w:t>е</w:t>
      </w:r>
      <w:r w:rsidRPr="00B2719E">
        <w:rPr>
          <w:spacing w:val="1"/>
        </w:rPr>
        <w:t>м</w:t>
      </w:r>
      <w:r w:rsidRPr="00B2719E">
        <w:t>у</w:t>
      </w:r>
      <w:r w:rsidRPr="00B2719E">
        <w:rPr>
          <w:spacing w:val="2"/>
        </w:rPr>
        <w:t xml:space="preserve"> </w:t>
      </w:r>
      <w:r w:rsidRPr="00B2719E">
        <w:rPr>
          <w:spacing w:val="1"/>
        </w:rPr>
        <w:t>Р</w:t>
      </w:r>
      <w:r w:rsidRPr="00B2719E">
        <w:rPr>
          <w:spacing w:val="-1"/>
        </w:rPr>
        <w:t>е</w:t>
      </w:r>
      <w:r w:rsidRPr="00B2719E">
        <w:rPr>
          <w:spacing w:val="2"/>
        </w:rPr>
        <w:t>ш</w:t>
      </w:r>
      <w:r w:rsidRPr="00B2719E">
        <w:rPr>
          <w:spacing w:val="-1"/>
        </w:rPr>
        <w:t>е</w:t>
      </w:r>
      <w:r w:rsidRPr="00B2719E">
        <w:rPr>
          <w:spacing w:val="1"/>
        </w:rPr>
        <w:t>ни</w:t>
      </w:r>
      <w:r w:rsidRPr="00B2719E">
        <w:t>ю</w:t>
      </w:r>
    </w:p>
    <w:p w:rsidR="00325990" w:rsidRPr="00B2719E" w:rsidRDefault="00325990" w:rsidP="00BB5891">
      <w:pPr>
        <w:widowControl w:val="0"/>
        <w:autoSpaceDE w:val="0"/>
        <w:autoSpaceDN w:val="0"/>
        <w:adjustRightInd w:val="0"/>
        <w:jc w:val="center"/>
      </w:pPr>
    </w:p>
    <w:p w:rsidR="00BE6FDE" w:rsidRPr="00F35CDE" w:rsidRDefault="00AA49AC" w:rsidP="00A624FA">
      <w:pPr>
        <w:ind w:left="3119" w:hanging="1843"/>
        <w:rPr>
          <w:sz w:val="28"/>
          <w:szCs w:val="28"/>
        </w:rPr>
      </w:pPr>
      <w:r w:rsidRPr="00F35CDE">
        <w:rPr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 xml:space="preserve">Статья </w:t>
      </w:r>
      <w:r w:rsidR="00A624FA" w:rsidRPr="00F35CDE">
        <w:rPr>
          <w:sz w:val="28"/>
          <w:szCs w:val="28"/>
        </w:rPr>
        <w:t>9</w:t>
      </w:r>
      <w:r w:rsidR="00BE6FDE" w:rsidRPr="00F35CDE">
        <w:rPr>
          <w:sz w:val="28"/>
          <w:szCs w:val="28"/>
        </w:rPr>
        <w:t xml:space="preserve">. Привлечение бюджетных кредитов и кредитов </w:t>
      </w:r>
      <w:r w:rsidR="00A624FA" w:rsidRPr="00F35CDE">
        <w:rPr>
          <w:sz w:val="28"/>
          <w:szCs w:val="28"/>
        </w:rPr>
        <w:t xml:space="preserve"> </w:t>
      </w:r>
      <w:r w:rsidR="00BE6FDE" w:rsidRPr="00F35CDE">
        <w:rPr>
          <w:sz w:val="28"/>
          <w:szCs w:val="28"/>
        </w:rPr>
        <w:t>коммерческих банков</w:t>
      </w:r>
    </w:p>
    <w:p w:rsidR="00BE6FDE" w:rsidRPr="00B2719E" w:rsidRDefault="00A624FA" w:rsidP="00325990">
      <w:pPr>
        <w:tabs>
          <w:tab w:val="left" w:pos="0"/>
        </w:tabs>
        <w:jc w:val="both"/>
      </w:pPr>
      <w:r w:rsidRPr="00B2719E">
        <w:t xml:space="preserve">           </w:t>
      </w:r>
      <w:r w:rsidR="00BE6FDE" w:rsidRPr="00B2719E">
        <w:t>Администрация города Суджа Суджанского района Курской области в 201</w:t>
      </w:r>
      <w:r w:rsidR="00E25C02">
        <w:t>7</w:t>
      </w:r>
      <w:r w:rsidR="00BE6FDE" w:rsidRPr="00B2719E">
        <w:t xml:space="preserve"> году:</w:t>
      </w:r>
    </w:p>
    <w:p w:rsidR="00BE6FDE" w:rsidRPr="00B2719E" w:rsidRDefault="00325990" w:rsidP="00325990">
      <w:pPr>
        <w:tabs>
          <w:tab w:val="left" w:pos="0"/>
        </w:tabs>
        <w:jc w:val="both"/>
      </w:pPr>
      <w:r w:rsidRPr="00B2719E">
        <w:tab/>
      </w:r>
      <w:r w:rsidR="00BE6FDE" w:rsidRPr="00B2719E">
        <w:t xml:space="preserve">1) привлекает бюджетные кредиты на финансирование кассовых разрывов, обусловленных сезонным характером затрат либо сезонным характером поступлений </w:t>
      </w:r>
      <w:r w:rsidR="00BE6FDE" w:rsidRPr="00B2719E">
        <w:lastRenderedPageBreak/>
        <w:t>доходов, погашение муниципальных долговых обязательств и на пополнение остатков средств на счете местного бюджета;</w:t>
      </w:r>
    </w:p>
    <w:p w:rsidR="00BE6FDE" w:rsidRPr="00B2719E" w:rsidRDefault="00325990" w:rsidP="00325990">
      <w:pPr>
        <w:tabs>
          <w:tab w:val="left" w:pos="0"/>
        </w:tabs>
        <w:jc w:val="both"/>
      </w:pPr>
      <w:r w:rsidRPr="00B2719E">
        <w:tab/>
      </w:r>
      <w:r w:rsidR="00BE6FDE" w:rsidRPr="00B2719E">
        <w:t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обязательств.</w:t>
      </w:r>
    </w:p>
    <w:p w:rsidR="00325990" w:rsidRPr="00B2719E" w:rsidRDefault="00325990" w:rsidP="00325990">
      <w:pPr>
        <w:tabs>
          <w:tab w:val="left" w:pos="0"/>
        </w:tabs>
        <w:jc w:val="center"/>
      </w:pPr>
    </w:p>
    <w:p w:rsidR="00BE6FDE" w:rsidRPr="00B2719E" w:rsidRDefault="00BE6FDE" w:rsidP="00325990">
      <w:pPr>
        <w:jc w:val="center"/>
      </w:pPr>
    </w:p>
    <w:p w:rsidR="00BE6FDE" w:rsidRPr="00F35CDE" w:rsidRDefault="004F1E36" w:rsidP="00325990">
      <w:pPr>
        <w:tabs>
          <w:tab w:val="left" w:pos="1605"/>
        </w:tabs>
        <w:jc w:val="both"/>
        <w:rPr>
          <w:sz w:val="28"/>
          <w:szCs w:val="28"/>
        </w:rPr>
      </w:pPr>
      <w:r w:rsidRPr="00B2719E">
        <w:t xml:space="preserve">                   </w:t>
      </w:r>
      <w:r w:rsidR="00BE6FDE" w:rsidRPr="00F35CDE">
        <w:rPr>
          <w:sz w:val="28"/>
          <w:szCs w:val="28"/>
        </w:rPr>
        <w:t xml:space="preserve">Статья </w:t>
      </w:r>
      <w:r w:rsidR="00A624FA" w:rsidRPr="00F35CDE">
        <w:rPr>
          <w:sz w:val="28"/>
          <w:szCs w:val="28"/>
        </w:rPr>
        <w:t>10</w:t>
      </w:r>
      <w:r w:rsidR="00BE6FDE" w:rsidRPr="00F35CDE">
        <w:rPr>
          <w:sz w:val="28"/>
          <w:szCs w:val="28"/>
        </w:rPr>
        <w:t>. Вступление в силу настоящего Решения.</w:t>
      </w:r>
    </w:p>
    <w:p w:rsidR="00BE6FDE" w:rsidRPr="00B2719E" w:rsidRDefault="00BE6FDE" w:rsidP="00BB5891">
      <w:pPr>
        <w:ind w:firstLine="708"/>
        <w:jc w:val="both"/>
      </w:pPr>
      <w:r w:rsidRPr="00B2719E">
        <w:t>Настоящее Решение вступает в силу с 1 января 201</w:t>
      </w:r>
      <w:r w:rsidR="00E25C02">
        <w:t>7</w:t>
      </w:r>
      <w:r w:rsidRPr="00B2719E">
        <w:t xml:space="preserve"> года и подлежит официальному опубликованию в газете «Вестник Суджи» в соответствии с требованиями статьи 5 Бюджетного кодекса Российской Федерации.</w:t>
      </w:r>
    </w:p>
    <w:p w:rsidR="00773376" w:rsidRPr="00B2719E" w:rsidRDefault="00773376" w:rsidP="00BB5891">
      <w:pPr>
        <w:ind w:firstLine="708"/>
        <w:jc w:val="both"/>
      </w:pPr>
    </w:p>
    <w:p w:rsidR="009E4008" w:rsidRPr="00B2719E" w:rsidRDefault="009E4008" w:rsidP="00CC24EC">
      <w:pPr>
        <w:jc w:val="center"/>
      </w:pPr>
    </w:p>
    <w:p w:rsidR="00A624FA" w:rsidRPr="00B2719E" w:rsidRDefault="00A624FA" w:rsidP="00CC24EC">
      <w:pPr>
        <w:jc w:val="center"/>
      </w:pPr>
    </w:p>
    <w:p w:rsidR="00A624FA" w:rsidRPr="00B2719E" w:rsidRDefault="00A624FA" w:rsidP="00CC24EC">
      <w:pPr>
        <w:jc w:val="center"/>
      </w:pPr>
    </w:p>
    <w:p w:rsidR="00BE6FDE" w:rsidRPr="00B2719E" w:rsidRDefault="004F1E36" w:rsidP="00BB5891">
      <w:pPr>
        <w:jc w:val="both"/>
      </w:pPr>
      <w:r w:rsidRPr="00B2719E">
        <w:t xml:space="preserve">         </w:t>
      </w:r>
      <w:r w:rsidR="00BE6FDE" w:rsidRPr="00B2719E">
        <w:t xml:space="preserve">Глава города        </w:t>
      </w:r>
      <w:r w:rsidRPr="00B2719E">
        <w:t xml:space="preserve">           </w:t>
      </w:r>
      <w:r w:rsidR="00904D82" w:rsidRPr="00B2719E">
        <w:t xml:space="preserve">     </w:t>
      </w:r>
      <w:r w:rsidR="00BE6FDE" w:rsidRPr="00B2719E">
        <w:t xml:space="preserve">                                                                    В.М.Шматков</w:t>
      </w:r>
    </w:p>
    <w:p w:rsidR="00BE6FDE" w:rsidRPr="00B2719E" w:rsidRDefault="00BE6FDE" w:rsidP="00B77E09">
      <w:pPr>
        <w:jc w:val="center"/>
      </w:pPr>
    </w:p>
    <w:p w:rsidR="00BE6FDE" w:rsidRPr="00B2719E" w:rsidRDefault="00BE6FDE" w:rsidP="00B77E09">
      <w:pPr>
        <w:jc w:val="center"/>
      </w:pPr>
    </w:p>
    <w:p w:rsidR="00BB5891" w:rsidRPr="00B2719E" w:rsidRDefault="00BB5891" w:rsidP="00B77E09">
      <w:pPr>
        <w:jc w:val="center"/>
      </w:pPr>
    </w:p>
    <w:p w:rsidR="00E8573A" w:rsidRPr="00B2719E" w:rsidRDefault="00E8573A" w:rsidP="00B77E09">
      <w:pPr>
        <w:jc w:val="center"/>
      </w:pPr>
    </w:p>
    <w:p w:rsidR="00E8573A" w:rsidRPr="00B2719E" w:rsidRDefault="00E8573A" w:rsidP="00B77E09">
      <w:pPr>
        <w:jc w:val="center"/>
      </w:pPr>
    </w:p>
    <w:p w:rsidR="00E8573A" w:rsidRPr="00B2719E" w:rsidRDefault="00E8573A" w:rsidP="00B77E09">
      <w:pPr>
        <w:jc w:val="center"/>
      </w:pPr>
    </w:p>
    <w:p w:rsidR="00E8573A" w:rsidRPr="001F2FEE" w:rsidRDefault="00E8573A" w:rsidP="00B77E09">
      <w:pPr>
        <w:jc w:val="center"/>
      </w:pPr>
    </w:p>
    <w:p w:rsidR="001F2FEE" w:rsidRDefault="001F2FEE" w:rsidP="00B77E09">
      <w:pPr>
        <w:jc w:val="center"/>
        <w:rPr>
          <w:sz w:val="22"/>
          <w:szCs w:val="22"/>
        </w:rPr>
      </w:pPr>
    </w:p>
    <w:p w:rsidR="001F2FEE" w:rsidRDefault="001F2FEE" w:rsidP="00B77E09">
      <w:pPr>
        <w:jc w:val="center"/>
        <w:rPr>
          <w:sz w:val="22"/>
          <w:szCs w:val="22"/>
        </w:rPr>
      </w:pPr>
    </w:p>
    <w:p w:rsidR="00377EA6" w:rsidRPr="006229E3" w:rsidRDefault="00BE6FDE" w:rsidP="00BB5891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1"/>
          <w:sz w:val="16"/>
          <w:szCs w:val="16"/>
        </w:rPr>
        <w:t>П</w:t>
      </w:r>
      <w:r w:rsidRPr="006229E3">
        <w:rPr>
          <w:sz w:val="16"/>
          <w:szCs w:val="16"/>
        </w:rPr>
        <w:t>риложен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е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>№</w:t>
      </w:r>
      <w:r w:rsidRPr="006229E3">
        <w:rPr>
          <w:spacing w:val="1"/>
          <w:sz w:val="16"/>
          <w:szCs w:val="16"/>
        </w:rPr>
        <w:t xml:space="preserve"> 1</w:t>
      </w:r>
      <w:r w:rsidRPr="006229E3">
        <w:rPr>
          <w:sz w:val="16"/>
          <w:szCs w:val="16"/>
        </w:rPr>
        <w:t xml:space="preserve"> </w:t>
      </w:r>
    </w:p>
    <w:p w:rsidR="00BE6FDE" w:rsidRPr="006229E3" w:rsidRDefault="00BE6FDE" w:rsidP="00BB5891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6229E3">
        <w:rPr>
          <w:sz w:val="16"/>
          <w:szCs w:val="16"/>
        </w:rPr>
        <w:t>к</w:t>
      </w:r>
      <w:r w:rsidRPr="006229E3">
        <w:rPr>
          <w:spacing w:val="1"/>
          <w:sz w:val="16"/>
          <w:szCs w:val="16"/>
        </w:rPr>
        <w:t xml:space="preserve"> </w:t>
      </w:r>
      <w:r w:rsidRPr="006229E3">
        <w:rPr>
          <w:sz w:val="16"/>
          <w:szCs w:val="16"/>
        </w:rPr>
        <w:t>Ре</w:t>
      </w:r>
      <w:r w:rsidRPr="006229E3">
        <w:rPr>
          <w:spacing w:val="-2"/>
          <w:sz w:val="16"/>
          <w:szCs w:val="16"/>
        </w:rPr>
        <w:t>ш</w:t>
      </w:r>
      <w:r w:rsidRPr="006229E3">
        <w:rPr>
          <w:sz w:val="16"/>
          <w:szCs w:val="16"/>
        </w:rPr>
        <w:t>ен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ю</w:t>
      </w:r>
      <w:r w:rsidRPr="006229E3">
        <w:rPr>
          <w:spacing w:val="1"/>
          <w:sz w:val="16"/>
          <w:szCs w:val="16"/>
        </w:rPr>
        <w:t xml:space="preserve"> Собрания депутатов города Суджи</w:t>
      </w:r>
    </w:p>
    <w:p w:rsidR="00BB5891" w:rsidRPr="006229E3" w:rsidRDefault="00BE6FDE" w:rsidP="00BB589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О</w:t>
      </w:r>
      <w:r w:rsidRPr="006229E3">
        <w:rPr>
          <w:spacing w:val="-1"/>
          <w:sz w:val="16"/>
          <w:szCs w:val="16"/>
        </w:rPr>
        <w:t xml:space="preserve"> </w:t>
      </w:r>
      <w:r w:rsidRPr="006229E3">
        <w:rPr>
          <w:sz w:val="16"/>
          <w:szCs w:val="16"/>
        </w:rPr>
        <w:t>б</w:t>
      </w:r>
      <w:r w:rsidRPr="006229E3">
        <w:rPr>
          <w:spacing w:val="1"/>
          <w:sz w:val="16"/>
          <w:szCs w:val="16"/>
        </w:rPr>
        <w:t>ю</w:t>
      </w:r>
      <w:r w:rsidRPr="006229E3">
        <w:rPr>
          <w:sz w:val="16"/>
          <w:szCs w:val="16"/>
        </w:rPr>
        <w:t>д</w:t>
      </w:r>
      <w:r w:rsidRPr="006229E3">
        <w:rPr>
          <w:spacing w:val="1"/>
          <w:sz w:val="16"/>
          <w:szCs w:val="16"/>
        </w:rPr>
        <w:t>ж</w:t>
      </w:r>
      <w:r w:rsidRPr="006229E3">
        <w:rPr>
          <w:sz w:val="16"/>
          <w:szCs w:val="16"/>
        </w:rPr>
        <w:t>е</w:t>
      </w:r>
      <w:r w:rsidRPr="006229E3">
        <w:rPr>
          <w:spacing w:val="-2"/>
          <w:sz w:val="16"/>
          <w:szCs w:val="16"/>
        </w:rPr>
        <w:t>т</w:t>
      </w:r>
      <w:r w:rsidRPr="006229E3">
        <w:rPr>
          <w:sz w:val="16"/>
          <w:szCs w:val="16"/>
        </w:rPr>
        <w:t>е м</w:t>
      </w:r>
      <w:r w:rsidRPr="006229E3">
        <w:rPr>
          <w:spacing w:val="-3"/>
          <w:sz w:val="16"/>
          <w:szCs w:val="16"/>
        </w:rPr>
        <w:t>у</w:t>
      </w:r>
      <w:r w:rsidRPr="006229E3">
        <w:rPr>
          <w:sz w:val="16"/>
          <w:szCs w:val="16"/>
        </w:rPr>
        <w:t>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ц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пального об</w:t>
      </w:r>
      <w:r w:rsidRPr="006229E3">
        <w:rPr>
          <w:spacing w:val="-2"/>
          <w:sz w:val="16"/>
          <w:szCs w:val="16"/>
        </w:rPr>
        <w:t>р</w:t>
      </w:r>
      <w:r w:rsidRPr="006229E3">
        <w:rPr>
          <w:sz w:val="16"/>
          <w:szCs w:val="16"/>
        </w:rPr>
        <w:t>азо</w:t>
      </w:r>
      <w:r w:rsidRPr="006229E3">
        <w:rPr>
          <w:spacing w:val="-2"/>
          <w:sz w:val="16"/>
          <w:szCs w:val="16"/>
        </w:rPr>
        <w:t>в</w:t>
      </w:r>
      <w:r w:rsidRPr="006229E3">
        <w:rPr>
          <w:sz w:val="16"/>
          <w:szCs w:val="16"/>
        </w:rPr>
        <w:t>ан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я</w:t>
      </w:r>
      <w:r w:rsidR="009E4008" w:rsidRPr="006229E3">
        <w:rPr>
          <w:sz w:val="16"/>
          <w:szCs w:val="16"/>
        </w:rPr>
        <w:t xml:space="preserve"> </w:t>
      </w: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город Суджа»</w:t>
      </w:r>
    </w:p>
    <w:p w:rsidR="00BB5891" w:rsidRPr="006229E3" w:rsidRDefault="00BE6FDE" w:rsidP="00BB589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5"/>
          <w:sz w:val="16"/>
          <w:szCs w:val="16"/>
        </w:rPr>
        <w:t>Суджан</w:t>
      </w:r>
      <w:r w:rsidRPr="006229E3">
        <w:rPr>
          <w:sz w:val="16"/>
          <w:szCs w:val="16"/>
        </w:rPr>
        <w:t>ск</w:t>
      </w:r>
      <w:r w:rsidRPr="006229E3">
        <w:rPr>
          <w:spacing w:val="-2"/>
          <w:sz w:val="16"/>
          <w:szCs w:val="16"/>
        </w:rPr>
        <w:t>ог</w:t>
      </w:r>
      <w:r w:rsidRPr="006229E3">
        <w:rPr>
          <w:sz w:val="16"/>
          <w:szCs w:val="16"/>
        </w:rPr>
        <w:t>о райо</w:t>
      </w:r>
      <w:r w:rsidRPr="006229E3">
        <w:rPr>
          <w:spacing w:val="-1"/>
          <w:sz w:val="16"/>
          <w:szCs w:val="16"/>
        </w:rPr>
        <w:t>н</w:t>
      </w:r>
      <w:r w:rsidRPr="006229E3">
        <w:rPr>
          <w:sz w:val="16"/>
          <w:szCs w:val="16"/>
        </w:rPr>
        <w:t>а</w:t>
      </w:r>
      <w:r w:rsidR="00BB5891" w:rsidRPr="006229E3">
        <w:rPr>
          <w:sz w:val="16"/>
          <w:szCs w:val="16"/>
        </w:rPr>
        <w:t xml:space="preserve"> </w:t>
      </w:r>
      <w:r w:rsidRPr="006229E3">
        <w:rPr>
          <w:spacing w:val="-1"/>
          <w:sz w:val="16"/>
          <w:szCs w:val="16"/>
        </w:rPr>
        <w:t>К</w:t>
      </w:r>
      <w:r w:rsidRPr="006229E3">
        <w:rPr>
          <w:spacing w:val="-2"/>
          <w:sz w:val="16"/>
          <w:szCs w:val="16"/>
        </w:rPr>
        <w:t>у</w:t>
      </w:r>
      <w:r w:rsidRPr="006229E3">
        <w:rPr>
          <w:sz w:val="16"/>
          <w:szCs w:val="16"/>
        </w:rPr>
        <w:t>рс</w:t>
      </w:r>
      <w:r w:rsidRPr="006229E3">
        <w:rPr>
          <w:spacing w:val="1"/>
          <w:sz w:val="16"/>
          <w:szCs w:val="16"/>
        </w:rPr>
        <w:t>к</w:t>
      </w:r>
      <w:r w:rsidRPr="006229E3">
        <w:rPr>
          <w:sz w:val="16"/>
          <w:szCs w:val="16"/>
        </w:rPr>
        <w:t>ой обл</w:t>
      </w:r>
      <w:r w:rsidRPr="006229E3">
        <w:rPr>
          <w:spacing w:val="-2"/>
          <w:sz w:val="16"/>
          <w:szCs w:val="16"/>
        </w:rPr>
        <w:t>а</w:t>
      </w:r>
      <w:r w:rsidRPr="006229E3">
        <w:rPr>
          <w:sz w:val="16"/>
          <w:szCs w:val="16"/>
        </w:rPr>
        <w:t>сти</w:t>
      </w:r>
    </w:p>
    <w:p w:rsidR="00BE6FDE" w:rsidRPr="006229E3" w:rsidRDefault="00BE6FDE" w:rsidP="00BB589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1"/>
          <w:sz w:val="16"/>
          <w:szCs w:val="16"/>
        </w:rPr>
        <w:t>н</w:t>
      </w:r>
      <w:r w:rsidRPr="006229E3">
        <w:rPr>
          <w:sz w:val="16"/>
          <w:szCs w:val="16"/>
        </w:rPr>
        <w:t>а 20</w:t>
      </w:r>
      <w:r w:rsidRPr="006229E3">
        <w:rPr>
          <w:spacing w:val="1"/>
          <w:sz w:val="16"/>
          <w:szCs w:val="16"/>
        </w:rPr>
        <w:t>1</w:t>
      </w:r>
      <w:r w:rsidR="00E25C02" w:rsidRPr="006229E3">
        <w:rPr>
          <w:spacing w:val="1"/>
          <w:sz w:val="16"/>
          <w:szCs w:val="16"/>
        </w:rPr>
        <w:t>7</w:t>
      </w:r>
      <w:r w:rsidRPr="006229E3">
        <w:rPr>
          <w:spacing w:val="-5"/>
          <w:sz w:val="16"/>
          <w:szCs w:val="16"/>
        </w:rPr>
        <w:t xml:space="preserve"> </w:t>
      </w:r>
      <w:r w:rsidRPr="006229E3">
        <w:rPr>
          <w:sz w:val="16"/>
          <w:szCs w:val="16"/>
        </w:rPr>
        <w:t>год</w:t>
      </w:r>
      <w:r w:rsidR="00E25C02" w:rsidRPr="006229E3">
        <w:rPr>
          <w:sz w:val="16"/>
          <w:szCs w:val="16"/>
        </w:rPr>
        <w:t xml:space="preserve"> и плановый период 2018 и 2019 годы</w:t>
      </w:r>
      <w:r w:rsidRPr="006229E3">
        <w:rPr>
          <w:spacing w:val="1"/>
          <w:sz w:val="16"/>
          <w:szCs w:val="16"/>
        </w:rPr>
        <w:t xml:space="preserve"> </w:t>
      </w:r>
      <w:r w:rsidRPr="006229E3">
        <w:rPr>
          <w:sz w:val="16"/>
          <w:szCs w:val="16"/>
        </w:rPr>
        <w:t>»</w:t>
      </w:r>
    </w:p>
    <w:p w:rsidR="009E4008" w:rsidRPr="006229E3" w:rsidRDefault="009E4008" w:rsidP="00BB5891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z w:val="16"/>
          <w:szCs w:val="16"/>
        </w:rPr>
        <w:t>от</w:t>
      </w:r>
      <w:r w:rsidRPr="006229E3">
        <w:rPr>
          <w:spacing w:val="2"/>
          <w:sz w:val="16"/>
          <w:szCs w:val="16"/>
        </w:rPr>
        <w:t xml:space="preserve"> </w:t>
      </w: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»</w:t>
      </w:r>
      <w:r w:rsidRPr="006229E3">
        <w:rPr>
          <w:spacing w:val="-5"/>
          <w:sz w:val="16"/>
          <w:szCs w:val="16"/>
        </w:rPr>
        <w:t xml:space="preserve"> </w:t>
      </w:r>
      <w:r w:rsidRPr="006229E3">
        <w:rPr>
          <w:sz w:val="16"/>
          <w:szCs w:val="16"/>
        </w:rPr>
        <w:t>д</w:t>
      </w:r>
      <w:r w:rsidRPr="006229E3">
        <w:rPr>
          <w:spacing w:val="1"/>
          <w:sz w:val="16"/>
          <w:szCs w:val="16"/>
        </w:rPr>
        <w:t>е</w:t>
      </w:r>
      <w:r w:rsidRPr="006229E3">
        <w:rPr>
          <w:sz w:val="16"/>
          <w:szCs w:val="16"/>
        </w:rPr>
        <w:t>ка</w:t>
      </w:r>
      <w:r w:rsidRPr="006229E3">
        <w:rPr>
          <w:spacing w:val="1"/>
          <w:sz w:val="16"/>
          <w:szCs w:val="16"/>
        </w:rPr>
        <w:t>б</w:t>
      </w:r>
      <w:r w:rsidRPr="006229E3">
        <w:rPr>
          <w:sz w:val="16"/>
          <w:szCs w:val="16"/>
        </w:rPr>
        <w:t>ря 201</w:t>
      </w:r>
      <w:r w:rsidR="00E25C02" w:rsidRPr="006229E3">
        <w:rPr>
          <w:sz w:val="16"/>
          <w:szCs w:val="16"/>
        </w:rPr>
        <w:t>6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>го</w:t>
      </w:r>
      <w:r w:rsidRPr="006229E3">
        <w:rPr>
          <w:spacing w:val="-2"/>
          <w:sz w:val="16"/>
          <w:szCs w:val="16"/>
        </w:rPr>
        <w:t>д</w:t>
      </w:r>
      <w:r w:rsidRPr="006229E3">
        <w:rPr>
          <w:sz w:val="16"/>
          <w:szCs w:val="16"/>
        </w:rPr>
        <w:t>а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>№</w:t>
      </w:r>
    </w:p>
    <w:p w:rsidR="00BB5891" w:rsidRPr="0095166B" w:rsidRDefault="00BB5891" w:rsidP="00BB5891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FDE" w:rsidRPr="006229E3" w:rsidRDefault="00BE6FDE" w:rsidP="00BB5891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6229E3">
        <w:rPr>
          <w:b/>
          <w:bCs/>
          <w:sz w:val="16"/>
          <w:szCs w:val="16"/>
        </w:rPr>
        <w:t>Ис</w:t>
      </w:r>
      <w:r w:rsidRPr="006229E3">
        <w:rPr>
          <w:b/>
          <w:bCs/>
          <w:spacing w:val="-1"/>
          <w:sz w:val="16"/>
          <w:szCs w:val="16"/>
        </w:rPr>
        <w:t>т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ч</w:t>
      </w:r>
      <w:r w:rsidRPr="006229E3">
        <w:rPr>
          <w:b/>
          <w:bCs/>
          <w:spacing w:val="-1"/>
          <w:sz w:val="16"/>
          <w:szCs w:val="16"/>
        </w:rPr>
        <w:t>ник</w:t>
      </w:r>
      <w:r w:rsidRPr="006229E3">
        <w:rPr>
          <w:b/>
          <w:bCs/>
          <w:sz w:val="16"/>
          <w:szCs w:val="16"/>
        </w:rPr>
        <w:t xml:space="preserve">и </w:t>
      </w:r>
      <w:r w:rsidRPr="006229E3">
        <w:rPr>
          <w:b/>
          <w:bCs/>
          <w:spacing w:val="-1"/>
          <w:sz w:val="16"/>
          <w:szCs w:val="16"/>
        </w:rPr>
        <w:t>вн</w:t>
      </w:r>
      <w:r w:rsidRPr="006229E3">
        <w:rPr>
          <w:b/>
          <w:bCs/>
          <w:spacing w:val="1"/>
          <w:sz w:val="16"/>
          <w:szCs w:val="16"/>
        </w:rPr>
        <w:t>ут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-3"/>
          <w:sz w:val="16"/>
          <w:szCs w:val="16"/>
        </w:rPr>
        <w:t>е</w:t>
      </w:r>
      <w:r w:rsidRPr="006229E3">
        <w:rPr>
          <w:b/>
          <w:bCs/>
          <w:spacing w:val="-1"/>
          <w:sz w:val="16"/>
          <w:szCs w:val="16"/>
        </w:rPr>
        <w:t>нн</w:t>
      </w:r>
      <w:r w:rsidRPr="006229E3">
        <w:rPr>
          <w:b/>
          <w:bCs/>
          <w:sz w:val="16"/>
          <w:szCs w:val="16"/>
        </w:rPr>
        <w:t>его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3"/>
          <w:sz w:val="16"/>
          <w:szCs w:val="16"/>
        </w:rPr>
        <w:t>ф</w:t>
      </w:r>
      <w:r w:rsidRPr="006229E3">
        <w:rPr>
          <w:b/>
          <w:bCs/>
          <w:spacing w:val="-1"/>
          <w:sz w:val="16"/>
          <w:szCs w:val="16"/>
        </w:rPr>
        <w:t>ин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си</w:t>
      </w:r>
      <w:r w:rsidRPr="006229E3">
        <w:rPr>
          <w:b/>
          <w:bCs/>
          <w:spacing w:val="-1"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ван</w:t>
      </w:r>
      <w:r w:rsidRPr="006229E3">
        <w:rPr>
          <w:b/>
          <w:bCs/>
          <w:spacing w:val="-1"/>
          <w:sz w:val="16"/>
          <w:szCs w:val="16"/>
        </w:rPr>
        <w:t>и</w:t>
      </w:r>
      <w:r w:rsidRPr="006229E3">
        <w:rPr>
          <w:b/>
          <w:bCs/>
          <w:sz w:val="16"/>
          <w:szCs w:val="16"/>
        </w:rPr>
        <w:t>я</w:t>
      </w:r>
      <w:r w:rsidRPr="006229E3">
        <w:rPr>
          <w:b/>
          <w:bCs/>
          <w:spacing w:val="-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де</w:t>
      </w:r>
      <w:r w:rsidRPr="006229E3">
        <w:rPr>
          <w:b/>
          <w:bCs/>
          <w:spacing w:val="-3"/>
          <w:sz w:val="16"/>
          <w:szCs w:val="16"/>
        </w:rPr>
        <w:t>ф</w:t>
      </w:r>
      <w:r w:rsidRPr="006229E3">
        <w:rPr>
          <w:b/>
          <w:bCs/>
          <w:spacing w:val="-1"/>
          <w:sz w:val="16"/>
          <w:szCs w:val="16"/>
        </w:rPr>
        <w:t>ици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 xml:space="preserve">а 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1"/>
          <w:sz w:val="16"/>
          <w:szCs w:val="16"/>
        </w:rPr>
        <w:t>ю</w:t>
      </w:r>
      <w:r w:rsidRPr="006229E3">
        <w:rPr>
          <w:b/>
          <w:bCs/>
          <w:sz w:val="16"/>
          <w:szCs w:val="16"/>
        </w:rPr>
        <w:t>д</w:t>
      </w:r>
      <w:r w:rsidRPr="006229E3">
        <w:rPr>
          <w:b/>
          <w:bCs/>
          <w:spacing w:val="-3"/>
          <w:sz w:val="16"/>
          <w:szCs w:val="16"/>
        </w:rPr>
        <w:t>ж</w:t>
      </w:r>
      <w:r w:rsidRPr="006229E3">
        <w:rPr>
          <w:b/>
          <w:bCs/>
          <w:sz w:val="16"/>
          <w:szCs w:val="16"/>
        </w:rPr>
        <w:t>е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м</w:t>
      </w:r>
      <w:r w:rsidRPr="006229E3">
        <w:rPr>
          <w:b/>
          <w:bCs/>
          <w:spacing w:val="2"/>
          <w:sz w:val="16"/>
          <w:szCs w:val="16"/>
        </w:rPr>
        <w:t>у</w:t>
      </w:r>
      <w:r w:rsidRPr="006229E3">
        <w:rPr>
          <w:b/>
          <w:bCs/>
          <w:spacing w:val="-1"/>
          <w:sz w:val="16"/>
          <w:szCs w:val="16"/>
        </w:rPr>
        <w:t>ницип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1"/>
          <w:sz w:val="16"/>
          <w:szCs w:val="16"/>
        </w:rPr>
        <w:t>л</w:t>
      </w:r>
      <w:r w:rsidRPr="006229E3">
        <w:rPr>
          <w:b/>
          <w:bCs/>
          <w:sz w:val="16"/>
          <w:szCs w:val="16"/>
        </w:rPr>
        <w:t>ьно</w:t>
      </w:r>
      <w:r w:rsidRPr="006229E3">
        <w:rPr>
          <w:b/>
          <w:bCs/>
          <w:spacing w:val="-2"/>
          <w:sz w:val="16"/>
          <w:szCs w:val="16"/>
        </w:rPr>
        <w:t>г</w:t>
      </w:r>
      <w:r w:rsidRPr="006229E3">
        <w:rPr>
          <w:b/>
          <w:bCs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2"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3"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z w:val="16"/>
          <w:szCs w:val="16"/>
        </w:rPr>
        <w:t>з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pacing w:val="-3"/>
          <w:sz w:val="16"/>
          <w:szCs w:val="16"/>
        </w:rPr>
        <w:t>в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3"/>
          <w:sz w:val="16"/>
          <w:szCs w:val="16"/>
        </w:rPr>
        <w:t>н</w:t>
      </w:r>
      <w:r w:rsidRPr="006229E3">
        <w:rPr>
          <w:b/>
          <w:bCs/>
          <w:spacing w:val="-1"/>
          <w:sz w:val="16"/>
          <w:szCs w:val="16"/>
        </w:rPr>
        <w:t>и</w:t>
      </w:r>
      <w:r w:rsidRPr="006229E3">
        <w:rPr>
          <w:b/>
          <w:bCs/>
          <w:sz w:val="16"/>
          <w:szCs w:val="16"/>
        </w:rPr>
        <w:t>я</w:t>
      </w:r>
      <w:r w:rsidRPr="006229E3">
        <w:rPr>
          <w:b/>
          <w:bCs/>
          <w:spacing w:val="-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"г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д</w:t>
      </w:r>
      <w:r w:rsidRPr="006229E3">
        <w:rPr>
          <w:b/>
          <w:bCs/>
          <w:spacing w:val="-1"/>
          <w:sz w:val="16"/>
          <w:szCs w:val="16"/>
        </w:rPr>
        <w:t xml:space="preserve"> Суджа</w:t>
      </w:r>
      <w:r w:rsidRPr="006229E3">
        <w:rPr>
          <w:b/>
          <w:bCs/>
          <w:sz w:val="16"/>
          <w:szCs w:val="16"/>
        </w:rPr>
        <w:t>" Суджанско</w:t>
      </w:r>
      <w:r w:rsidRPr="006229E3">
        <w:rPr>
          <w:b/>
          <w:bCs/>
          <w:spacing w:val="-2"/>
          <w:sz w:val="16"/>
          <w:szCs w:val="16"/>
        </w:rPr>
        <w:t>г</w:t>
      </w:r>
      <w:r w:rsidRPr="006229E3">
        <w:rPr>
          <w:b/>
          <w:bCs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2"/>
          <w:sz w:val="16"/>
          <w:szCs w:val="16"/>
        </w:rPr>
        <w:t>а</w:t>
      </w:r>
      <w:r w:rsidRPr="006229E3">
        <w:rPr>
          <w:b/>
          <w:bCs/>
          <w:spacing w:val="-3"/>
          <w:sz w:val="16"/>
          <w:szCs w:val="16"/>
        </w:rPr>
        <w:t>й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К</w:t>
      </w:r>
      <w:r w:rsidRPr="006229E3">
        <w:rPr>
          <w:b/>
          <w:bCs/>
          <w:spacing w:val="1"/>
          <w:sz w:val="16"/>
          <w:szCs w:val="16"/>
        </w:rPr>
        <w:t>у</w:t>
      </w:r>
      <w:r w:rsidRPr="006229E3">
        <w:rPr>
          <w:b/>
          <w:bCs/>
          <w:sz w:val="16"/>
          <w:szCs w:val="16"/>
        </w:rPr>
        <w:t>рс</w:t>
      </w:r>
      <w:r w:rsidRPr="006229E3">
        <w:rPr>
          <w:b/>
          <w:bCs/>
          <w:spacing w:val="-3"/>
          <w:sz w:val="16"/>
          <w:szCs w:val="16"/>
        </w:rPr>
        <w:t>к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 xml:space="preserve">й </w:t>
      </w:r>
      <w:r w:rsidRPr="006229E3">
        <w:rPr>
          <w:b/>
          <w:bCs/>
          <w:spacing w:val="-2"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1"/>
          <w:sz w:val="16"/>
          <w:szCs w:val="16"/>
        </w:rPr>
        <w:t>л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>с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 xml:space="preserve">и 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2"/>
          <w:sz w:val="16"/>
          <w:szCs w:val="16"/>
        </w:rPr>
        <w:t>2</w:t>
      </w:r>
      <w:r w:rsidRPr="006229E3">
        <w:rPr>
          <w:b/>
          <w:bCs/>
          <w:spacing w:val="1"/>
          <w:sz w:val="16"/>
          <w:szCs w:val="16"/>
        </w:rPr>
        <w:t>01</w:t>
      </w:r>
      <w:r w:rsidR="00E25C02" w:rsidRPr="006229E3">
        <w:rPr>
          <w:b/>
          <w:bCs/>
          <w:spacing w:val="1"/>
          <w:sz w:val="16"/>
          <w:szCs w:val="16"/>
        </w:rPr>
        <w:t>7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3"/>
          <w:sz w:val="16"/>
          <w:szCs w:val="16"/>
        </w:rPr>
        <w:t>г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д</w:t>
      </w:r>
    </w:p>
    <w:p w:rsidR="00BE6FDE" w:rsidRPr="006229E3" w:rsidRDefault="00B2719E" w:rsidP="00BB589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z w:val="16"/>
          <w:szCs w:val="16"/>
        </w:rPr>
        <w:t>(р</w:t>
      </w:r>
      <w:r w:rsidR="009E4008" w:rsidRPr="006229E3">
        <w:rPr>
          <w:sz w:val="16"/>
          <w:szCs w:val="16"/>
        </w:rPr>
        <w:t>ублей</w:t>
      </w:r>
      <w:r w:rsidR="00071EE4" w:rsidRPr="006229E3">
        <w:rPr>
          <w:sz w:val="16"/>
          <w:szCs w:val="16"/>
        </w:rPr>
        <w:t>)</w:t>
      </w:r>
    </w:p>
    <w:p w:rsidR="001F2FEE" w:rsidRPr="006229E3" w:rsidRDefault="001F2FEE" w:rsidP="00BB589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tbl>
      <w:tblPr>
        <w:tblW w:w="10661" w:type="dxa"/>
        <w:tblInd w:w="-87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07"/>
        <w:gridCol w:w="5953"/>
        <w:gridCol w:w="1701"/>
      </w:tblGrid>
      <w:tr w:rsidR="00BE6FDE" w:rsidRPr="006229E3" w:rsidTr="006229E3">
        <w:trPr>
          <w:trHeight w:hRule="exact" w:val="911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19E" w:rsidRPr="006229E3" w:rsidRDefault="00BE6FDE" w:rsidP="009E4008">
            <w:pPr>
              <w:widowControl w:val="0"/>
              <w:autoSpaceDE w:val="0"/>
              <w:autoSpaceDN w:val="0"/>
              <w:adjustRightInd w:val="0"/>
              <w:ind w:hanging="67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Код</w:t>
            </w:r>
            <w:r w:rsidR="00071EE4" w:rsidRPr="006229E3">
              <w:rPr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6229E3">
              <w:rPr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о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  <w:proofErr w:type="gramEnd"/>
          </w:p>
          <w:p w:rsidR="00BE6FDE" w:rsidRPr="006229E3" w:rsidRDefault="00BE6FDE" w:rsidP="009E4008">
            <w:pPr>
              <w:widowControl w:val="0"/>
              <w:autoSpaceDE w:val="0"/>
              <w:autoSpaceDN w:val="0"/>
              <w:adjustRightInd w:val="0"/>
              <w:ind w:hanging="67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к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асси</w:t>
            </w:r>
            <w:r w:rsidRPr="006229E3">
              <w:rPr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3"/>
                <w:sz w:val="16"/>
                <w:szCs w:val="16"/>
                <w:lang w:eastAsia="en-US"/>
              </w:rPr>
              <w:t>к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ой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19E" w:rsidRPr="006229E3" w:rsidRDefault="00B2719E" w:rsidP="00BB5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</w:t>
            </w:r>
          </w:p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ме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>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ров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я д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5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ици</w:t>
            </w:r>
            <w:r w:rsidRPr="006229E3">
              <w:rPr>
                <w:sz w:val="16"/>
                <w:szCs w:val="16"/>
                <w:lang w:eastAsia="en-US"/>
              </w:rPr>
              <w:t>та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19E" w:rsidRPr="006229E3" w:rsidRDefault="00B2719E" w:rsidP="00BB589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3"/>
                <w:sz w:val="16"/>
                <w:szCs w:val="16"/>
                <w:lang w:eastAsia="en-US"/>
              </w:rPr>
            </w:pPr>
          </w:p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3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м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</w:p>
        </w:tc>
      </w:tr>
      <w:tr w:rsidR="00BE6FDE" w:rsidRPr="006229E3" w:rsidTr="006229E3">
        <w:trPr>
          <w:trHeight w:hRule="exact" w:val="369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DC7A78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                     </w:t>
            </w:r>
            <w:r w:rsidR="00BE6FDE" w:rsidRPr="006229E3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DC7A78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                          </w:t>
            </w:r>
            <w:r w:rsidR="00BE6FDE" w:rsidRPr="006229E3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DC7A78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</w:t>
            </w:r>
            <w:r w:rsidR="00BE6FDE" w:rsidRPr="006229E3">
              <w:rPr>
                <w:sz w:val="16"/>
                <w:szCs w:val="16"/>
                <w:lang w:eastAsia="en-US"/>
              </w:rPr>
              <w:t>3</w:t>
            </w:r>
          </w:p>
        </w:tc>
      </w:tr>
      <w:tr w:rsidR="00BE6FDE" w:rsidRPr="006229E3" w:rsidTr="006229E3">
        <w:trPr>
          <w:trHeight w:hRule="exact" w:val="167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01 00 00 00 00 0000 000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Ис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в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у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ен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ег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ин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ир</w:t>
            </w:r>
            <w:r w:rsidRPr="006229E3">
              <w:rPr>
                <w:sz w:val="16"/>
                <w:szCs w:val="16"/>
                <w:lang w:eastAsia="en-US"/>
              </w:rPr>
              <w:t>ова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я д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иц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б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ю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4"/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E11C26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2 460 400</w:t>
            </w:r>
          </w:p>
        </w:tc>
      </w:tr>
      <w:tr w:rsidR="00BE6FDE" w:rsidRPr="006229E3" w:rsidTr="006229E3">
        <w:trPr>
          <w:trHeight w:hRule="exact" w:val="284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BE6FDE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Изм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атков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в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а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сче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ах</w:t>
            </w:r>
            <w:r w:rsidR="009E4008" w:rsidRPr="006229E3">
              <w:rPr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о у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у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в б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юдже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6229E3" w:rsidRDefault="00E11C26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2 460 400</w:t>
            </w:r>
          </w:p>
        </w:tc>
      </w:tr>
      <w:tr w:rsidR="00A95DEF" w:rsidRPr="006229E3" w:rsidTr="006229E3">
        <w:trPr>
          <w:trHeight w:hRule="exact" w:val="146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01 05 00 00 00 0000 500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-24 298 000</w:t>
            </w:r>
          </w:p>
        </w:tc>
      </w:tr>
      <w:tr w:rsidR="00A95DEF" w:rsidRPr="006229E3" w:rsidTr="006229E3">
        <w:trPr>
          <w:trHeight w:hRule="exact" w:val="27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01 05 02 00 00 0000 500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-24 298 000</w:t>
            </w:r>
          </w:p>
        </w:tc>
      </w:tr>
      <w:tr w:rsidR="00A95DEF" w:rsidRPr="006229E3" w:rsidTr="006229E3">
        <w:trPr>
          <w:trHeight w:hRule="exact" w:val="152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01 05 02 01 00 0000 510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-24 298 000</w:t>
            </w:r>
          </w:p>
        </w:tc>
      </w:tr>
      <w:tr w:rsidR="00A95DEF" w:rsidRPr="00287FAA" w:rsidTr="006229E3">
        <w:trPr>
          <w:trHeight w:hRule="exact" w:val="282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377EA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01 05 02 01 13 0000 510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по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-24 298 000</w:t>
            </w:r>
          </w:p>
        </w:tc>
      </w:tr>
      <w:tr w:rsidR="00A95DEF" w:rsidRPr="00B2719E" w:rsidTr="006229E3">
        <w:trPr>
          <w:trHeight w:hRule="exact" w:val="286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01 05 00 00 00 0000 600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26 758 400</w:t>
            </w:r>
          </w:p>
        </w:tc>
      </w:tr>
      <w:tr w:rsidR="00A95DEF" w:rsidRPr="00B2719E" w:rsidTr="006229E3">
        <w:trPr>
          <w:trHeight w:hRule="exact" w:val="27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01 05 02 00 00 0000 600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26 758 400</w:t>
            </w:r>
          </w:p>
        </w:tc>
      </w:tr>
      <w:tr w:rsidR="00A95DEF" w:rsidRPr="00B2719E" w:rsidTr="006229E3">
        <w:trPr>
          <w:trHeight w:hRule="exact" w:val="280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01 05 02 01 00 0000 610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26 758 400</w:t>
            </w:r>
          </w:p>
        </w:tc>
      </w:tr>
      <w:tr w:rsidR="00A95DEF" w:rsidRPr="00B2719E" w:rsidTr="006229E3">
        <w:trPr>
          <w:trHeight w:hRule="exact" w:val="284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377EA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01 05 02 01 13 0000 610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по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E11C26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26 758 400</w:t>
            </w:r>
          </w:p>
        </w:tc>
      </w:tr>
      <w:tr w:rsidR="00A95DEF" w:rsidRPr="00B2719E" w:rsidTr="006229E3">
        <w:trPr>
          <w:trHeight w:hRule="exact" w:val="274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A95DEF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1"/>
                <w:sz w:val="16"/>
                <w:szCs w:val="16"/>
                <w:lang w:eastAsia="en-US"/>
              </w:rPr>
              <w:t>Ит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г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источники фи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>анси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р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в</w:t>
            </w:r>
            <w:r w:rsidRPr="006229E3">
              <w:rPr>
                <w:sz w:val="16"/>
                <w:szCs w:val="16"/>
                <w:lang w:eastAsia="en-US"/>
              </w:rPr>
              <w:t>ания д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фиц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EF" w:rsidRPr="006229E3" w:rsidRDefault="00E11C26" w:rsidP="00BB589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2 460 400</w:t>
            </w:r>
          </w:p>
        </w:tc>
      </w:tr>
    </w:tbl>
    <w:p w:rsidR="00BE6FDE" w:rsidRPr="00B2719E" w:rsidRDefault="00BE6FDE" w:rsidP="009E4008">
      <w:pPr>
        <w:jc w:val="center"/>
      </w:pPr>
    </w:p>
    <w:p w:rsidR="009E4008" w:rsidRPr="0095166B" w:rsidRDefault="009E4008" w:rsidP="009E4008">
      <w:pPr>
        <w:jc w:val="center"/>
        <w:rPr>
          <w:sz w:val="28"/>
          <w:szCs w:val="28"/>
        </w:rPr>
      </w:pPr>
    </w:p>
    <w:p w:rsidR="009E4008" w:rsidRPr="0095166B" w:rsidRDefault="009E4008" w:rsidP="009E4008">
      <w:pPr>
        <w:jc w:val="center"/>
        <w:rPr>
          <w:sz w:val="28"/>
          <w:szCs w:val="28"/>
        </w:rPr>
      </w:pPr>
    </w:p>
    <w:p w:rsidR="00E25C02" w:rsidRPr="006229E3" w:rsidRDefault="00E25C02" w:rsidP="00E25C02">
      <w:pPr>
        <w:jc w:val="center"/>
        <w:rPr>
          <w:sz w:val="16"/>
          <w:szCs w:val="16"/>
        </w:rPr>
      </w:pPr>
    </w:p>
    <w:p w:rsidR="00E25C02" w:rsidRPr="006229E3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1"/>
          <w:sz w:val="16"/>
          <w:szCs w:val="16"/>
        </w:rPr>
        <w:t>П</w:t>
      </w:r>
      <w:r w:rsidRPr="006229E3">
        <w:rPr>
          <w:sz w:val="16"/>
          <w:szCs w:val="16"/>
        </w:rPr>
        <w:t>риложен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е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 xml:space="preserve">№2 </w:t>
      </w:r>
    </w:p>
    <w:p w:rsidR="00E25C02" w:rsidRPr="006229E3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6229E3">
        <w:rPr>
          <w:sz w:val="16"/>
          <w:szCs w:val="16"/>
        </w:rPr>
        <w:t>к</w:t>
      </w:r>
      <w:r w:rsidRPr="006229E3">
        <w:rPr>
          <w:spacing w:val="1"/>
          <w:sz w:val="16"/>
          <w:szCs w:val="16"/>
        </w:rPr>
        <w:t xml:space="preserve"> </w:t>
      </w:r>
      <w:r w:rsidRPr="006229E3">
        <w:rPr>
          <w:sz w:val="16"/>
          <w:szCs w:val="16"/>
        </w:rPr>
        <w:t>Ре</w:t>
      </w:r>
      <w:r w:rsidRPr="006229E3">
        <w:rPr>
          <w:spacing w:val="-2"/>
          <w:sz w:val="16"/>
          <w:szCs w:val="16"/>
        </w:rPr>
        <w:t>ш</w:t>
      </w:r>
      <w:r w:rsidRPr="006229E3">
        <w:rPr>
          <w:sz w:val="16"/>
          <w:szCs w:val="16"/>
        </w:rPr>
        <w:t>ен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ю</w:t>
      </w:r>
      <w:r w:rsidRPr="006229E3">
        <w:rPr>
          <w:spacing w:val="1"/>
          <w:sz w:val="16"/>
          <w:szCs w:val="16"/>
        </w:rPr>
        <w:t xml:space="preserve"> Собрания депутатов города Суджи</w:t>
      </w: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О</w:t>
      </w:r>
      <w:r w:rsidRPr="006229E3">
        <w:rPr>
          <w:spacing w:val="-1"/>
          <w:sz w:val="16"/>
          <w:szCs w:val="16"/>
        </w:rPr>
        <w:t xml:space="preserve"> </w:t>
      </w:r>
      <w:r w:rsidRPr="006229E3">
        <w:rPr>
          <w:sz w:val="16"/>
          <w:szCs w:val="16"/>
        </w:rPr>
        <w:t>б</w:t>
      </w:r>
      <w:r w:rsidRPr="006229E3">
        <w:rPr>
          <w:spacing w:val="1"/>
          <w:sz w:val="16"/>
          <w:szCs w:val="16"/>
        </w:rPr>
        <w:t>ю</w:t>
      </w:r>
      <w:r w:rsidRPr="006229E3">
        <w:rPr>
          <w:sz w:val="16"/>
          <w:szCs w:val="16"/>
        </w:rPr>
        <w:t>д</w:t>
      </w:r>
      <w:r w:rsidRPr="006229E3">
        <w:rPr>
          <w:spacing w:val="1"/>
          <w:sz w:val="16"/>
          <w:szCs w:val="16"/>
        </w:rPr>
        <w:t>ж</w:t>
      </w:r>
      <w:r w:rsidRPr="006229E3">
        <w:rPr>
          <w:sz w:val="16"/>
          <w:szCs w:val="16"/>
        </w:rPr>
        <w:t>е</w:t>
      </w:r>
      <w:r w:rsidRPr="006229E3">
        <w:rPr>
          <w:spacing w:val="-2"/>
          <w:sz w:val="16"/>
          <w:szCs w:val="16"/>
        </w:rPr>
        <w:t>т</w:t>
      </w:r>
      <w:r w:rsidRPr="006229E3">
        <w:rPr>
          <w:sz w:val="16"/>
          <w:szCs w:val="16"/>
        </w:rPr>
        <w:t>е м</w:t>
      </w:r>
      <w:r w:rsidRPr="006229E3">
        <w:rPr>
          <w:spacing w:val="-3"/>
          <w:sz w:val="16"/>
          <w:szCs w:val="16"/>
        </w:rPr>
        <w:t>у</w:t>
      </w:r>
      <w:r w:rsidRPr="006229E3">
        <w:rPr>
          <w:sz w:val="16"/>
          <w:szCs w:val="16"/>
        </w:rPr>
        <w:t>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ц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>пального об</w:t>
      </w:r>
      <w:r w:rsidRPr="006229E3">
        <w:rPr>
          <w:spacing w:val="-2"/>
          <w:sz w:val="16"/>
          <w:szCs w:val="16"/>
        </w:rPr>
        <w:t>р</w:t>
      </w:r>
      <w:r w:rsidRPr="006229E3">
        <w:rPr>
          <w:sz w:val="16"/>
          <w:szCs w:val="16"/>
        </w:rPr>
        <w:t>азо</w:t>
      </w:r>
      <w:r w:rsidRPr="006229E3">
        <w:rPr>
          <w:spacing w:val="-2"/>
          <w:sz w:val="16"/>
          <w:szCs w:val="16"/>
        </w:rPr>
        <w:t>в</w:t>
      </w:r>
      <w:r w:rsidRPr="006229E3">
        <w:rPr>
          <w:sz w:val="16"/>
          <w:szCs w:val="16"/>
        </w:rPr>
        <w:t>ан</w:t>
      </w:r>
      <w:r w:rsidRPr="006229E3">
        <w:rPr>
          <w:spacing w:val="-1"/>
          <w:sz w:val="16"/>
          <w:szCs w:val="16"/>
        </w:rPr>
        <w:t>и</w:t>
      </w:r>
      <w:r w:rsidRPr="006229E3">
        <w:rPr>
          <w:sz w:val="16"/>
          <w:szCs w:val="16"/>
        </w:rPr>
        <w:t xml:space="preserve">я </w:t>
      </w: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город Суджа»</w:t>
      </w: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5"/>
          <w:sz w:val="16"/>
          <w:szCs w:val="16"/>
        </w:rPr>
        <w:t>Суджан</w:t>
      </w:r>
      <w:r w:rsidRPr="006229E3">
        <w:rPr>
          <w:sz w:val="16"/>
          <w:szCs w:val="16"/>
        </w:rPr>
        <w:t>ск</w:t>
      </w:r>
      <w:r w:rsidRPr="006229E3">
        <w:rPr>
          <w:spacing w:val="-2"/>
          <w:sz w:val="16"/>
          <w:szCs w:val="16"/>
        </w:rPr>
        <w:t>ог</w:t>
      </w:r>
      <w:r w:rsidRPr="006229E3">
        <w:rPr>
          <w:sz w:val="16"/>
          <w:szCs w:val="16"/>
        </w:rPr>
        <w:t>о райо</w:t>
      </w:r>
      <w:r w:rsidRPr="006229E3">
        <w:rPr>
          <w:spacing w:val="-1"/>
          <w:sz w:val="16"/>
          <w:szCs w:val="16"/>
        </w:rPr>
        <w:t>н</w:t>
      </w:r>
      <w:r w:rsidRPr="006229E3">
        <w:rPr>
          <w:sz w:val="16"/>
          <w:szCs w:val="16"/>
        </w:rPr>
        <w:t xml:space="preserve">а </w:t>
      </w:r>
      <w:r w:rsidRPr="006229E3">
        <w:rPr>
          <w:spacing w:val="-1"/>
          <w:sz w:val="16"/>
          <w:szCs w:val="16"/>
        </w:rPr>
        <w:t>К</w:t>
      </w:r>
      <w:r w:rsidRPr="006229E3">
        <w:rPr>
          <w:spacing w:val="-2"/>
          <w:sz w:val="16"/>
          <w:szCs w:val="16"/>
        </w:rPr>
        <w:t>у</w:t>
      </w:r>
      <w:r w:rsidRPr="006229E3">
        <w:rPr>
          <w:sz w:val="16"/>
          <w:szCs w:val="16"/>
        </w:rPr>
        <w:t>рс</w:t>
      </w:r>
      <w:r w:rsidRPr="006229E3">
        <w:rPr>
          <w:spacing w:val="1"/>
          <w:sz w:val="16"/>
          <w:szCs w:val="16"/>
        </w:rPr>
        <w:t>к</w:t>
      </w:r>
      <w:r w:rsidRPr="006229E3">
        <w:rPr>
          <w:sz w:val="16"/>
          <w:szCs w:val="16"/>
        </w:rPr>
        <w:t>ой обл</w:t>
      </w:r>
      <w:r w:rsidRPr="006229E3">
        <w:rPr>
          <w:spacing w:val="-2"/>
          <w:sz w:val="16"/>
          <w:szCs w:val="16"/>
        </w:rPr>
        <w:t>а</w:t>
      </w:r>
      <w:r w:rsidRPr="006229E3">
        <w:rPr>
          <w:sz w:val="16"/>
          <w:szCs w:val="16"/>
        </w:rPr>
        <w:t>сти</w:t>
      </w: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pacing w:val="-1"/>
          <w:sz w:val="16"/>
          <w:szCs w:val="16"/>
        </w:rPr>
        <w:lastRenderedPageBreak/>
        <w:t>н</w:t>
      </w:r>
      <w:r w:rsidRPr="006229E3">
        <w:rPr>
          <w:sz w:val="16"/>
          <w:szCs w:val="16"/>
        </w:rPr>
        <w:t>а 20</w:t>
      </w:r>
      <w:r w:rsidRPr="006229E3">
        <w:rPr>
          <w:spacing w:val="1"/>
          <w:sz w:val="16"/>
          <w:szCs w:val="16"/>
        </w:rPr>
        <w:t>17</w:t>
      </w:r>
      <w:r w:rsidRPr="006229E3">
        <w:rPr>
          <w:spacing w:val="-5"/>
          <w:sz w:val="16"/>
          <w:szCs w:val="16"/>
        </w:rPr>
        <w:t xml:space="preserve"> </w:t>
      </w:r>
      <w:r w:rsidRPr="006229E3">
        <w:rPr>
          <w:sz w:val="16"/>
          <w:szCs w:val="16"/>
        </w:rPr>
        <w:t>год и плановый период 2018 и 2019 годы</w:t>
      </w:r>
      <w:r w:rsidRPr="006229E3">
        <w:rPr>
          <w:spacing w:val="1"/>
          <w:sz w:val="16"/>
          <w:szCs w:val="16"/>
        </w:rPr>
        <w:t xml:space="preserve"> </w:t>
      </w:r>
      <w:r w:rsidRPr="006229E3">
        <w:rPr>
          <w:sz w:val="16"/>
          <w:szCs w:val="16"/>
        </w:rPr>
        <w:t>»</w:t>
      </w:r>
    </w:p>
    <w:p w:rsidR="00E25C02" w:rsidRPr="006229E3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z w:val="16"/>
          <w:szCs w:val="16"/>
        </w:rPr>
        <w:t>от</w:t>
      </w:r>
      <w:r w:rsidRPr="006229E3">
        <w:rPr>
          <w:spacing w:val="2"/>
          <w:sz w:val="16"/>
          <w:szCs w:val="16"/>
        </w:rPr>
        <w:t xml:space="preserve"> </w:t>
      </w:r>
      <w:r w:rsidRPr="006229E3">
        <w:rPr>
          <w:spacing w:val="-5"/>
          <w:sz w:val="16"/>
          <w:szCs w:val="16"/>
        </w:rPr>
        <w:t>«</w:t>
      </w:r>
      <w:r w:rsidRPr="006229E3">
        <w:rPr>
          <w:sz w:val="16"/>
          <w:szCs w:val="16"/>
        </w:rPr>
        <w:t>»</w:t>
      </w:r>
      <w:r w:rsidRPr="006229E3">
        <w:rPr>
          <w:spacing w:val="-5"/>
          <w:sz w:val="16"/>
          <w:szCs w:val="16"/>
        </w:rPr>
        <w:t xml:space="preserve"> </w:t>
      </w:r>
      <w:r w:rsidRPr="006229E3">
        <w:rPr>
          <w:sz w:val="16"/>
          <w:szCs w:val="16"/>
        </w:rPr>
        <w:t>д</w:t>
      </w:r>
      <w:r w:rsidRPr="006229E3">
        <w:rPr>
          <w:spacing w:val="1"/>
          <w:sz w:val="16"/>
          <w:szCs w:val="16"/>
        </w:rPr>
        <w:t>е</w:t>
      </w:r>
      <w:r w:rsidRPr="006229E3">
        <w:rPr>
          <w:sz w:val="16"/>
          <w:szCs w:val="16"/>
        </w:rPr>
        <w:t>ка</w:t>
      </w:r>
      <w:r w:rsidRPr="006229E3">
        <w:rPr>
          <w:spacing w:val="1"/>
          <w:sz w:val="16"/>
          <w:szCs w:val="16"/>
        </w:rPr>
        <w:t>б</w:t>
      </w:r>
      <w:r w:rsidRPr="006229E3">
        <w:rPr>
          <w:sz w:val="16"/>
          <w:szCs w:val="16"/>
        </w:rPr>
        <w:t>ря 2016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>го</w:t>
      </w:r>
      <w:r w:rsidRPr="006229E3">
        <w:rPr>
          <w:spacing w:val="-2"/>
          <w:sz w:val="16"/>
          <w:szCs w:val="16"/>
        </w:rPr>
        <w:t>д</w:t>
      </w:r>
      <w:r w:rsidRPr="006229E3">
        <w:rPr>
          <w:sz w:val="16"/>
          <w:szCs w:val="16"/>
        </w:rPr>
        <w:t>а</w:t>
      </w:r>
      <w:r w:rsidRPr="006229E3">
        <w:rPr>
          <w:spacing w:val="-2"/>
          <w:sz w:val="16"/>
          <w:szCs w:val="16"/>
        </w:rPr>
        <w:t xml:space="preserve"> </w:t>
      </w:r>
      <w:r w:rsidRPr="006229E3">
        <w:rPr>
          <w:sz w:val="16"/>
          <w:szCs w:val="16"/>
        </w:rPr>
        <w:t>№</w:t>
      </w:r>
    </w:p>
    <w:p w:rsidR="00E25C02" w:rsidRPr="006229E3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6229E3">
        <w:rPr>
          <w:b/>
          <w:bCs/>
          <w:sz w:val="16"/>
          <w:szCs w:val="16"/>
        </w:rPr>
        <w:t>Ис</w:t>
      </w:r>
      <w:r w:rsidRPr="006229E3">
        <w:rPr>
          <w:b/>
          <w:bCs/>
          <w:spacing w:val="-1"/>
          <w:sz w:val="16"/>
          <w:szCs w:val="16"/>
        </w:rPr>
        <w:t>т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ч</w:t>
      </w:r>
      <w:r w:rsidRPr="006229E3">
        <w:rPr>
          <w:b/>
          <w:bCs/>
          <w:spacing w:val="-1"/>
          <w:sz w:val="16"/>
          <w:szCs w:val="16"/>
        </w:rPr>
        <w:t>ник</w:t>
      </w:r>
      <w:r w:rsidRPr="006229E3">
        <w:rPr>
          <w:b/>
          <w:bCs/>
          <w:sz w:val="16"/>
          <w:szCs w:val="16"/>
        </w:rPr>
        <w:t xml:space="preserve">и </w:t>
      </w:r>
      <w:r w:rsidRPr="006229E3">
        <w:rPr>
          <w:b/>
          <w:bCs/>
          <w:spacing w:val="-1"/>
          <w:sz w:val="16"/>
          <w:szCs w:val="16"/>
        </w:rPr>
        <w:t>вн</w:t>
      </w:r>
      <w:r w:rsidRPr="006229E3">
        <w:rPr>
          <w:b/>
          <w:bCs/>
          <w:spacing w:val="1"/>
          <w:sz w:val="16"/>
          <w:szCs w:val="16"/>
        </w:rPr>
        <w:t>ут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-3"/>
          <w:sz w:val="16"/>
          <w:szCs w:val="16"/>
        </w:rPr>
        <w:t>е</w:t>
      </w:r>
      <w:r w:rsidRPr="006229E3">
        <w:rPr>
          <w:b/>
          <w:bCs/>
          <w:spacing w:val="-1"/>
          <w:sz w:val="16"/>
          <w:szCs w:val="16"/>
        </w:rPr>
        <w:t>нн</w:t>
      </w:r>
      <w:r w:rsidRPr="006229E3">
        <w:rPr>
          <w:b/>
          <w:bCs/>
          <w:sz w:val="16"/>
          <w:szCs w:val="16"/>
        </w:rPr>
        <w:t>его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3"/>
          <w:sz w:val="16"/>
          <w:szCs w:val="16"/>
        </w:rPr>
        <w:t>ф</w:t>
      </w:r>
      <w:r w:rsidRPr="006229E3">
        <w:rPr>
          <w:b/>
          <w:bCs/>
          <w:spacing w:val="-1"/>
          <w:sz w:val="16"/>
          <w:szCs w:val="16"/>
        </w:rPr>
        <w:t>ин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си</w:t>
      </w:r>
      <w:r w:rsidRPr="006229E3">
        <w:rPr>
          <w:b/>
          <w:bCs/>
          <w:spacing w:val="-1"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ван</w:t>
      </w:r>
      <w:r w:rsidRPr="006229E3">
        <w:rPr>
          <w:b/>
          <w:bCs/>
          <w:spacing w:val="-1"/>
          <w:sz w:val="16"/>
          <w:szCs w:val="16"/>
        </w:rPr>
        <w:t>и</w:t>
      </w:r>
      <w:r w:rsidRPr="006229E3">
        <w:rPr>
          <w:b/>
          <w:bCs/>
          <w:sz w:val="16"/>
          <w:szCs w:val="16"/>
        </w:rPr>
        <w:t>я</w:t>
      </w:r>
      <w:r w:rsidRPr="006229E3">
        <w:rPr>
          <w:b/>
          <w:bCs/>
          <w:spacing w:val="-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де</w:t>
      </w:r>
      <w:r w:rsidRPr="006229E3">
        <w:rPr>
          <w:b/>
          <w:bCs/>
          <w:spacing w:val="-3"/>
          <w:sz w:val="16"/>
          <w:szCs w:val="16"/>
        </w:rPr>
        <w:t>ф</w:t>
      </w:r>
      <w:r w:rsidRPr="006229E3">
        <w:rPr>
          <w:b/>
          <w:bCs/>
          <w:spacing w:val="-1"/>
          <w:sz w:val="16"/>
          <w:szCs w:val="16"/>
        </w:rPr>
        <w:t>ици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 xml:space="preserve">а 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1"/>
          <w:sz w:val="16"/>
          <w:szCs w:val="16"/>
        </w:rPr>
        <w:t>ю</w:t>
      </w:r>
      <w:r w:rsidRPr="006229E3">
        <w:rPr>
          <w:b/>
          <w:bCs/>
          <w:sz w:val="16"/>
          <w:szCs w:val="16"/>
        </w:rPr>
        <w:t>д</w:t>
      </w:r>
      <w:r w:rsidRPr="006229E3">
        <w:rPr>
          <w:b/>
          <w:bCs/>
          <w:spacing w:val="-3"/>
          <w:sz w:val="16"/>
          <w:szCs w:val="16"/>
        </w:rPr>
        <w:t>ж</w:t>
      </w:r>
      <w:r w:rsidRPr="006229E3">
        <w:rPr>
          <w:b/>
          <w:bCs/>
          <w:sz w:val="16"/>
          <w:szCs w:val="16"/>
        </w:rPr>
        <w:t>е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м</w:t>
      </w:r>
      <w:r w:rsidRPr="006229E3">
        <w:rPr>
          <w:b/>
          <w:bCs/>
          <w:spacing w:val="2"/>
          <w:sz w:val="16"/>
          <w:szCs w:val="16"/>
        </w:rPr>
        <w:t>у</w:t>
      </w:r>
      <w:r w:rsidRPr="006229E3">
        <w:rPr>
          <w:b/>
          <w:bCs/>
          <w:spacing w:val="-1"/>
          <w:sz w:val="16"/>
          <w:szCs w:val="16"/>
        </w:rPr>
        <w:t>ницип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1"/>
          <w:sz w:val="16"/>
          <w:szCs w:val="16"/>
        </w:rPr>
        <w:t>л</w:t>
      </w:r>
      <w:r w:rsidRPr="006229E3">
        <w:rPr>
          <w:b/>
          <w:bCs/>
          <w:sz w:val="16"/>
          <w:szCs w:val="16"/>
        </w:rPr>
        <w:t>ьно</w:t>
      </w:r>
      <w:r w:rsidRPr="006229E3">
        <w:rPr>
          <w:b/>
          <w:bCs/>
          <w:spacing w:val="-2"/>
          <w:sz w:val="16"/>
          <w:szCs w:val="16"/>
        </w:rPr>
        <w:t>г</w:t>
      </w:r>
      <w:r w:rsidRPr="006229E3">
        <w:rPr>
          <w:b/>
          <w:bCs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2"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3"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z w:val="16"/>
          <w:szCs w:val="16"/>
        </w:rPr>
        <w:t>з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pacing w:val="-3"/>
          <w:sz w:val="16"/>
          <w:szCs w:val="16"/>
        </w:rPr>
        <w:t>в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3"/>
          <w:sz w:val="16"/>
          <w:szCs w:val="16"/>
        </w:rPr>
        <w:t>н</w:t>
      </w:r>
      <w:r w:rsidRPr="006229E3">
        <w:rPr>
          <w:b/>
          <w:bCs/>
          <w:spacing w:val="-1"/>
          <w:sz w:val="16"/>
          <w:szCs w:val="16"/>
        </w:rPr>
        <w:t>и</w:t>
      </w:r>
      <w:r w:rsidRPr="006229E3">
        <w:rPr>
          <w:b/>
          <w:bCs/>
          <w:sz w:val="16"/>
          <w:szCs w:val="16"/>
        </w:rPr>
        <w:t>я</w:t>
      </w:r>
      <w:r w:rsidRPr="006229E3">
        <w:rPr>
          <w:b/>
          <w:bCs/>
          <w:spacing w:val="-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"г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д</w:t>
      </w:r>
      <w:r w:rsidRPr="006229E3">
        <w:rPr>
          <w:b/>
          <w:bCs/>
          <w:spacing w:val="-1"/>
          <w:sz w:val="16"/>
          <w:szCs w:val="16"/>
        </w:rPr>
        <w:t xml:space="preserve"> Суджа</w:t>
      </w:r>
      <w:r w:rsidRPr="006229E3">
        <w:rPr>
          <w:b/>
          <w:bCs/>
          <w:sz w:val="16"/>
          <w:szCs w:val="16"/>
        </w:rPr>
        <w:t>" Суджанско</w:t>
      </w:r>
      <w:r w:rsidRPr="006229E3">
        <w:rPr>
          <w:b/>
          <w:bCs/>
          <w:spacing w:val="-2"/>
          <w:sz w:val="16"/>
          <w:szCs w:val="16"/>
        </w:rPr>
        <w:t>г</w:t>
      </w:r>
      <w:r w:rsidRPr="006229E3">
        <w:rPr>
          <w:b/>
          <w:bCs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р</w:t>
      </w:r>
      <w:r w:rsidRPr="006229E3">
        <w:rPr>
          <w:b/>
          <w:bCs/>
          <w:spacing w:val="2"/>
          <w:sz w:val="16"/>
          <w:szCs w:val="16"/>
        </w:rPr>
        <w:t>а</w:t>
      </w:r>
      <w:r w:rsidRPr="006229E3">
        <w:rPr>
          <w:b/>
          <w:bCs/>
          <w:spacing w:val="-3"/>
          <w:sz w:val="16"/>
          <w:szCs w:val="16"/>
        </w:rPr>
        <w:t>й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 xml:space="preserve"> </w:t>
      </w:r>
      <w:r w:rsidRPr="006229E3">
        <w:rPr>
          <w:b/>
          <w:bCs/>
          <w:sz w:val="16"/>
          <w:szCs w:val="16"/>
        </w:rPr>
        <w:t>К</w:t>
      </w:r>
      <w:r w:rsidRPr="006229E3">
        <w:rPr>
          <w:b/>
          <w:bCs/>
          <w:spacing w:val="1"/>
          <w:sz w:val="16"/>
          <w:szCs w:val="16"/>
        </w:rPr>
        <w:t>у</w:t>
      </w:r>
      <w:r w:rsidRPr="006229E3">
        <w:rPr>
          <w:b/>
          <w:bCs/>
          <w:sz w:val="16"/>
          <w:szCs w:val="16"/>
        </w:rPr>
        <w:t>рс</w:t>
      </w:r>
      <w:r w:rsidRPr="006229E3">
        <w:rPr>
          <w:b/>
          <w:bCs/>
          <w:spacing w:val="-3"/>
          <w:sz w:val="16"/>
          <w:szCs w:val="16"/>
        </w:rPr>
        <w:t>к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 xml:space="preserve">й </w:t>
      </w:r>
      <w:r w:rsidRPr="006229E3">
        <w:rPr>
          <w:b/>
          <w:bCs/>
          <w:spacing w:val="-2"/>
          <w:sz w:val="16"/>
          <w:szCs w:val="16"/>
        </w:rPr>
        <w:t>о</w:t>
      </w:r>
      <w:r w:rsidRPr="006229E3">
        <w:rPr>
          <w:b/>
          <w:bCs/>
          <w:spacing w:val="1"/>
          <w:sz w:val="16"/>
          <w:szCs w:val="16"/>
        </w:rPr>
        <w:t>б</w:t>
      </w:r>
      <w:r w:rsidRPr="006229E3">
        <w:rPr>
          <w:b/>
          <w:bCs/>
          <w:spacing w:val="-1"/>
          <w:sz w:val="16"/>
          <w:szCs w:val="16"/>
        </w:rPr>
        <w:t>л</w:t>
      </w:r>
      <w:r w:rsidRPr="006229E3">
        <w:rPr>
          <w:b/>
          <w:bCs/>
          <w:spacing w:val="1"/>
          <w:sz w:val="16"/>
          <w:szCs w:val="16"/>
        </w:rPr>
        <w:t>а</w:t>
      </w:r>
      <w:r w:rsidRPr="006229E3">
        <w:rPr>
          <w:b/>
          <w:bCs/>
          <w:spacing w:val="-2"/>
          <w:sz w:val="16"/>
          <w:szCs w:val="16"/>
        </w:rPr>
        <w:t>с</w:t>
      </w:r>
      <w:r w:rsidRPr="006229E3">
        <w:rPr>
          <w:b/>
          <w:bCs/>
          <w:spacing w:val="1"/>
          <w:sz w:val="16"/>
          <w:szCs w:val="16"/>
        </w:rPr>
        <w:t>т</w:t>
      </w:r>
      <w:r w:rsidRPr="006229E3">
        <w:rPr>
          <w:b/>
          <w:bCs/>
          <w:sz w:val="16"/>
          <w:szCs w:val="16"/>
        </w:rPr>
        <w:t xml:space="preserve">и </w:t>
      </w:r>
      <w:r w:rsidRPr="006229E3">
        <w:rPr>
          <w:b/>
          <w:bCs/>
          <w:spacing w:val="-1"/>
          <w:sz w:val="16"/>
          <w:szCs w:val="16"/>
        </w:rPr>
        <w:t>н</w:t>
      </w:r>
      <w:r w:rsidRPr="006229E3">
        <w:rPr>
          <w:b/>
          <w:bCs/>
          <w:sz w:val="16"/>
          <w:szCs w:val="16"/>
        </w:rPr>
        <w:t>а</w:t>
      </w:r>
      <w:r w:rsidRPr="006229E3">
        <w:rPr>
          <w:b/>
          <w:bCs/>
          <w:spacing w:val="1"/>
          <w:sz w:val="16"/>
          <w:szCs w:val="16"/>
        </w:rPr>
        <w:t xml:space="preserve"> </w:t>
      </w:r>
      <w:r w:rsidRPr="006229E3">
        <w:rPr>
          <w:b/>
          <w:bCs/>
          <w:spacing w:val="-2"/>
          <w:sz w:val="16"/>
          <w:szCs w:val="16"/>
        </w:rPr>
        <w:t>2</w:t>
      </w:r>
      <w:r w:rsidRPr="006229E3">
        <w:rPr>
          <w:b/>
          <w:bCs/>
          <w:spacing w:val="1"/>
          <w:sz w:val="16"/>
          <w:szCs w:val="16"/>
        </w:rPr>
        <w:t xml:space="preserve">018 </w:t>
      </w:r>
      <w:r w:rsidRPr="006229E3">
        <w:rPr>
          <w:b/>
          <w:bCs/>
          <w:spacing w:val="-3"/>
          <w:sz w:val="16"/>
          <w:szCs w:val="16"/>
        </w:rPr>
        <w:t>г</w:t>
      </w:r>
      <w:r w:rsidRPr="006229E3">
        <w:rPr>
          <w:b/>
          <w:bCs/>
          <w:spacing w:val="1"/>
          <w:sz w:val="16"/>
          <w:szCs w:val="16"/>
        </w:rPr>
        <w:t>о</w:t>
      </w:r>
      <w:r w:rsidRPr="006229E3">
        <w:rPr>
          <w:b/>
          <w:bCs/>
          <w:sz w:val="16"/>
          <w:szCs w:val="16"/>
        </w:rPr>
        <w:t>д и плановый период 2018 и 2019 годов</w:t>
      </w: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6229E3">
        <w:rPr>
          <w:sz w:val="16"/>
          <w:szCs w:val="16"/>
        </w:rPr>
        <w:t>(рублей)</w:t>
      </w:r>
    </w:p>
    <w:p w:rsidR="00E25C02" w:rsidRPr="006229E3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tbl>
      <w:tblPr>
        <w:tblW w:w="11086" w:type="dxa"/>
        <w:tblInd w:w="-87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40"/>
        <w:gridCol w:w="5670"/>
        <w:gridCol w:w="1275"/>
        <w:gridCol w:w="1701"/>
      </w:tblGrid>
      <w:tr w:rsidR="00E25C02" w:rsidRPr="006229E3" w:rsidTr="006229E3">
        <w:trPr>
          <w:trHeight w:hRule="exact" w:val="5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ind w:hanging="67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Код  </w:t>
            </w:r>
            <w:proofErr w:type="gramStart"/>
            <w:r w:rsidRPr="006229E3">
              <w:rPr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о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  <w:proofErr w:type="gramEnd"/>
          </w:p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ind w:hanging="67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к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асси</w:t>
            </w:r>
            <w:r w:rsidRPr="006229E3">
              <w:rPr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3"/>
                <w:sz w:val="16"/>
                <w:szCs w:val="16"/>
                <w:lang w:eastAsia="en-US"/>
              </w:rPr>
              <w:t>к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ой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</w:t>
            </w:r>
          </w:p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ме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>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ров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я д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5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ици</w:t>
            </w:r>
            <w:r w:rsidRPr="006229E3">
              <w:rPr>
                <w:sz w:val="16"/>
                <w:szCs w:val="16"/>
                <w:lang w:eastAsia="en-US"/>
              </w:rPr>
              <w:t>та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25C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3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м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</w:p>
          <w:p w:rsidR="00E25C02" w:rsidRPr="006229E3" w:rsidRDefault="00E25C02" w:rsidP="00E11C26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3"/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на 201</w:t>
            </w:r>
            <w:r w:rsidR="00E11C26" w:rsidRPr="006229E3">
              <w:rPr>
                <w:sz w:val="16"/>
                <w:szCs w:val="16"/>
                <w:lang w:eastAsia="en-US"/>
              </w:rPr>
              <w:t>8</w:t>
            </w:r>
            <w:r w:rsidRPr="006229E3">
              <w:rPr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3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м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</w:p>
          <w:p w:rsidR="00E25C02" w:rsidRPr="006229E3" w:rsidRDefault="00E25C02" w:rsidP="00E25C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на 2019 год</w:t>
            </w:r>
          </w:p>
        </w:tc>
      </w:tr>
      <w:tr w:rsidR="00E25C02" w:rsidRPr="006229E3" w:rsidTr="006229E3">
        <w:trPr>
          <w:trHeight w:hRule="exact" w:val="130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                     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                         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25C0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    </w:t>
            </w:r>
          </w:p>
        </w:tc>
      </w:tr>
      <w:tr w:rsidR="00E25C02" w:rsidRPr="006229E3" w:rsidTr="006229E3">
        <w:trPr>
          <w:trHeight w:hRule="exact" w:val="28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01 00 00 00 00 0000 000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25C02">
            <w:pPr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Ис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</w:rPr>
              <w:t>внутреннего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ин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ир</w:t>
            </w:r>
            <w:r w:rsidRPr="006229E3">
              <w:rPr>
                <w:sz w:val="16"/>
                <w:szCs w:val="16"/>
                <w:lang w:eastAsia="en-US"/>
              </w:rPr>
              <w:t>ова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я д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ф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иц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б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ю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4"/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2 704 900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2 862 000</w:t>
            </w:r>
          </w:p>
        </w:tc>
      </w:tr>
      <w:tr w:rsidR="00E25C02" w:rsidRPr="006229E3" w:rsidTr="006229E3">
        <w:trPr>
          <w:trHeight w:hRule="exact" w:val="278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Изм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атков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в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а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сче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ах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о у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 xml:space="preserve">у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в б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юдже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2 704 900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2 862 000</w:t>
            </w:r>
          </w:p>
        </w:tc>
      </w:tr>
      <w:tr w:rsidR="00E25C02" w:rsidRPr="006229E3" w:rsidTr="006229E3">
        <w:trPr>
          <w:trHeight w:hRule="exact" w:val="139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01 05 00 00 00 0000 500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25C02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-24 809 000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C02" w:rsidRPr="006229E3" w:rsidRDefault="00E11C26" w:rsidP="00E1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-25 447 600</w:t>
            </w:r>
          </w:p>
        </w:tc>
      </w:tr>
      <w:tr w:rsidR="00E11C26" w:rsidRPr="006229E3" w:rsidTr="006229E3">
        <w:trPr>
          <w:trHeight w:hRule="exact" w:val="270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01 05 02 00 00 0000 500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-24 809 000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-25 447 600</w:t>
            </w:r>
          </w:p>
        </w:tc>
      </w:tr>
      <w:tr w:rsidR="00E11C26" w:rsidRPr="006229E3" w:rsidTr="006229E3">
        <w:trPr>
          <w:trHeight w:hRule="exact" w:val="288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01 05 02 01 00 0000 510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-24 809 000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-25 447 600</w:t>
            </w:r>
          </w:p>
        </w:tc>
      </w:tr>
      <w:tr w:rsidR="00E11C26" w:rsidRPr="006229E3" w:rsidTr="006229E3">
        <w:trPr>
          <w:trHeight w:hRule="exact" w:val="278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01 05 02 01 13 0000 510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по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-24 809 000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-25 447 600</w:t>
            </w:r>
          </w:p>
        </w:tc>
      </w:tr>
      <w:tr w:rsidR="00E11C26" w:rsidRPr="006229E3" w:rsidTr="006229E3">
        <w:trPr>
          <w:trHeight w:hRule="exact" w:val="140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01 05 00 00 00 0000 600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1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27 513 900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11C2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28 309 600</w:t>
            </w:r>
          </w:p>
        </w:tc>
      </w:tr>
      <w:tr w:rsidR="00E11C26" w:rsidRPr="006229E3" w:rsidTr="006229E3">
        <w:trPr>
          <w:trHeight w:hRule="exact" w:val="269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01 05 02 00 00 0000 600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 xml:space="preserve">ов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z w:val="16"/>
                <w:szCs w:val="16"/>
                <w:lang w:eastAsia="en-US"/>
              </w:rPr>
              <w:t>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27 513 900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28 309 600</w:t>
            </w:r>
          </w:p>
        </w:tc>
      </w:tr>
      <w:tr w:rsidR="00E11C26" w:rsidRPr="006229E3" w:rsidTr="006229E3">
        <w:trPr>
          <w:trHeight w:hRule="exact" w:val="288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01 05 02 01 00 0000 610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27 513 900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28 309 600</w:t>
            </w:r>
          </w:p>
        </w:tc>
      </w:tr>
      <w:tr w:rsidR="00E11C26" w:rsidRPr="006229E3" w:rsidTr="006229E3">
        <w:trPr>
          <w:trHeight w:hRule="exact" w:val="27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01 05 02 01 13 0000 610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Ум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6229E3">
              <w:rPr>
                <w:sz w:val="16"/>
                <w:szCs w:val="16"/>
                <w:lang w:eastAsia="en-US"/>
              </w:rPr>
              <w:t>ш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6229E3">
              <w:rPr>
                <w:sz w:val="16"/>
                <w:szCs w:val="16"/>
                <w:lang w:eastAsia="en-US"/>
              </w:rPr>
              <w:t>ро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6229E3">
              <w:rPr>
                <w:sz w:val="16"/>
                <w:szCs w:val="16"/>
                <w:lang w:eastAsia="en-US"/>
              </w:rPr>
              <w:t>х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6229E3">
              <w:rPr>
                <w:sz w:val="16"/>
                <w:szCs w:val="16"/>
                <w:lang w:eastAsia="en-US"/>
              </w:rPr>
              <w:t>т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6229E3">
              <w:rPr>
                <w:sz w:val="16"/>
                <w:szCs w:val="16"/>
                <w:lang w:eastAsia="en-US"/>
              </w:rPr>
              <w:t>ов 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 xml:space="preserve">ых 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р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z w:val="16"/>
                <w:szCs w:val="16"/>
                <w:lang w:eastAsia="en-US"/>
              </w:rPr>
              <w:t>тв бюдж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6229E3">
              <w:rPr>
                <w:sz w:val="16"/>
                <w:szCs w:val="16"/>
                <w:lang w:eastAsia="en-US"/>
              </w:rPr>
              <w:t>ов по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л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6229E3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27 513 900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28 309 600</w:t>
            </w:r>
          </w:p>
        </w:tc>
      </w:tr>
      <w:tr w:rsidR="00E11C26" w:rsidRPr="006229E3" w:rsidTr="006229E3">
        <w:trPr>
          <w:trHeight w:hRule="exact" w:val="296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E97EB9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pacing w:val="1"/>
                <w:sz w:val="16"/>
                <w:szCs w:val="16"/>
                <w:lang w:eastAsia="en-US"/>
              </w:rPr>
              <w:t>Ит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г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z w:val="16"/>
                <w:szCs w:val="16"/>
                <w:lang w:eastAsia="en-US"/>
              </w:rPr>
              <w:t>источники фи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6229E3">
              <w:rPr>
                <w:sz w:val="16"/>
                <w:szCs w:val="16"/>
                <w:lang w:eastAsia="en-US"/>
              </w:rPr>
              <w:t>анси</w:t>
            </w:r>
            <w:r w:rsidRPr="006229E3">
              <w:rPr>
                <w:spacing w:val="-3"/>
                <w:sz w:val="16"/>
                <w:szCs w:val="16"/>
                <w:lang w:eastAsia="en-US"/>
              </w:rPr>
              <w:t>р</w:t>
            </w:r>
            <w:r w:rsidRPr="006229E3">
              <w:rPr>
                <w:sz w:val="16"/>
                <w:szCs w:val="16"/>
                <w:lang w:eastAsia="en-US"/>
              </w:rPr>
              <w:t>о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в</w:t>
            </w:r>
            <w:r w:rsidRPr="006229E3">
              <w:rPr>
                <w:sz w:val="16"/>
                <w:szCs w:val="16"/>
                <w:lang w:eastAsia="en-US"/>
              </w:rPr>
              <w:t>ания д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фиц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  <w:r w:rsidRPr="006229E3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6229E3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6229E3">
              <w:rPr>
                <w:spacing w:val="2"/>
                <w:sz w:val="16"/>
                <w:szCs w:val="16"/>
                <w:lang w:eastAsia="en-US"/>
              </w:rPr>
              <w:t>ж</w:t>
            </w:r>
            <w:r w:rsidRPr="006229E3">
              <w:rPr>
                <w:spacing w:val="-2"/>
                <w:sz w:val="16"/>
                <w:szCs w:val="16"/>
                <w:lang w:eastAsia="en-US"/>
              </w:rPr>
              <w:t>е</w:t>
            </w:r>
            <w:r w:rsidRPr="006229E3">
              <w:rPr>
                <w:sz w:val="16"/>
                <w:szCs w:val="16"/>
                <w:lang w:eastAsia="en-US"/>
              </w:rPr>
              <w:t>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 xml:space="preserve"> 2 704 900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C26" w:rsidRPr="006229E3" w:rsidRDefault="00E11C26" w:rsidP="00B34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6229E3">
              <w:rPr>
                <w:sz w:val="16"/>
                <w:szCs w:val="16"/>
                <w:lang w:eastAsia="en-US"/>
              </w:rPr>
              <w:t>2 862 000</w:t>
            </w:r>
          </w:p>
        </w:tc>
      </w:tr>
    </w:tbl>
    <w:p w:rsidR="00E25C02" w:rsidRPr="006229E3" w:rsidRDefault="00E25C02" w:rsidP="00E25C02">
      <w:pPr>
        <w:jc w:val="center"/>
        <w:rPr>
          <w:sz w:val="16"/>
          <w:szCs w:val="16"/>
        </w:rPr>
      </w:pPr>
    </w:p>
    <w:p w:rsidR="009E4008" w:rsidRPr="006229E3" w:rsidRDefault="009E4008" w:rsidP="009E4008">
      <w:pPr>
        <w:jc w:val="center"/>
        <w:rPr>
          <w:sz w:val="16"/>
          <w:szCs w:val="16"/>
        </w:rPr>
      </w:pPr>
    </w:p>
    <w:p w:rsidR="009E4008" w:rsidRPr="006229E3" w:rsidRDefault="009E4008" w:rsidP="009E4008">
      <w:pPr>
        <w:jc w:val="center"/>
        <w:rPr>
          <w:sz w:val="16"/>
          <w:szCs w:val="16"/>
        </w:rPr>
      </w:pPr>
    </w:p>
    <w:p w:rsidR="009E4008" w:rsidRPr="006229E3" w:rsidRDefault="009E4008" w:rsidP="009E4008">
      <w:pPr>
        <w:jc w:val="center"/>
        <w:rPr>
          <w:sz w:val="16"/>
          <w:szCs w:val="16"/>
        </w:rPr>
      </w:pPr>
    </w:p>
    <w:p w:rsidR="009E4008" w:rsidRPr="0095166B" w:rsidRDefault="009E4008" w:rsidP="009E4008">
      <w:pPr>
        <w:jc w:val="center"/>
        <w:rPr>
          <w:sz w:val="28"/>
          <w:szCs w:val="28"/>
        </w:rPr>
      </w:pPr>
    </w:p>
    <w:p w:rsidR="009E4008" w:rsidRPr="0095166B" w:rsidRDefault="009E4008" w:rsidP="009E4008">
      <w:pPr>
        <w:jc w:val="center"/>
        <w:rPr>
          <w:sz w:val="28"/>
          <w:szCs w:val="28"/>
        </w:rPr>
      </w:pPr>
    </w:p>
    <w:p w:rsidR="009E4008" w:rsidRPr="0095166B" w:rsidRDefault="009E4008" w:rsidP="009E4008">
      <w:pPr>
        <w:jc w:val="center"/>
        <w:rPr>
          <w:sz w:val="28"/>
          <w:szCs w:val="28"/>
        </w:rPr>
      </w:pPr>
    </w:p>
    <w:p w:rsidR="00E25C02" w:rsidRPr="009B5E30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9B5E30">
        <w:rPr>
          <w:spacing w:val="-1"/>
          <w:sz w:val="16"/>
          <w:szCs w:val="16"/>
        </w:rPr>
        <w:t>П</w:t>
      </w:r>
      <w:r w:rsidRPr="009B5E30">
        <w:rPr>
          <w:sz w:val="16"/>
          <w:szCs w:val="16"/>
        </w:rPr>
        <w:t>риложен</w:t>
      </w:r>
      <w:r w:rsidRPr="009B5E30">
        <w:rPr>
          <w:spacing w:val="-1"/>
          <w:sz w:val="16"/>
          <w:szCs w:val="16"/>
        </w:rPr>
        <w:t>и</w:t>
      </w:r>
      <w:r w:rsidRPr="009B5E30">
        <w:rPr>
          <w:sz w:val="16"/>
          <w:szCs w:val="16"/>
        </w:rPr>
        <w:t>е</w:t>
      </w:r>
      <w:r w:rsidRPr="009B5E30">
        <w:rPr>
          <w:spacing w:val="-2"/>
          <w:sz w:val="16"/>
          <w:szCs w:val="16"/>
        </w:rPr>
        <w:t xml:space="preserve"> </w:t>
      </w:r>
      <w:r w:rsidRPr="009B5E30">
        <w:rPr>
          <w:sz w:val="16"/>
          <w:szCs w:val="16"/>
        </w:rPr>
        <w:t xml:space="preserve">№3 </w:t>
      </w:r>
    </w:p>
    <w:p w:rsidR="00E25C02" w:rsidRPr="009B5E30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9B5E30">
        <w:rPr>
          <w:sz w:val="16"/>
          <w:szCs w:val="16"/>
        </w:rPr>
        <w:t>к</w:t>
      </w:r>
      <w:r w:rsidRPr="009B5E30">
        <w:rPr>
          <w:spacing w:val="1"/>
          <w:sz w:val="16"/>
          <w:szCs w:val="16"/>
        </w:rPr>
        <w:t xml:space="preserve"> </w:t>
      </w:r>
      <w:r w:rsidRPr="009B5E30">
        <w:rPr>
          <w:sz w:val="16"/>
          <w:szCs w:val="16"/>
        </w:rPr>
        <w:t>Ре</w:t>
      </w:r>
      <w:r w:rsidRPr="009B5E30">
        <w:rPr>
          <w:spacing w:val="-2"/>
          <w:sz w:val="16"/>
          <w:szCs w:val="16"/>
        </w:rPr>
        <w:t>ш</w:t>
      </w:r>
      <w:r w:rsidRPr="009B5E30">
        <w:rPr>
          <w:sz w:val="16"/>
          <w:szCs w:val="16"/>
        </w:rPr>
        <w:t>ен</w:t>
      </w:r>
      <w:r w:rsidRPr="009B5E30">
        <w:rPr>
          <w:spacing w:val="-1"/>
          <w:sz w:val="16"/>
          <w:szCs w:val="16"/>
        </w:rPr>
        <w:t>и</w:t>
      </w:r>
      <w:r w:rsidRPr="009B5E30">
        <w:rPr>
          <w:sz w:val="16"/>
          <w:szCs w:val="16"/>
        </w:rPr>
        <w:t>ю</w:t>
      </w:r>
      <w:r w:rsidRPr="009B5E30">
        <w:rPr>
          <w:spacing w:val="1"/>
          <w:sz w:val="16"/>
          <w:szCs w:val="16"/>
        </w:rPr>
        <w:t xml:space="preserve"> Собрания депутатов города Суджи</w:t>
      </w:r>
    </w:p>
    <w:p w:rsidR="00E25C02" w:rsidRPr="009B5E30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B5E30">
        <w:rPr>
          <w:spacing w:val="-5"/>
          <w:sz w:val="16"/>
          <w:szCs w:val="16"/>
        </w:rPr>
        <w:t>«</w:t>
      </w:r>
      <w:r w:rsidRPr="009B5E30">
        <w:rPr>
          <w:sz w:val="16"/>
          <w:szCs w:val="16"/>
        </w:rPr>
        <w:t>О</w:t>
      </w:r>
      <w:r w:rsidRPr="009B5E30">
        <w:rPr>
          <w:spacing w:val="-1"/>
          <w:sz w:val="16"/>
          <w:szCs w:val="16"/>
        </w:rPr>
        <w:t xml:space="preserve"> </w:t>
      </w:r>
      <w:r w:rsidRPr="009B5E30">
        <w:rPr>
          <w:sz w:val="16"/>
          <w:szCs w:val="16"/>
        </w:rPr>
        <w:t>б</w:t>
      </w:r>
      <w:r w:rsidRPr="009B5E30">
        <w:rPr>
          <w:spacing w:val="1"/>
          <w:sz w:val="16"/>
          <w:szCs w:val="16"/>
        </w:rPr>
        <w:t>ю</w:t>
      </w:r>
      <w:r w:rsidRPr="009B5E30">
        <w:rPr>
          <w:sz w:val="16"/>
          <w:szCs w:val="16"/>
        </w:rPr>
        <w:t>д</w:t>
      </w:r>
      <w:r w:rsidRPr="009B5E30">
        <w:rPr>
          <w:spacing w:val="1"/>
          <w:sz w:val="16"/>
          <w:szCs w:val="16"/>
        </w:rPr>
        <w:t>ж</w:t>
      </w:r>
      <w:r w:rsidRPr="009B5E30">
        <w:rPr>
          <w:sz w:val="16"/>
          <w:szCs w:val="16"/>
        </w:rPr>
        <w:t>е</w:t>
      </w:r>
      <w:r w:rsidRPr="009B5E30">
        <w:rPr>
          <w:spacing w:val="-2"/>
          <w:sz w:val="16"/>
          <w:szCs w:val="16"/>
        </w:rPr>
        <w:t>т</w:t>
      </w:r>
      <w:r w:rsidRPr="009B5E30">
        <w:rPr>
          <w:sz w:val="16"/>
          <w:szCs w:val="16"/>
        </w:rPr>
        <w:t>е м</w:t>
      </w:r>
      <w:r w:rsidRPr="009B5E30">
        <w:rPr>
          <w:spacing w:val="-3"/>
          <w:sz w:val="16"/>
          <w:szCs w:val="16"/>
        </w:rPr>
        <w:t>у</w:t>
      </w:r>
      <w:r w:rsidRPr="009B5E30">
        <w:rPr>
          <w:sz w:val="16"/>
          <w:szCs w:val="16"/>
        </w:rPr>
        <w:t>н</w:t>
      </w:r>
      <w:r w:rsidRPr="009B5E30">
        <w:rPr>
          <w:spacing w:val="-1"/>
          <w:sz w:val="16"/>
          <w:szCs w:val="16"/>
        </w:rPr>
        <w:t>и</w:t>
      </w:r>
      <w:r w:rsidRPr="009B5E30">
        <w:rPr>
          <w:sz w:val="16"/>
          <w:szCs w:val="16"/>
        </w:rPr>
        <w:t>ц</w:t>
      </w:r>
      <w:r w:rsidRPr="009B5E30">
        <w:rPr>
          <w:spacing w:val="-1"/>
          <w:sz w:val="16"/>
          <w:szCs w:val="16"/>
        </w:rPr>
        <w:t>и</w:t>
      </w:r>
      <w:r w:rsidRPr="009B5E30">
        <w:rPr>
          <w:sz w:val="16"/>
          <w:szCs w:val="16"/>
        </w:rPr>
        <w:t>пального об</w:t>
      </w:r>
      <w:r w:rsidRPr="009B5E30">
        <w:rPr>
          <w:spacing w:val="-2"/>
          <w:sz w:val="16"/>
          <w:szCs w:val="16"/>
        </w:rPr>
        <w:t>р</w:t>
      </w:r>
      <w:r w:rsidRPr="009B5E30">
        <w:rPr>
          <w:sz w:val="16"/>
          <w:szCs w:val="16"/>
        </w:rPr>
        <w:t>азо</w:t>
      </w:r>
      <w:r w:rsidRPr="009B5E30">
        <w:rPr>
          <w:spacing w:val="-2"/>
          <w:sz w:val="16"/>
          <w:szCs w:val="16"/>
        </w:rPr>
        <w:t>в</w:t>
      </w:r>
      <w:r w:rsidRPr="009B5E30">
        <w:rPr>
          <w:sz w:val="16"/>
          <w:szCs w:val="16"/>
        </w:rPr>
        <w:t>ан</w:t>
      </w:r>
      <w:r w:rsidRPr="009B5E30">
        <w:rPr>
          <w:spacing w:val="-1"/>
          <w:sz w:val="16"/>
          <w:szCs w:val="16"/>
        </w:rPr>
        <w:t>и</w:t>
      </w:r>
      <w:r w:rsidRPr="009B5E30">
        <w:rPr>
          <w:sz w:val="16"/>
          <w:szCs w:val="16"/>
        </w:rPr>
        <w:t xml:space="preserve">я </w:t>
      </w:r>
      <w:r w:rsidRPr="009B5E30">
        <w:rPr>
          <w:spacing w:val="-5"/>
          <w:sz w:val="16"/>
          <w:szCs w:val="16"/>
        </w:rPr>
        <w:t>«</w:t>
      </w:r>
      <w:r w:rsidRPr="009B5E30">
        <w:rPr>
          <w:sz w:val="16"/>
          <w:szCs w:val="16"/>
        </w:rPr>
        <w:t>город Суджа»</w:t>
      </w:r>
    </w:p>
    <w:p w:rsidR="00E25C02" w:rsidRPr="009B5E30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B5E30">
        <w:rPr>
          <w:spacing w:val="-5"/>
          <w:sz w:val="16"/>
          <w:szCs w:val="16"/>
        </w:rPr>
        <w:t>Суджан</w:t>
      </w:r>
      <w:r w:rsidRPr="009B5E30">
        <w:rPr>
          <w:sz w:val="16"/>
          <w:szCs w:val="16"/>
        </w:rPr>
        <w:t>ск</w:t>
      </w:r>
      <w:r w:rsidRPr="009B5E30">
        <w:rPr>
          <w:spacing w:val="-2"/>
          <w:sz w:val="16"/>
          <w:szCs w:val="16"/>
        </w:rPr>
        <w:t>ог</w:t>
      </w:r>
      <w:r w:rsidRPr="009B5E30">
        <w:rPr>
          <w:sz w:val="16"/>
          <w:szCs w:val="16"/>
        </w:rPr>
        <w:t>о райо</w:t>
      </w:r>
      <w:r w:rsidRPr="009B5E30">
        <w:rPr>
          <w:spacing w:val="-1"/>
          <w:sz w:val="16"/>
          <w:szCs w:val="16"/>
        </w:rPr>
        <w:t>н</w:t>
      </w:r>
      <w:r w:rsidRPr="009B5E30">
        <w:rPr>
          <w:sz w:val="16"/>
          <w:szCs w:val="16"/>
        </w:rPr>
        <w:t xml:space="preserve">а </w:t>
      </w:r>
      <w:r w:rsidRPr="009B5E30">
        <w:rPr>
          <w:spacing w:val="-1"/>
          <w:sz w:val="16"/>
          <w:szCs w:val="16"/>
        </w:rPr>
        <w:t>К</w:t>
      </w:r>
      <w:r w:rsidRPr="009B5E30">
        <w:rPr>
          <w:spacing w:val="-2"/>
          <w:sz w:val="16"/>
          <w:szCs w:val="16"/>
        </w:rPr>
        <w:t>у</w:t>
      </w:r>
      <w:r w:rsidRPr="009B5E30">
        <w:rPr>
          <w:sz w:val="16"/>
          <w:szCs w:val="16"/>
        </w:rPr>
        <w:t>рс</w:t>
      </w:r>
      <w:r w:rsidRPr="009B5E30">
        <w:rPr>
          <w:spacing w:val="1"/>
          <w:sz w:val="16"/>
          <w:szCs w:val="16"/>
        </w:rPr>
        <w:t>к</w:t>
      </w:r>
      <w:r w:rsidRPr="009B5E30">
        <w:rPr>
          <w:sz w:val="16"/>
          <w:szCs w:val="16"/>
        </w:rPr>
        <w:t>ой обл</w:t>
      </w:r>
      <w:r w:rsidRPr="009B5E30">
        <w:rPr>
          <w:spacing w:val="-2"/>
          <w:sz w:val="16"/>
          <w:szCs w:val="16"/>
        </w:rPr>
        <w:t>а</w:t>
      </w:r>
      <w:r w:rsidRPr="009B5E30">
        <w:rPr>
          <w:sz w:val="16"/>
          <w:szCs w:val="16"/>
        </w:rPr>
        <w:t>сти</w:t>
      </w:r>
    </w:p>
    <w:p w:rsidR="00E25C02" w:rsidRPr="009B5E30" w:rsidRDefault="00E25C02" w:rsidP="00E25C0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B5E30">
        <w:rPr>
          <w:spacing w:val="-1"/>
          <w:sz w:val="16"/>
          <w:szCs w:val="16"/>
        </w:rPr>
        <w:t>н</w:t>
      </w:r>
      <w:r w:rsidRPr="009B5E30">
        <w:rPr>
          <w:sz w:val="16"/>
          <w:szCs w:val="16"/>
        </w:rPr>
        <w:t>а 20</w:t>
      </w:r>
      <w:r w:rsidRPr="009B5E30">
        <w:rPr>
          <w:spacing w:val="1"/>
          <w:sz w:val="16"/>
          <w:szCs w:val="16"/>
        </w:rPr>
        <w:t>17</w:t>
      </w:r>
      <w:r w:rsidRPr="009B5E30">
        <w:rPr>
          <w:spacing w:val="-5"/>
          <w:sz w:val="16"/>
          <w:szCs w:val="16"/>
        </w:rPr>
        <w:t xml:space="preserve"> </w:t>
      </w:r>
      <w:r w:rsidRPr="009B5E30">
        <w:rPr>
          <w:sz w:val="16"/>
          <w:szCs w:val="16"/>
        </w:rPr>
        <w:t>год и плановый период 2018 и 2019 годы</w:t>
      </w:r>
      <w:r w:rsidRPr="009B5E30">
        <w:rPr>
          <w:spacing w:val="1"/>
          <w:sz w:val="16"/>
          <w:szCs w:val="16"/>
        </w:rPr>
        <w:t xml:space="preserve"> </w:t>
      </w:r>
      <w:r w:rsidRPr="009B5E30">
        <w:rPr>
          <w:sz w:val="16"/>
          <w:szCs w:val="16"/>
        </w:rPr>
        <w:t>»</w:t>
      </w:r>
    </w:p>
    <w:p w:rsidR="00E25C02" w:rsidRPr="009B5E30" w:rsidRDefault="00E25C02" w:rsidP="00E25C02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9B5E30">
        <w:rPr>
          <w:sz w:val="16"/>
          <w:szCs w:val="16"/>
        </w:rPr>
        <w:t>от</w:t>
      </w:r>
      <w:r w:rsidRPr="009B5E30">
        <w:rPr>
          <w:spacing w:val="2"/>
          <w:sz w:val="16"/>
          <w:szCs w:val="16"/>
        </w:rPr>
        <w:t xml:space="preserve"> </w:t>
      </w:r>
      <w:r w:rsidRPr="009B5E30">
        <w:rPr>
          <w:spacing w:val="-5"/>
          <w:sz w:val="16"/>
          <w:szCs w:val="16"/>
        </w:rPr>
        <w:t>«</w:t>
      </w:r>
      <w:r w:rsidRPr="009B5E30">
        <w:rPr>
          <w:sz w:val="16"/>
          <w:szCs w:val="16"/>
        </w:rPr>
        <w:t>»</w:t>
      </w:r>
      <w:r w:rsidRPr="009B5E30">
        <w:rPr>
          <w:spacing w:val="-5"/>
          <w:sz w:val="16"/>
          <w:szCs w:val="16"/>
        </w:rPr>
        <w:t xml:space="preserve"> </w:t>
      </w:r>
      <w:r w:rsidRPr="009B5E30">
        <w:rPr>
          <w:sz w:val="16"/>
          <w:szCs w:val="16"/>
        </w:rPr>
        <w:t>д</w:t>
      </w:r>
      <w:r w:rsidRPr="009B5E30">
        <w:rPr>
          <w:spacing w:val="1"/>
          <w:sz w:val="16"/>
          <w:szCs w:val="16"/>
        </w:rPr>
        <w:t>е</w:t>
      </w:r>
      <w:r w:rsidRPr="009B5E30">
        <w:rPr>
          <w:sz w:val="16"/>
          <w:szCs w:val="16"/>
        </w:rPr>
        <w:t>ка</w:t>
      </w:r>
      <w:r w:rsidRPr="009B5E30">
        <w:rPr>
          <w:spacing w:val="1"/>
          <w:sz w:val="16"/>
          <w:szCs w:val="16"/>
        </w:rPr>
        <w:t>б</w:t>
      </w:r>
      <w:r w:rsidRPr="009B5E30">
        <w:rPr>
          <w:sz w:val="16"/>
          <w:szCs w:val="16"/>
        </w:rPr>
        <w:t>ря 2016</w:t>
      </w:r>
      <w:r w:rsidRPr="009B5E30">
        <w:rPr>
          <w:spacing w:val="-2"/>
          <w:sz w:val="16"/>
          <w:szCs w:val="16"/>
        </w:rPr>
        <w:t xml:space="preserve"> </w:t>
      </w:r>
      <w:r w:rsidRPr="009B5E30">
        <w:rPr>
          <w:sz w:val="16"/>
          <w:szCs w:val="16"/>
        </w:rPr>
        <w:t>го</w:t>
      </w:r>
      <w:r w:rsidRPr="009B5E30">
        <w:rPr>
          <w:spacing w:val="-2"/>
          <w:sz w:val="16"/>
          <w:szCs w:val="16"/>
        </w:rPr>
        <w:t>д</w:t>
      </w:r>
      <w:r w:rsidRPr="009B5E30">
        <w:rPr>
          <w:sz w:val="16"/>
          <w:szCs w:val="16"/>
        </w:rPr>
        <w:t>а</w:t>
      </w:r>
      <w:r w:rsidRPr="009B5E30">
        <w:rPr>
          <w:spacing w:val="-2"/>
          <w:sz w:val="16"/>
          <w:szCs w:val="16"/>
        </w:rPr>
        <w:t xml:space="preserve"> </w:t>
      </w:r>
      <w:r w:rsidRPr="009B5E30">
        <w:rPr>
          <w:sz w:val="16"/>
          <w:szCs w:val="16"/>
        </w:rPr>
        <w:t>№</w:t>
      </w:r>
    </w:p>
    <w:p w:rsidR="009E4008" w:rsidRPr="009B5E30" w:rsidRDefault="009E4008" w:rsidP="009E4008">
      <w:pPr>
        <w:jc w:val="center"/>
        <w:rPr>
          <w:sz w:val="16"/>
          <w:szCs w:val="16"/>
        </w:rPr>
      </w:pPr>
    </w:p>
    <w:p w:rsidR="00BE6FDE" w:rsidRPr="009B5E30" w:rsidRDefault="00BE6FDE" w:rsidP="003F47E2">
      <w:pPr>
        <w:jc w:val="center"/>
        <w:rPr>
          <w:b/>
          <w:bCs/>
          <w:sz w:val="16"/>
          <w:szCs w:val="16"/>
        </w:rPr>
      </w:pPr>
      <w:r w:rsidRPr="009B5E30">
        <w:rPr>
          <w:b/>
          <w:bCs/>
          <w:sz w:val="16"/>
          <w:szCs w:val="16"/>
        </w:rPr>
        <w:t>Перечень главных администраторов доходов бюджета муниципального образования «город Суджа» Суджанского района Курской области</w:t>
      </w:r>
    </w:p>
    <w:p w:rsidR="00BE6FDE" w:rsidRPr="009B5E30" w:rsidRDefault="00BE6FDE" w:rsidP="00B04B17">
      <w:pPr>
        <w:jc w:val="center"/>
        <w:rPr>
          <w:sz w:val="16"/>
          <w:szCs w:val="16"/>
        </w:rPr>
      </w:pPr>
    </w:p>
    <w:tbl>
      <w:tblPr>
        <w:tblW w:w="10632" w:type="dxa"/>
        <w:tblInd w:w="-84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7"/>
        <w:gridCol w:w="2976"/>
        <w:gridCol w:w="6379"/>
      </w:tblGrid>
      <w:tr w:rsidR="00BE6FDE" w:rsidRPr="009B5E30" w:rsidTr="009B5E30">
        <w:trPr>
          <w:trHeight w:hRule="exact" w:val="179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6FDE" w:rsidRPr="009B5E30" w:rsidRDefault="00BE6FDE" w:rsidP="00E22752">
            <w:pPr>
              <w:tabs>
                <w:tab w:val="left" w:pos="1080"/>
              </w:tabs>
              <w:jc w:val="center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Код бюджетной классификации</w:t>
            </w:r>
            <w:r w:rsidR="00E22752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1F2F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Наименование главного администратора доходов бюджета поселения</w:t>
            </w:r>
          </w:p>
        </w:tc>
      </w:tr>
      <w:tr w:rsidR="00BE6FDE" w:rsidRPr="009B5E30" w:rsidTr="009B5E30">
        <w:trPr>
          <w:trHeight w:hRule="exact" w:val="59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04B17" w:rsidP="00B77E09">
            <w:pPr>
              <w:jc w:val="center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Г</w:t>
            </w:r>
            <w:r w:rsidR="00BE6FDE" w:rsidRPr="009B5E30">
              <w:rPr>
                <w:sz w:val="16"/>
                <w:szCs w:val="16"/>
              </w:rPr>
              <w:t>лавного</w:t>
            </w:r>
            <w:r w:rsidRPr="009B5E30">
              <w:rPr>
                <w:sz w:val="16"/>
                <w:szCs w:val="16"/>
              </w:rPr>
              <w:t xml:space="preserve"> </w:t>
            </w:r>
            <w:r w:rsidR="00BE6FDE" w:rsidRPr="009B5E30">
              <w:rPr>
                <w:sz w:val="16"/>
                <w:szCs w:val="16"/>
              </w:rPr>
              <w:t>администратора доходов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center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доходов местного</w:t>
            </w:r>
            <w:r w:rsidR="00B04B17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бюджета</w:t>
            </w: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</w:p>
        </w:tc>
      </w:tr>
      <w:tr w:rsidR="00BE6FDE" w:rsidRPr="009B5E30" w:rsidTr="00E11C26">
        <w:trPr>
          <w:trHeight w:hRule="exact" w:val="30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3</w:t>
            </w:r>
          </w:p>
        </w:tc>
      </w:tr>
      <w:tr w:rsidR="00BE6FDE" w:rsidRPr="009B5E30" w:rsidTr="00E11C26">
        <w:trPr>
          <w:trHeight w:hRule="exact"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Администрация города Суджа</w:t>
            </w:r>
          </w:p>
        </w:tc>
      </w:tr>
      <w:tr w:rsidR="00BE6FDE" w:rsidRPr="009B5E30" w:rsidTr="009B5E30">
        <w:trPr>
          <w:trHeight w:hRule="exact" w:val="4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1 11 01050 1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в виде прибыли, приходящейся на доли в уставных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BE6FDE" w:rsidRPr="009B5E30" w:rsidTr="009B5E30">
        <w:trPr>
          <w:trHeight w:hRule="exact" w:val="35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1 11 02085 1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>0 0000 120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BE6FDE" w:rsidRPr="009B5E30" w:rsidTr="009B5E30">
        <w:trPr>
          <w:trHeight w:hRule="exact" w:val="2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1 11 03050 1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поселений</w:t>
            </w:r>
          </w:p>
        </w:tc>
      </w:tr>
      <w:tr w:rsidR="00BE6FDE" w:rsidRPr="009B5E30" w:rsidTr="009B5E30">
        <w:trPr>
          <w:trHeight w:hRule="exact" w:val="84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B04B17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1 11 05013 1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E6FDE" w:rsidRPr="009B5E30" w:rsidTr="009B5E30">
        <w:trPr>
          <w:trHeight w:hRule="exact" w:val="5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1 11 05025 1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Доходы, получаемые в виде арендной платы, а также средства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BE6FDE" w:rsidRPr="009B5E30" w:rsidTr="009B5E30">
        <w:trPr>
          <w:trHeight w:hRule="exact" w:val="100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1 11 05026 1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proofErr w:type="gramStart"/>
            <w:r w:rsidRPr="009B5E30">
              <w:rPr>
                <w:sz w:val="16"/>
                <w:szCs w:val="16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6FDE" w:rsidRPr="009B5E30" w:rsidTr="009B5E30">
        <w:trPr>
          <w:trHeight w:hRule="exact" w:val="5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1 11 05027 1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поселений</w:t>
            </w:r>
          </w:p>
        </w:tc>
      </w:tr>
      <w:tr w:rsidR="00BE6FDE" w:rsidRPr="009B5E30" w:rsidTr="009B5E30">
        <w:trPr>
          <w:trHeight w:hRule="exact" w:val="5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1 11 05035 1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6FDE" w:rsidRPr="009B5E30" w:rsidTr="009B5E30">
        <w:trPr>
          <w:trHeight w:hRule="exact" w:val="4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1 11 05075 1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E6FDE" w:rsidRPr="009B5E30" w:rsidTr="009B5E30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lastRenderedPageBreak/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1 11 05093 1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поселений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1 11 07015 1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1 11 08050 1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Средства, получаемые от передачи имущества, находящегося в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1 11 09015 1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1 11 09025 1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AC13E9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1 11 09035 1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AC13E9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 xml:space="preserve">Доходы от эксплуатации и использования </w:t>
            </w:r>
            <w:proofErr w:type="gramStart"/>
            <w:r w:rsidRPr="009B5E30">
              <w:rPr>
                <w:sz w:val="16"/>
                <w:szCs w:val="16"/>
              </w:rPr>
              <w:t>имущества</w:t>
            </w:r>
            <w:proofErr w:type="gramEnd"/>
            <w:r w:rsidRPr="009B5E30">
              <w:rPr>
                <w:sz w:val="16"/>
                <w:szCs w:val="16"/>
              </w:rPr>
              <w:t xml:space="preserve"> автомобильных дорог, находящихся в собственности поселений</w:t>
            </w:r>
          </w:p>
        </w:tc>
      </w:tr>
      <w:tr w:rsidR="00BE6FDE" w:rsidRPr="009B5E30" w:rsidTr="000206F5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1 11 09045 1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AC13E9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6FDE" w:rsidRPr="009B5E30" w:rsidTr="000206F5">
        <w:trPr>
          <w:trHeight w:hRule="exact"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1 12 04051 1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Плата за использование лесов, расположенных на землях иных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категорий, находящихся в собственности поселений, в части платы по договору купли-продажи лесных насаждений</w:t>
            </w:r>
          </w:p>
        </w:tc>
      </w:tr>
      <w:tr w:rsidR="00BE6FDE" w:rsidRPr="009B5E30" w:rsidTr="000206F5">
        <w:trPr>
          <w:trHeight w:hRule="exact"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1 12 04052 1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Плата за использование лесов, расположенных на землях иных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категорий, находящихся в собственности поселений, в части арендной платы</w:t>
            </w:r>
          </w:p>
        </w:tc>
      </w:tr>
      <w:tr w:rsidR="00BE6FDE" w:rsidRPr="009B5E30" w:rsidTr="000206F5">
        <w:trPr>
          <w:trHeight w:hRule="exact" w:val="2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1 12 05050 1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Плата за пользование водными объектами, находящимися в</w:t>
            </w:r>
            <w:r w:rsidR="00AC13E9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собственности поселений</w:t>
            </w:r>
          </w:p>
        </w:tc>
      </w:tr>
      <w:tr w:rsidR="00BE6FDE" w:rsidRPr="009B5E30" w:rsidTr="000206F5">
        <w:trPr>
          <w:trHeight w:hRule="exact"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1 13 01540 1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BE6FDE" w:rsidRPr="009B5E30" w:rsidTr="000206F5">
        <w:trPr>
          <w:trHeight w:hRule="exact" w:val="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1 13 01995 1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BE6FDE" w:rsidRPr="009B5E30" w:rsidTr="000206F5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1 13 02065 1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BE6FDE" w:rsidRPr="009B5E30" w:rsidTr="000206F5">
        <w:trPr>
          <w:trHeight w:hRule="exact" w:val="2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1 13 02995 1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BE6FDE" w:rsidRPr="009B5E30" w:rsidTr="000206F5">
        <w:trPr>
          <w:trHeight w:hRule="exact" w:val="27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1 14 01050 1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продажи квартир, находящихся в собственности поселений</w:t>
            </w:r>
          </w:p>
        </w:tc>
      </w:tr>
      <w:tr w:rsidR="00BE6FDE" w:rsidRPr="009B5E30" w:rsidTr="000206F5">
        <w:trPr>
          <w:trHeight w:hRule="exact" w:val="7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1 14 02052 1</w:t>
            </w:r>
            <w:r w:rsidR="009C4E2D" w:rsidRPr="009B5E30">
              <w:rPr>
                <w:sz w:val="16"/>
                <w:szCs w:val="16"/>
              </w:rPr>
              <w:t xml:space="preserve">3 </w:t>
            </w:r>
            <w:r w:rsidRPr="009B5E30">
              <w:rPr>
                <w:sz w:val="16"/>
                <w:szCs w:val="16"/>
              </w:rPr>
              <w:t>0000 410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реализации имущества, находящегося в оперативном</w:t>
            </w:r>
            <w:r w:rsidR="00D45807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E6FDE" w:rsidRPr="009B5E30" w:rsidTr="000206F5">
        <w:trPr>
          <w:trHeight w:hRule="exact" w:val="7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1 14 02053 1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реализации иного имущества, находящегося в собст</w:t>
            </w:r>
            <w:r w:rsidR="00C6611F" w:rsidRPr="009B5E30">
              <w:rPr>
                <w:sz w:val="16"/>
                <w:szCs w:val="16"/>
              </w:rPr>
              <w:t>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6FDE" w:rsidRPr="009B5E30" w:rsidTr="000206F5">
        <w:trPr>
          <w:trHeight w:hRule="exact" w:val="70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1 14 02052 1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45807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реализации имущества, находящегося в оперативном</w:t>
            </w:r>
            <w:r w:rsidR="00D45807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E6FDE" w:rsidRPr="009B5E30" w:rsidTr="000206F5">
        <w:trPr>
          <w:trHeight w:hRule="exact" w:val="88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1 14 02053 1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E6FDE" w:rsidRPr="009B5E30" w:rsidTr="000206F5">
        <w:trPr>
          <w:trHeight w:hRule="exact"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1 14 03050 1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0000 410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Средства от распоряжения и реализации конфискованного и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BE6FDE" w:rsidRPr="009B5E30" w:rsidTr="000206F5">
        <w:trPr>
          <w:trHeight w:hRule="exact" w:val="4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1 14 03050 1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Средства от распоряжения и реализации конфискованного и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BE6FDE" w:rsidRPr="009B5E30" w:rsidTr="000206F5">
        <w:trPr>
          <w:trHeight w:hRule="exact"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1 14 04050 1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продажи нематериальных активов, находящихся в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собственности поселений</w:t>
            </w:r>
          </w:p>
        </w:tc>
      </w:tr>
      <w:tr w:rsidR="00BE6FDE" w:rsidRPr="009B5E30" w:rsidTr="007457E1">
        <w:trPr>
          <w:trHeight w:hRule="exact" w:val="43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1 14 06025 1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0000 430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BE6FDE" w:rsidRPr="009B5E30" w:rsidTr="007457E1">
        <w:trPr>
          <w:trHeight w:hRule="exact" w:val="42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1 15 02050 1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BE6FDE" w:rsidRPr="009B5E30" w:rsidTr="007457E1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1 16 18050 1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DC5A6D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BE6FDE" w:rsidRPr="009B5E30" w:rsidTr="007457E1">
        <w:trPr>
          <w:trHeight w:hRule="exact"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1 16 23051 1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возмещения ущерба при возникновении страховых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BE6FDE" w:rsidRPr="009B5E30" w:rsidTr="007457E1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1 16 23052 1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BE6FDE" w:rsidRPr="009B5E30" w:rsidTr="007457E1">
        <w:trPr>
          <w:trHeight w:hRule="exact"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1 16 32000 1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BE6FDE" w:rsidRPr="009B5E30" w:rsidTr="007457E1">
        <w:trPr>
          <w:trHeight w:hRule="exact" w:val="5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1 16 33050 1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Денежные взыскания (штрафы) за нарушение законодательства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BE6FDE" w:rsidRPr="009B5E30" w:rsidTr="007457E1">
        <w:trPr>
          <w:trHeight w:hRule="exact" w:val="57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lastRenderedPageBreak/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1 16 37040 1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</w:tr>
      <w:tr w:rsidR="00BE6FDE" w:rsidRPr="009B5E30" w:rsidTr="007457E1">
        <w:trPr>
          <w:trHeight w:hRule="exact" w:val="4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1 16 42050 1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поселений</w:t>
            </w:r>
          </w:p>
        </w:tc>
      </w:tr>
      <w:tr w:rsidR="00BE6FDE" w:rsidRPr="009B5E30" w:rsidTr="007457E1">
        <w:trPr>
          <w:trHeight w:hRule="exact" w:val="1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1 16 46000 1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сумм в возмещение ущерба в связи с нарушением</w:t>
            </w:r>
          </w:p>
        </w:tc>
      </w:tr>
      <w:tr w:rsidR="00BE6FDE" w:rsidRPr="009B5E30" w:rsidTr="007457E1">
        <w:trPr>
          <w:trHeight w:hRule="exact" w:val="55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BE6FDE" w:rsidRPr="009B5E30" w:rsidTr="007457E1">
        <w:trPr>
          <w:trHeight w:hRule="exact" w:val="4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1 16 90050 1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0000 140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поступления от денежных взысканий (штрафов) и иных</w:t>
            </w:r>
            <w:r w:rsidR="00DC5A6D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сумм в возмещение ущерба, зачисляемые в бюджеты поселений</w:t>
            </w:r>
          </w:p>
        </w:tc>
      </w:tr>
      <w:tr w:rsidR="00BE6FDE" w:rsidRPr="009B5E30" w:rsidTr="007457E1">
        <w:trPr>
          <w:trHeight w:hRule="exact" w:val="14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1 17 01050 1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Невыясненные поступления, зачисляемые в бюджеты поселений</w:t>
            </w:r>
          </w:p>
        </w:tc>
      </w:tr>
      <w:tr w:rsidR="00BE6FDE" w:rsidRPr="009B5E30" w:rsidTr="007457E1">
        <w:trPr>
          <w:trHeight w:hRule="exact" w:val="55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1 17 02020 1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BE6FDE" w:rsidRPr="009B5E30" w:rsidTr="007457E1">
        <w:trPr>
          <w:trHeight w:hRule="exact" w:val="2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1 17 05050 1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BE6FDE" w:rsidRPr="009B5E30" w:rsidTr="007457E1">
        <w:trPr>
          <w:trHeight w:hRule="exact" w:val="28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1 17 12050 1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Целевые отчисления от лотерей поселений</w:t>
            </w:r>
          </w:p>
        </w:tc>
      </w:tr>
      <w:tr w:rsidR="00BE6FDE" w:rsidRPr="009B5E30" w:rsidTr="007457E1">
        <w:trPr>
          <w:trHeight w:hRule="exact" w:val="2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1 17 14030 1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Средства самообложения граждан, зачисляемые в бюджеты поселений</w:t>
            </w:r>
          </w:p>
        </w:tc>
      </w:tr>
      <w:tr w:rsidR="00BE6FDE" w:rsidRPr="009B5E30" w:rsidTr="007457E1">
        <w:trPr>
          <w:trHeight w:hRule="exact" w:val="42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1 18 05000 1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в бюджеты поселений (перечисления из бюджетов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поселений) по урегулированию расчетов между бюджетами бюджетной системы Российской Федерации</w:t>
            </w:r>
          </w:p>
        </w:tc>
      </w:tr>
      <w:tr w:rsidR="00BE6FDE" w:rsidRPr="009B5E30" w:rsidTr="007457E1">
        <w:trPr>
          <w:trHeight w:hRule="exact" w:val="28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2 01 05010 1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Предоставление нерезидентами грантов для получателей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средств бюджетов поселений</w:t>
            </w:r>
          </w:p>
        </w:tc>
      </w:tr>
      <w:tr w:rsidR="00BE6FDE" w:rsidRPr="009B5E30" w:rsidTr="00E11C26">
        <w:trPr>
          <w:trHeight w:hRule="exact" w:val="30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2 01 05020 1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от денежных пожертвований, предоставляемых</w:t>
            </w:r>
          </w:p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нерезидентами получателям средств бюджетов поселений</w:t>
            </w:r>
          </w:p>
        </w:tc>
      </w:tr>
      <w:tr w:rsidR="00BE6FDE" w:rsidRPr="009B5E30" w:rsidTr="007457E1">
        <w:trPr>
          <w:trHeight w:hRule="exact" w:val="26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2 02 01001 1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Дотации бюджетам поселений на выравнивание бюджетной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обеспеченности</w:t>
            </w:r>
          </w:p>
        </w:tc>
      </w:tr>
      <w:tr w:rsidR="00BE6FDE" w:rsidRPr="009B5E30" w:rsidTr="007457E1">
        <w:trPr>
          <w:trHeight w:hRule="exact" w:val="4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2 02 01003 1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BE6FDE" w:rsidRPr="009B5E30" w:rsidTr="007457E1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2 02 01009 1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 xml:space="preserve">Дотации бюджетам поселений на поощрение </w:t>
            </w:r>
            <w:proofErr w:type="gramStart"/>
            <w:r w:rsidRPr="009B5E30">
              <w:rPr>
                <w:sz w:val="16"/>
                <w:szCs w:val="16"/>
              </w:rPr>
              <w:t>достиж</w:t>
            </w:r>
            <w:r w:rsidR="00351BC8" w:rsidRPr="009B5E30">
              <w:rPr>
                <w:sz w:val="16"/>
                <w:szCs w:val="16"/>
              </w:rPr>
              <w:t>ения наи</w:t>
            </w:r>
            <w:r w:rsidRPr="009B5E30">
              <w:rPr>
                <w:sz w:val="16"/>
                <w:szCs w:val="16"/>
              </w:rPr>
              <w:t>лучших показателей деятельности органов местного самоуправления</w:t>
            </w:r>
            <w:proofErr w:type="gramEnd"/>
          </w:p>
        </w:tc>
      </w:tr>
      <w:tr w:rsidR="00BE6FDE" w:rsidRPr="009B5E30" w:rsidTr="007457E1">
        <w:trPr>
          <w:trHeight w:hRule="exact" w:val="27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9C4E2D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2 02 01999 1</w:t>
            </w:r>
            <w:r w:rsidR="009C4E2D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дотации бюджетам поселений</w:t>
            </w:r>
          </w:p>
        </w:tc>
      </w:tr>
      <w:tr w:rsidR="00BE6FDE" w:rsidRPr="009B5E30" w:rsidTr="007457E1">
        <w:trPr>
          <w:trHeight w:hRule="exact" w:val="28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2 02 02003 1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реформирование муниципальных финансов</w:t>
            </w:r>
          </w:p>
        </w:tc>
      </w:tr>
      <w:tr w:rsidR="00BE6FDE" w:rsidRPr="009B5E30" w:rsidTr="007457E1">
        <w:trPr>
          <w:trHeight w:hRule="exact" w:val="2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2 02 02008 1</w:t>
            </w:r>
            <w:r w:rsidR="006627B0" w:rsidRPr="009B5E30">
              <w:rPr>
                <w:sz w:val="16"/>
                <w:szCs w:val="16"/>
              </w:rPr>
              <w:t xml:space="preserve">3 </w:t>
            </w:r>
            <w:r w:rsidRPr="009B5E30">
              <w:rPr>
                <w:sz w:val="16"/>
                <w:szCs w:val="16"/>
              </w:rPr>
              <w:t>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обеспечение жильем молодых семей</w:t>
            </w:r>
          </w:p>
        </w:tc>
      </w:tr>
      <w:tr w:rsidR="00BE6FDE" w:rsidRPr="009B5E30" w:rsidTr="00E11C26">
        <w:trPr>
          <w:trHeight w:hRule="exact" w:val="56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2 02 02009 1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государственную поддержку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малого и среднего предпринимательства, включая крестьянские</w:t>
            </w:r>
          </w:p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(фермерские) хозяйства</w:t>
            </w:r>
          </w:p>
        </w:tc>
      </w:tr>
      <w:tr w:rsidR="00BE6FDE" w:rsidRPr="009B5E30" w:rsidTr="007457E1">
        <w:trPr>
          <w:trHeight w:hRule="exact" w:val="43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2 02 02019 1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реализацию программ поддержки социально ориентированных некоммерческих организаций</w:t>
            </w:r>
          </w:p>
        </w:tc>
      </w:tr>
      <w:tr w:rsidR="00BE6FDE" w:rsidRPr="009B5E30" w:rsidTr="007457E1">
        <w:trPr>
          <w:trHeight w:hRule="exact" w:val="5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2 02 02021 1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осуществление капитального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BE6FDE" w:rsidRPr="009B5E30" w:rsidTr="007457E1">
        <w:trPr>
          <w:trHeight w:hRule="exact" w:val="5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2 02 02041 1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E6FDE" w:rsidRPr="009B5E30" w:rsidTr="007457E1">
        <w:trPr>
          <w:trHeight w:hRule="exact" w:val="41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2 02 02044 1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обеспечение автомобильными дорогами новых микрорайонов</w:t>
            </w:r>
          </w:p>
        </w:tc>
      </w:tr>
      <w:tr w:rsidR="00BE6FDE" w:rsidRPr="009B5E30" w:rsidTr="007457E1">
        <w:trPr>
          <w:trHeight w:hRule="exact" w:val="85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2 02 02046 1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реализацию мероприятий,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BE6FDE" w:rsidRPr="009B5E30" w:rsidTr="007457E1">
        <w:trPr>
          <w:trHeight w:hRule="exact" w:val="28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2 02 02051 1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реализацию федеральных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целевых программ</w:t>
            </w:r>
          </w:p>
        </w:tc>
      </w:tr>
      <w:tr w:rsidR="00BE6FDE" w:rsidRPr="009B5E30" w:rsidTr="007457E1">
        <w:trPr>
          <w:trHeight w:hRule="exact" w:val="4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2 02 02071 1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предоставление грантов в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области науки, культуры, искусства и средств массовой информации</w:t>
            </w:r>
          </w:p>
        </w:tc>
      </w:tr>
      <w:tr w:rsidR="00BE6FDE" w:rsidRPr="009B5E30" w:rsidTr="007457E1">
        <w:trPr>
          <w:trHeight w:hRule="exact" w:val="4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2 02 02077 1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 xml:space="preserve">Субсидии бюджетам поселений на </w:t>
            </w:r>
            <w:proofErr w:type="spellStart"/>
            <w:r w:rsidRPr="009B5E30">
              <w:rPr>
                <w:sz w:val="16"/>
                <w:szCs w:val="16"/>
              </w:rPr>
              <w:t>софинансирование</w:t>
            </w:r>
            <w:proofErr w:type="spellEnd"/>
            <w:r w:rsidRPr="009B5E30">
              <w:rPr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</w:tr>
      <w:tr w:rsidR="00BE6FDE" w:rsidRPr="009B5E30" w:rsidTr="007457E1">
        <w:trPr>
          <w:trHeight w:hRule="exact" w:val="41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2 02 02078 1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бюджетные инвестиции для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модернизации объектов коммунальной инфраструктуры</w:t>
            </w:r>
          </w:p>
        </w:tc>
      </w:tr>
      <w:tr w:rsidR="00BE6FDE" w:rsidRPr="009B5E30" w:rsidTr="007457E1">
        <w:trPr>
          <w:trHeight w:hRule="exact" w:val="5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2 02 02079 1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BE6FDE" w:rsidRPr="009B5E30" w:rsidTr="007457E1">
        <w:trPr>
          <w:trHeight w:hRule="exact" w:val="41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2 02 02080 1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для обеспечения земельных</w:t>
            </w:r>
            <w:r w:rsidR="00351BC8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участков коммунальной инфраструктурой в целях жилищного строительства</w:t>
            </w:r>
          </w:p>
        </w:tc>
      </w:tr>
      <w:tr w:rsidR="00BE6FDE" w:rsidRPr="009B5E30" w:rsidTr="007457E1">
        <w:trPr>
          <w:trHeight w:hRule="exact" w:val="42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2 02 02081 1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мероприятия по обеспечению жильем иных категорий граждан на основании решений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Правительства Российской Федерации</w:t>
            </w:r>
          </w:p>
        </w:tc>
      </w:tr>
      <w:tr w:rsidR="00BE6FDE" w:rsidRPr="009B5E30" w:rsidTr="007457E1">
        <w:trPr>
          <w:trHeight w:hRule="exact" w:val="4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2 02 02089 1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0001 151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обеспечение мероприятий по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капитальному ремонту многоквартирных домов за счет средств бюджетов</w:t>
            </w:r>
          </w:p>
        </w:tc>
      </w:tr>
      <w:tr w:rsidR="00BE6FDE" w:rsidRPr="009B5E30" w:rsidTr="007457E1">
        <w:trPr>
          <w:trHeight w:hRule="exact" w:val="27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2 02 02089 1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0002 151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обеспечение мероприятий по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переселению граждан из аварийного жилищного фонда за счет средств бюджетов</w:t>
            </w:r>
          </w:p>
        </w:tc>
      </w:tr>
      <w:tr w:rsidR="00BE6FDE" w:rsidRPr="009B5E30" w:rsidTr="007457E1">
        <w:trPr>
          <w:trHeight w:hRule="exact" w:val="4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2 02 02102 1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закупку автотранспортных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средств и коммунальной техники</w:t>
            </w:r>
          </w:p>
        </w:tc>
      </w:tr>
      <w:tr w:rsidR="00BE6FDE" w:rsidRPr="009B5E30" w:rsidTr="007457E1">
        <w:trPr>
          <w:trHeight w:hRule="exact" w:val="43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2 02 02109 1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проведение капитального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ремонта многоквартирных домов</w:t>
            </w:r>
          </w:p>
        </w:tc>
      </w:tr>
      <w:tr w:rsidR="00BE6FDE" w:rsidRPr="009B5E30" w:rsidTr="007457E1">
        <w:trPr>
          <w:trHeight w:hRule="exact" w:val="42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lastRenderedPageBreak/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2 02 02136 1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реализацию программ повышения эффективности бюджетных расходов</w:t>
            </w:r>
          </w:p>
        </w:tc>
      </w:tr>
      <w:tr w:rsidR="00BE6FDE" w:rsidRPr="009B5E30" w:rsidTr="007457E1">
        <w:trPr>
          <w:trHeight w:hRule="exact" w:val="4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2 02 02150 1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Субсидии бюджетам поселений на реализацию программы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энергосбережения и повышения энергетической эффективности на период до 2020 года</w:t>
            </w:r>
          </w:p>
        </w:tc>
      </w:tr>
      <w:tr w:rsidR="00BE6FDE" w:rsidRPr="009B5E30" w:rsidTr="007457E1">
        <w:trPr>
          <w:trHeight w:hRule="exact" w:val="26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2 02 02999 1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субсидии бюджетам поселений</w:t>
            </w:r>
          </w:p>
        </w:tc>
      </w:tr>
      <w:tr w:rsidR="00BE6FDE" w:rsidRPr="009B5E30" w:rsidTr="007457E1">
        <w:trPr>
          <w:trHeight w:hRule="exact" w:val="4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2 02 03001 1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оплату жилищно-коммунальных услуг отдельным категориям граждан</w:t>
            </w:r>
          </w:p>
        </w:tc>
      </w:tr>
      <w:tr w:rsidR="00BE6FDE" w:rsidRPr="009B5E30" w:rsidTr="007457E1">
        <w:trPr>
          <w:trHeight w:hRule="exact" w:val="43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2 02 03002 1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осуществление полномочий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по подготовке проведения статистических переписей</w:t>
            </w:r>
          </w:p>
        </w:tc>
      </w:tr>
      <w:tr w:rsidR="00BE6FDE" w:rsidRPr="009B5E30" w:rsidTr="007457E1">
        <w:trPr>
          <w:trHeight w:hRule="exact" w:val="4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2 02 03004 1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обеспечение мер социальной поддержки для лиц, награжденных знаком "Почетный донор СССР", "Почетный донор России"</w:t>
            </w:r>
          </w:p>
        </w:tc>
      </w:tr>
      <w:tr w:rsidR="00BE6FDE" w:rsidRPr="009B5E30" w:rsidTr="007457E1">
        <w:trPr>
          <w:trHeight w:hRule="exact" w:val="57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2 02 03007 1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C6611F">
            <w:pPr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составление (изменение и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дополнение) списков кандидатов в присяжные заседатели феде</w:t>
            </w:r>
            <w:r w:rsidR="00C6611F" w:rsidRPr="009B5E30">
              <w:rPr>
                <w:sz w:val="16"/>
                <w:szCs w:val="16"/>
              </w:rPr>
              <w:t>ральных судов общей юрисдикции в Российской Федерации</w:t>
            </w:r>
          </w:p>
        </w:tc>
      </w:tr>
      <w:tr w:rsidR="00BE6FDE" w:rsidRPr="009B5E30" w:rsidTr="007457E1">
        <w:trPr>
          <w:trHeight w:hRule="exact" w:val="4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2 02 03022 1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предоставление гражданам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субсидий на оплату жилого помещения и коммунальных услуг</w:t>
            </w:r>
          </w:p>
        </w:tc>
      </w:tr>
      <w:tr w:rsidR="00BE6FDE" w:rsidRPr="009B5E30" w:rsidTr="007457E1">
        <w:trPr>
          <w:trHeight w:hRule="exact" w:val="43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2 02 03024 1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Субвенции бюджетам поселений на выполнение передаваемых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полномочий субъектов Российской Федерации</w:t>
            </w:r>
          </w:p>
        </w:tc>
      </w:tr>
      <w:tr w:rsidR="00BE6FDE" w:rsidRPr="009B5E30" w:rsidTr="007457E1">
        <w:trPr>
          <w:trHeight w:hRule="exact" w:val="28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2 02 03999 1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субвенции бюджетам поселений</w:t>
            </w:r>
          </w:p>
        </w:tc>
      </w:tr>
      <w:tr w:rsidR="00BE6FDE" w:rsidRPr="009B5E30" w:rsidTr="007457E1">
        <w:trPr>
          <w:trHeight w:hRule="exact" w:val="4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2 04 05010 1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Предоставление негосударственными организациями грантов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для получателей средств бюджетов поселений</w:t>
            </w:r>
          </w:p>
        </w:tc>
      </w:tr>
      <w:tr w:rsidR="00BE6FDE" w:rsidRPr="009B5E30" w:rsidTr="007457E1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2 04 05020 1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от денежных пожертвований, предоставляемых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негосударственными организациями получателям средств бюджетов поселений</w:t>
            </w:r>
          </w:p>
        </w:tc>
      </w:tr>
      <w:tr w:rsidR="00BE6FDE" w:rsidRPr="009B5E30" w:rsidTr="007457E1">
        <w:trPr>
          <w:trHeight w:hRule="exact" w:val="4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2 04 05099 1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BE6FDE" w:rsidRPr="009B5E30" w:rsidTr="007457E1">
        <w:trPr>
          <w:trHeight w:hRule="exact" w:val="29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2 02 09014 1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безвозмездные поступления в бюджеты поселений от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федерального бюджета</w:t>
            </w:r>
          </w:p>
        </w:tc>
      </w:tr>
      <w:tr w:rsidR="00BE6FDE" w:rsidRPr="009B5E30" w:rsidTr="007457E1">
        <w:trPr>
          <w:trHeight w:hRule="exact" w:val="42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2 02 09024 1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безвозмездные поступления в бюджеты поселений от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бюджетов субъектов Российской Федерации</w:t>
            </w:r>
          </w:p>
        </w:tc>
      </w:tr>
      <w:tr w:rsidR="00BE6FDE" w:rsidRPr="009B5E30" w:rsidTr="007457E1">
        <w:trPr>
          <w:trHeight w:hRule="exact"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2 03 05000 1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Безвозмездные поступления от государственных организаций в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бюджеты поселений</w:t>
            </w:r>
          </w:p>
        </w:tc>
      </w:tr>
      <w:tr w:rsidR="00BE6FDE" w:rsidRPr="009B5E30" w:rsidTr="007457E1">
        <w:trPr>
          <w:trHeight w:hRule="exact" w:val="55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2 07 05010 1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Безвозмездные поступления от физических и юридических лиц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BE6FDE" w:rsidRPr="009B5E30" w:rsidTr="007457E1">
        <w:trPr>
          <w:trHeight w:hRule="exact" w:val="44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2 07 05020 1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Поступления от денежных пожертвований, предоставляемых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физическими лицами получателям средств бюджетов поселений</w:t>
            </w:r>
          </w:p>
        </w:tc>
      </w:tr>
      <w:tr w:rsidR="00BE6FDE" w:rsidRPr="009B5E30" w:rsidTr="007457E1">
        <w:trPr>
          <w:trHeight w:hRule="exact"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2 07 05030 1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3F47E2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BE6FDE" w:rsidRPr="009B5E30" w:rsidTr="007457E1">
        <w:trPr>
          <w:trHeight w:hRule="exact" w:val="84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2 08 05000 1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Перечисления из бюджетов поселений (в бюджеты поселений)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6FDE" w:rsidRPr="009B5E30" w:rsidTr="007457E1">
        <w:trPr>
          <w:trHeight w:hRule="exact" w:val="5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2 18 05010 1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бюджетов поселений от возврата остатков субсидий,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E6FDE" w:rsidRPr="009B5E30" w:rsidTr="007457E1">
        <w:trPr>
          <w:trHeight w:hRule="exact" w:val="5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2 18 05020 1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бюджетов поселений от возврата остатков субсидий,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E6FDE" w:rsidRPr="009B5E30" w:rsidTr="007457E1">
        <w:trPr>
          <w:trHeight w:hRule="exact" w:val="43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2 18 05010 1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BE6FDE" w:rsidRPr="009B5E30" w:rsidTr="007457E1">
        <w:trPr>
          <w:trHeight w:hRule="exact"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2 18 05020 1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</w:tr>
      <w:tr w:rsidR="00BE6FDE" w:rsidRPr="009B5E30" w:rsidTr="007457E1">
        <w:trPr>
          <w:trHeight w:hRule="exact"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2 18 05030 1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BE6FDE" w:rsidRPr="009B5E30" w:rsidTr="007457E1">
        <w:trPr>
          <w:trHeight w:hRule="exact" w:val="42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E22752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001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6627B0">
            <w:pPr>
              <w:ind w:left="58" w:right="142"/>
              <w:jc w:val="both"/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2 19 05000 1</w:t>
            </w:r>
            <w:r w:rsidR="006627B0" w:rsidRPr="009B5E30">
              <w:rPr>
                <w:sz w:val="16"/>
                <w:szCs w:val="16"/>
              </w:rPr>
              <w:t>3</w:t>
            </w:r>
            <w:r w:rsidRPr="009B5E30">
              <w:rPr>
                <w:sz w:val="16"/>
                <w:szCs w:val="16"/>
              </w:rPr>
              <w:t xml:space="preserve"> 0000 151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9B5E30" w:rsidRDefault="00BE6FDE" w:rsidP="002942EE">
            <w:pPr>
              <w:rPr>
                <w:sz w:val="16"/>
                <w:szCs w:val="16"/>
              </w:rPr>
            </w:pPr>
            <w:r w:rsidRPr="009B5E30">
              <w:rPr>
                <w:sz w:val="16"/>
                <w:szCs w:val="16"/>
              </w:rPr>
              <w:t>Возврат остатков субсидий, субвенций и иных межбюджетных</w:t>
            </w:r>
            <w:r w:rsidR="002942EE" w:rsidRPr="009B5E30">
              <w:rPr>
                <w:sz w:val="16"/>
                <w:szCs w:val="16"/>
              </w:rPr>
              <w:t xml:space="preserve"> </w:t>
            </w:r>
            <w:r w:rsidRPr="009B5E30">
              <w:rPr>
                <w:sz w:val="16"/>
                <w:szCs w:val="16"/>
              </w:rPr>
              <w:t>трансфертов, имеющих целевое назначение, прошлых лет из бюджетов поселений</w:t>
            </w:r>
          </w:p>
        </w:tc>
      </w:tr>
    </w:tbl>
    <w:p w:rsidR="00BE6FDE" w:rsidRPr="00FA3184" w:rsidRDefault="00BE6FD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942EE" w:rsidRPr="00FA3184" w:rsidRDefault="002942E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942EE" w:rsidRPr="00FA3184" w:rsidRDefault="002942E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942EE" w:rsidRDefault="002942E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46A5" w:rsidRDefault="00EC46A5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F2FEE" w:rsidRDefault="001F2FE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F2FEE" w:rsidRDefault="001F2FEE" w:rsidP="003F47E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1"/>
          <w:sz w:val="16"/>
          <w:szCs w:val="16"/>
        </w:rPr>
        <w:t>П</w:t>
      </w:r>
      <w:r w:rsidRPr="00EC46A5">
        <w:rPr>
          <w:sz w:val="16"/>
          <w:szCs w:val="16"/>
        </w:rPr>
        <w:t>риложен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е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 xml:space="preserve">№4 </w:t>
      </w: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EC46A5">
        <w:rPr>
          <w:sz w:val="16"/>
          <w:szCs w:val="16"/>
        </w:rPr>
        <w:t>к</w:t>
      </w:r>
      <w:r w:rsidRPr="00EC46A5">
        <w:rPr>
          <w:spacing w:val="1"/>
          <w:sz w:val="16"/>
          <w:szCs w:val="16"/>
        </w:rPr>
        <w:t xml:space="preserve"> </w:t>
      </w:r>
      <w:r w:rsidRPr="00EC46A5">
        <w:rPr>
          <w:sz w:val="16"/>
          <w:szCs w:val="16"/>
        </w:rPr>
        <w:t>Ре</w:t>
      </w:r>
      <w:r w:rsidRPr="00EC46A5">
        <w:rPr>
          <w:spacing w:val="-2"/>
          <w:sz w:val="16"/>
          <w:szCs w:val="16"/>
        </w:rPr>
        <w:t>ш</w:t>
      </w:r>
      <w:r w:rsidRPr="00EC46A5">
        <w:rPr>
          <w:sz w:val="16"/>
          <w:szCs w:val="16"/>
        </w:rPr>
        <w:t>ен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ю</w:t>
      </w:r>
      <w:r w:rsidRPr="00EC46A5">
        <w:rPr>
          <w:spacing w:val="1"/>
          <w:sz w:val="16"/>
          <w:szCs w:val="16"/>
        </w:rPr>
        <w:t xml:space="preserve"> Собрания депутатов города Суджи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5"/>
          <w:sz w:val="16"/>
          <w:szCs w:val="16"/>
        </w:rPr>
        <w:lastRenderedPageBreak/>
        <w:t>«</w:t>
      </w:r>
      <w:r w:rsidRPr="00EC46A5">
        <w:rPr>
          <w:sz w:val="16"/>
          <w:szCs w:val="16"/>
        </w:rPr>
        <w:t>О</w:t>
      </w:r>
      <w:r w:rsidRPr="00EC46A5">
        <w:rPr>
          <w:spacing w:val="-1"/>
          <w:sz w:val="16"/>
          <w:szCs w:val="16"/>
        </w:rPr>
        <w:t xml:space="preserve"> </w:t>
      </w:r>
      <w:r w:rsidRPr="00EC46A5">
        <w:rPr>
          <w:sz w:val="16"/>
          <w:szCs w:val="16"/>
        </w:rPr>
        <w:t>б</w:t>
      </w:r>
      <w:r w:rsidRPr="00EC46A5">
        <w:rPr>
          <w:spacing w:val="1"/>
          <w:sz w:val="16"/>
          <w:szCs w:val="16"/>
        </w:rPr>
        <w:t>ю</w:t>
      </w:r>
      <w:r w:rsidRPr="00EC46A5">
        <w:rPr>
          <w:sz w:val="16"/>
          <w:szCs w:val="16"/>
        </w:rPr>
        <w:t>д</w:t>
      </w:r>
      <w:r w:rsidRPr="00EC46A5">
        <w:rPr>
          <w:spacing w:val="1"/>
          <w:sz w:val="16"/>
          <w:szCs w:val="16"/>
        </w:rPr>
        <w:t>ж</w:t>
      </w:r>
      <w:r w:rsidRPr="00EC46A5">
        <w:rPr>
          <w:sz w:val="16"/>
          <w:szCs w:val="16"/>
        </w:rPr>
        <w:t>е</w:t>
      </w:r>
      <w:r w:rsidRPr="00EC46A5">
        <w:rPr>
          <w:spacing w:val="-2"/>
          <w:sz w:val="16"/>
          <w:szCs w:val="16"/>
        </w:rPr>
        <w:t>т</w:t>
      </w:r>
      <w:r w:rsidRPr="00EC46A5">
        <w:rPr>
          <w:sz w:val="16"/>
          <w:szCs w:val="16"/>
        </w:rPr>
        <w:t>е м</w:t>
      </w:r>
      <w:r w:rsidRPr="00EC46A5">
        <w:rPr>
          <w:spacing w:val="-3"/>
          <w:sz w:val="16"/>
          <w:szCs w:val="16"/>
        </w:rPr>
        <w:t>у</w:t>
      </w:r>
      <w:r w:rsidRPr="00EC46A5">
        <w:rPr>
          <w:sz w:val="16"/>
          <w:szCs w:val="16"/>
        </w:rPr>
        <w:t>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ц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пального об</w:t>
      </w:r>
      <w:r w:rsidRPr="00EC46A5">
        <w:rPr>
          <w:spacing w:val="-2"/>
          <w:sz w:val="16"/>
          <w:szCs w:val="16"/>
        </w:rPr>
        <w:t>р</w:t>
      </w:r>
      <w:r w:rsidRPr="00EC46A5">
        <w:rPr>
          <w:sz w:val="16"/>
          <w:szCs w:val="16"/>
        </w:rPr>
        <w:t>азо</w:t>
      </w:r>
      <w:r w:rsidRPr="00EC46A5">
        <w:rPr>
          <w:spacing w:val="-2"/>
          <w:sz w:val="16"/>
          <w:szCs w:val="16"/>
        </w:rPr>
        <w:t>в</w:t>
      </w:r>
      <w:r w:rsidRPr="00EC46A5">
        <w:rPr>
          <w:sz w:val="16"/>
          <w:szCs w:val="16"/>
        </w:rPr>
        <w:t>ан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 xml:space="preserve">я </w:t>
      </w:r>
      <w:r w:rsidRPr="00EC46A5">
        <w:rPr>
          <w:spacing w:val="-5"/>
          <w:sz w:val="16"/>
          <w:szCs w:val="16"/>
        </w:rPr>
        <w:t>«</w:t>
      </w:r>
      <w:r w:rsidRPr="00EC46A5">
        <w:rPr>
          <w:sz w:val="16"/>
          <w:szCs w:val="16"/>
        </w:rPr>
        <w:t>город Суджа»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5"/>
          <w:sz w:val="16"/>
          <w:szCs w:val="16"/>
        </w:rPr>
        <w:t>Суджан</w:t>
      </w:r>
      <w:r w:rsidRPr="00EC46A5">
        <w:rPr>
          <w:sz w:val="16"/>
          <w:szCs w:val="16"/>
        </w:rPr>
        <w:t>ск</w:t>
      </w:r>
      <w:r w:rsidRPr="00EC46A5">
        <w:rPr>
          <w:spacing w:val="-2"/>
          <w:sz w:val="16"/>
          <w:szCs w:val="16"/>
        </w:rPr>
        <w:t>ог</w:t>
      </w:r>
      <w:r w:rsidRPr="00EC46A5">
        <w:rPr>
          <w:sz w:val="16"/>
          <w:szCs w:val="16"/>
        </w:rPr>
        <w:t>о райо</w:t>
      </w:r>
      <w:r w:rsidRPr="00EC46A5">
        <w:rPr>
          <w:spacing w:val="-1"/>
          <w:sz w:val="16"/>
          <w:szCs w:val="16"/>
        </w:rPr>
        <w:t>н</w:t>
      </w:r>
      <w:r w:rsidRPr="00EC46A5">
        <w:rPr>
          <w:sz w:val="16"/>
          <w:szCs w:val="16"/>
        </w:rPr>
        <w:t xml:space="preserve">а </w:t>
      </w:r>
      <w:r w:rsidRPr="00EC46A5">
        <w:rPr>
          <w:spacing w:val="-1"/>
          <w:sz w:val="16"/>
          <w:szCs w:val="16"/>
        </w:rPr>
        <w:t>К</w:t>
      </w:r>
      <w:r w:rsidRPr="00EC46A5">
        <w:rPr>
          <w:spacing w:val="-2"/>
          <w:sz w:val="16"/>
          <w:szCs w:val="16"/>
        </w:rPr>
        <w:t>у</w:t>
      </w:r>
      <w:r w:rsidRPr="00EC46A5">
        <w:rPr>
          <w:sz w:val="16"/>
          <w:szCs w:val="16"/>
        </w:rPr>
        <w:t>рс</w:t>
      </w:r>
      <w:r w:rsidRPr="00EC46A5">
        <w:rPr>
          <w:spacing w:val="1"/>
          <w:sz w:val="16"/>
          <w:szCs w:val="16"/>
        </w:rPr>
        <w:t>к</w:t>
      </w:r>
      <w:r w:rsidRPr="00EC46A5">
        <w:rPr>
          <w:sz w:val="16"/>
          <w:szCs w:val="16"/>
        </w:rPr>
        <w:t>ой обл</w:t>
      </w:r>
      <w:r w:rsidRPr="00EC46A5">
        <w:rPr>
          <w:spacing w:val="-2"/>
          <w:sz w:val="16"/>
          <w:szCs w:val="16"/>
        </w:rPr>
        <w:t>а</w:t>
      </w:r>
      <w:r w:rsidRPr="00EC46A5">
        <w:rPr>
          <w:sz w:val="16"/>
          <w:szCs w:val="16"/>
        </w:rPr>
        <w:t>сти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1"/>
          <w:sz w:val="16"/>
          <w:szCs w:val="16"/>
        </w:rPr>
        <w:t>н</w:t>
      </w:r>
      <w:r w:rsidRPr="00EC46A5">
        <w:rPr>
          <w:sz w:val="16"/>
          <w:szCs w:val="16"/>
        </w:rPr>
        <w:t>а 20</w:t>
      </w:r>
      <w:r w:rsidRPr="00EC46A5">
        <w:rPr>
          <w:spacing w:val="1"/>
          <w:sz w:val="16"/>
          <w:szCs w:val="16"/>
        </w:rPr>
        <w:t>17</w:t>
      </w:r>
      <w:r w:rsidRPr="00EC46A5">
        <w:rPr>
          <w:spacing w:val="-5"/>
          <w:sz w:val="16"/>
          <w:szCs w:val="16"/>
        </w:rPr>
        <w:t xml:space="preserve"> </w:t>
      </w:r>
      <w:r w:rsidRPr="00EC46A5">
        <w:rPr>
          <w:sz w:val="16"/>
          <w:szCs w:val="16"/>
        </w:rPr>
        <w:t>год и плановый период 2018 и 2019 годы</w:t>
      </w:r>
      <w:r w:rsidRPr="00EC46A5">
        <w:rPr>
          <w:spacing w:val="1"/>
          <w:sz w:val="16"/>
          <w:szCs w:val="16"/>
        </w:rPr>
        <w:t xml:space="preserve"> </w:t>
      </w:r>
      <w:r w:rsidRPr="00EC46A5">
        <w:rPr>
          <w:sz w:val="16"/>
          <w:szCs w:val="16"/>
        </w:rPr>
        <w:t>»</w:t>
      </w: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z w:val="16"/>
          <w:szCs w:val="16"/>
        </w:rPr>
        <w:t>от</w:t>
      </w:r>
      <w:r w:rsidRPr="00EC46A5">
        <w:rPr>
          <w:spacing w:val="2"/>
          <w:sz w:val="16"/>
          <w:szCs w:val="16"/>
        </w:rPr>
        <w:t xml:space="preserve"> </w:t>
      </w:r>
      <w:r w:rsidRPr="00EC46A5">
        <w:rPr>
          <w:spacing w:val="-5"/>
          <w:sz w:val="16"/>
          <w:szCs w:val="16"/>
        </w:rPr>
        <w:t>«</w:t>
      </w:r>
      <w:r w:rsidRPr="00EC46A5">
        <w:rPr>
          <w:sz w:val="16"/>
          <w:szCs w:val="16"/>
        </w:rPr>
        <w:t>»</w:t>
      </w:r>
      <w:r w:rsidRPr="00EC46A5">
        <w:rPr>
          <w:spacing w:val="-5"/>
          <w:sz w:val="16"/>
          <w:szCs w:val="16"/>
        </w:rPr>
        <w:t xml:space="preserve"> </w:t>
      </w:r>
      <w:r w:rsidRPr="00EC46A5">
        <w:rPr>
          <w:sz w:val="16"/>
          <w:szCs w:val="16"/>
        </w:rPr>
        <w:t>д</w:t>
      </w:r>
      <w:r w:rsidRPr="00EC46A5">
        <w:rPr>
          <w:spacing w:val="1"/>
          <w:sz w:val="16"/>
          <w:szCs w:val="16"/>
        </w:rPr>
        <w:t>е</w:t>
      </w:r>
      <w:r w:rsidRPr="00EC46A5">
        <w:rPr>
          <w:sz w:val="16"/>
          <w:szCs w:val="16"/>
        </w:rPr>
        <w:t>ка</w:t>
      </w:r>
      <w:r w:rsidRPr="00EC46A5">
        <w:rPr>
          <w:spacing w:val="1"/>
          <w:sz w:val="16"/>
          <w:szCs w:val="16"/>
        </w:rPr>
        <w:t>б</w:t>
      </w:r>
      <w:r w:rsidRPr="00EC46A5">
        <w:rPr>
          <w:sz w:val="16"/>
          <w:szCs w:val="16"/>
        </w:rPr>
        <w:t>ря 2016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>го</w:t>
      </w:r>
      <w:r w:rsidRPr="00EC46A5">
        <w:rPr>
          <w:spacing w:val="-2"/>
          <w:sz w:val="16"/>
          <w:szCs w:val="16"/>
        </w:rPr>
        <w:t>д</w:t>
      </w:r>
      <w:r w:rsidRPr="00EC46A5">
        <w:rPr>
          <w:sz w:val="16"/>
          <w:szCs w:val="16"/>
        </w:rPr>
        <w:t>а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>№</w:t>
      </w:r>
    </w:p>
    <w:p w:rsidR="00BE6FDE" w:rsidRPr="00EC46A5" w:rsidRDefault="00BE6FDE" w:rsidP="003F47E2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E6FDE" w:rsidRPr="00EC46A5" w:rsidRDefault="00BE6FDE" w:rsidP="002942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C46A5">
        <w:rPr>
          <w:b/>
          <w:bCs/>
          <w:sz w:val="20"/>
          <w:szCs w:val="20"/>
        </w:rPr>
        <w:t>Перечень</w:t>
      </w:r>
      <w:r w:rsidRPr="00EC46A5">
        <w:rPr>
          <w:b/>
          <w:bCs/>
          <w:spacing w:val="-1"/>
          <w:sz w:val="20"/>
          <w:szCs w:val="20"/>
        </w:rPr>
        <w:t xml:space="preserve"> </w:t>
      </w:r>
      <w:r w:rsidRPr="00EC46A5">
        <w:rPr>
          <w:b/>
          <w:bCs/>
          <w:spacing w:val="-3"/>
          <w:sz w:val="20"/>
          <w:szCs w:val="20"/>
        </w:rPr>
        <w:t>г</w:t>
      </w:r>
      <w:r w:rsidRPr="00EC46A5">
        <w:rPr>
          <w:b/>
          <w:bCs/>
          <w:spacing w:val="1"/>
          <w:sz w:val="20"/>
          <w:szCs w:val="20"/>
        </w:rPr>
        <w:t>ла</w:t>
      </w:r>
      <w:r w:rsidRPr="00EC46A5">
        <w:rPr>
          <w:b/>
          <w:bCs/>
          <w:sz w:val="20"/>
          <w:szCs w:val="20"/>
        </w:rPr>
        <w:t>в</w:t>
      </w:r>
      <w:r w:rsidRPr="00EC46A5">
        <w:rPr>
          <w:b/>
          <w:bCs/>
          <w:spacing w:val="-1"/>
          <w:sz w:val="20"/>
          <w:szCs w:val="20"/>
        </w:rPr>
        <w:t>н</w:t>
      </w:r>
      <w:r w:rsidRPr="00EC46A5">
        <w:rPr>
          <w:b/>
          <w:bCs/>
          <w:spacing w:val="-3"/>
          <w:sz w:val="20"/>
          <w:szCs w:val="20"/>
        </w:rPr>
        <w:t>ы</w:t>
      </w:r>
      <w:r w:rsidRPr="00EC46A5">
        <w:rPr>
          <w:b/>
          <w:bCs/>
          <w:sz w:val="20"/>
          <w:szCs w:val="20"/>
        </w:rPr>
        <w:t>х</w:t>
      </w:r>
      <w:r w:rsidRPr="00EC46A5">
        <w:rPr>
          <w:b/>
          <w:bCs/>
          <w:spacing w:val="1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ад</w:t>
      </w:r>
      <w:r w:rsidRPr="00EC46A5">
        <w:rPr>
          <w:b/>
          <w:bCs/>
          <w:spacing w:val="1"/>
          <w:sz w:val="20"/>
          <w:szCs w:val="20"/>
        </w:rPr>
        <w:t>м</w:t>
      </w:r>
      <w:r w:rsidRPr="00EC46A5">
        <w:rPr>
          <w:b/>
          <w:bCs/>
          <w:spacing w:val="-1"/>
          <w:sz w:val="20"/>
          <w:szCs w:val="20"/>
        </w:rPr>
        <w:t>ини</w:t>
      </w:r>
      <w:r w:rsidRPr="00EC46A5">
        <w:rPr>
          <w:b/>
          <w:bCs/>
          <w:sz w:val="20"/>
          <w:szCs w:val="20"/>
        </w:rPr>
        <w:t>с</w:t>
      </w:r>
      <w:r w:rsidRPr="00EC46A5">
        <w:rPr>
          <w:b/>
          <w:bCs/>
          <w:spacing w:val="-1"/>
          <w:sz w:val="20"/>
          <w:szCs w:val="20"/>
        </w:rPr>
        <w:t>т</w:t>
      </w:r>
      <w:r w:rsidRPr="00EC46A5">
        <w:rPr>
          <w:b/>
          <w:bCs/>
          <w:sz w:val="20"/>
          <w:szCs w:val="20"/>
        </w:rPr>
        <w:t>р</w:t>
      </w:r>
      <w:r w:rsidRPr="00EC46A5">
        <w:rPr>
          <w:b/>
          <w:bCs/>
          <w:spacing w:val="-1"/>
          <w:sz w:val="20"/>
          <w:szCs w:val="20"/>
        </w:rPr>
        <w:t>ат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р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в</w:t>
      </w:r>
    </w:p>
    <w:p w:rsidR="00BE6FDE" w:rsidRPr="00EC46A5" w:rsidRDefault="00BE6FDE" w:rsidP="002942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C46A5">
        <w:rPr>
          <w:b/>
          <w:bCs/>
          <w:spacing w:val="-1"/>
          <w:sz w:val="20"/>
          <w:szCs w:val="20"/>
        </w:rPr>
        <w:t>и</w:t>
      </w:r>
      <w:r w:rsidRPr="00EC46A5">
        <w:rPr>
          <w:b/>
          <w:bCs/>
          <w:sz w:val="20"/>
          <w:szCs w:val="20"/>
        </w:rPr>
        <w:t>с</w:t>
      </w:r>
      <w:r w:rsidRPr="00EC46A5">
        <w:rPr>
          <w:b/>
          <w:bCs/>
          <w:spacing w:val="1"/>
          <w:sz w:val="20"/>
          <w:szCs w:val="20"/>
        </w:rPr>
        <w:t>т</w:t>
      </w:r>
      <w:r w:rsidRPr="00EC46A5">
        <w:rPr>
          <w:b/>
          <w:bCs/>
          <w:spacing w:val="-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ч</w:t>
      </w:r>
      <w:r w:rsidRPr="00EC46A5">
        <w:rPr>
          <w:b/>
          <w:bCs/>
          <w:spacing w:val="-1"/>
          <w:sz w:val="20"/>
          <w:szCs w:val="20"/>
        </w:rPr>
        <w:t>ник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в</w:t>
      </w:r>
      <w:r w:rsidRPr="00EC46A5">
        <w:rPr>
          <w:b/>
          <w:bCs/>
          <w:spacing w:val="-1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в</w:t>
      </w:r>
      <w:r w:rsidRPr="00EC46A5">
        <w:rPr>
          <w:b/>
          <w:bCs/>
          <w:spacing w:val="-1"/>
          <w:sz w:val="20"/>
          <w:szCs w:val="20"/>
        </w:rPr>
        <w:t>н</w:t>
      </w:r>
      <w:r w:rsidRPr="00EC46A5">
        <w:rPr>
          <w:b/>
          <w:bCs/>
          <w:spacing w:val="1"/>
          <w:sz w:val="20"/>
          <w:szCs w:val="20"/>
        </w:rPr>
        <w:t>у</w:t>
      </w:r>
      <w:r w:rsidRPr="00EC46A5">
        <w:rPr>
          <w:b/>
          <w:bCs/>
          <w:spacing w:val="-1"/>
          <w:sz w:val="20"/>
          <w:szCs w:val="20"/>
        </w:rPr>
        <w:t>т</w:t>
      </w:r>
      <w:r w:rsidRPr="00EC46A5">
        <w:rPr>
          <w:b/>
          <w:bCs/>
          <w:sz w:val="20"/>
          <w:szCs w:val="20"/>
        </w:rPr>
        <w:t>р</w:t>
      </w:r>
      <w:r w:rsidRPr="00EC46A5">
        <w:rPr>
          <w:b/>
          <w:bCs/>
          <w:spacing w:val="-3"/>
          <w:sz w:val="20"/>
          <w:szCs w:val="20"/>
        </w:rPr>
        <w:t>е</w:t>
      </w:r>
      <w:r w:rsidRPr="00EC46A5">
        <w:rPr>
          <w:b/>
          <w:bCs/>
          <w:spacing w:val="-1"/>
          <w:sz w:val="20"/>
          <w:szCs w:val="20"/>
        </w:rPr>
        <w:t>нн</w:t>
      </w:r>
      <w:r w:rsidRPr="00EC46A5">
        <w:rPr>
          <w:b/>
          <w:bCs/>
          <w:sz w:val="20"/>
          <w:szCs w:val="20"/>
        </w:rPr>
        <w:t>его</w:t>
      </w:r>
      <w:r w:rsidRPr="00EC46A5">
        <w:rPr>
          <w:b/>
          <w:bCs/>
          <w:spacing w:val="1"/>
          <w:sz w:val="20"/>
          <w:szCs w:val="20"/>
        </w:rPr>
        <w:t xml:space="preserve"> </w:t>
      </w:r>
      <w:r w:rsidRPr="00EC46A5">
        <w:rPr>
          <w:b/>
          <w:bCs/>
          <w:spacing w:val="-3"/>
          <w:sz w:val="20"/>
          <w:szCs w:val="20"/>
        </w:rPr>
        <w:t>ф</w:t>
      </w:r>
      <w:r w:rsidRPr="00EC46A5">
        <w:rPr>
          <w:b/>
          <w:bCs/>
          <w:spacing w:val="-1"/>
          <w:sz w:val="20"/>
          <w:szCs w:val="20"/>
        </w:rPr>
        <w:t>ин</w:t>
      </w:r>
      <w:r w:rsidRPr="00EC46A5">
        <w:rPr>
          <w:b/>
          <w:bCs/>
          <w:spacing w:val="1"/>
          <w:sz w:val="20"/>
          <w:szCs w:val="20"/>
        </w:rPr>
        <w:t>а</w:t>
      </w:r>
      <w:r w:rsidRPr="00EC46A5">
        <w:rPr>
          <w:b/>
          <w:bCs/>
          <w:spacing w:val="-1"/>
          <w:sz w:val="20"/>
          <w:szCs w:val="20"/>
        </w:rPr>
        <w:t>н</w:t>
      </w:r>
      <w:r w:rsidRPr="00EC46A5">
        <w:rPr>
          <w:b/>
          <w:bCs/>
          <w:sz w:val="20"/>
          <w:szCs w:val="20"/>
        </w:rPr>
        <w:t>си</w:t>
      </w:r>
      <w:r w:rsidRPr="00EC46A5">
        <w:rPr>
          <w:b/>
          <w:bCs/>
          <w:spacing w:val="-1"/>
          <w:sz w:val="20"/>
          <w:szCs w:val="20"/>
        </w:rPr>
        <w:t>р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ван</w:t>
      </w:r>
      <w:r w:rsidRPr="00EC46A5">
        <w:rPr>
          <w:b/>
          <w:bCs/>
          <w:spacing w:val="-1"/>
          <w:sz w:val="20"/>
          <w:szCs w:val="20"/>
        </w:rPr>
        <w:t>и</w:t>
      </w:r>
      <w:r w:rsidRPr="00EC46A5">
        <w:rPr>
          <w:b/>
          <w:bCs/>
          <w:sz w:val="20"/>
          <w:szCs w:val="20"/>
        </w:rPr>
        <w:t>я</w:t>
      </w:r>
      <w:r w:rsidRPr="00EC46A5">
        <w:rPr>
          <w:b/>
          <w:bCs/>
          <w:spacing w:val="-1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де</w:t>
      </w:r>
      <w:r w:rsidRPr="00EC46A5">
        <w:rPr>
          <w:b/>
          <w:bCs/>
          <w:spacing w:val="-3"/>
          <w:sz w:val="20"/>
          <w:szCs w:val="20"/>
        </w:rPr>
        <w:t>ф</w:t>
      </w:r>
      <w:r w:rsidRPr="00EC46A5">
        <w:rPr>
          <w:b/>
          <w:bCs/>
          <w:spacing w:val="-1"/>
          <w:sz w:val="20"/>
          <w:szCs w:val="20"/>
        </w:rPr>
        <w:t>и</w:t>
      </w:r>
      <w:r w:rsidRPr="00EC46A5">
        <w:rPr>
          <w:b/>
          <w:bCs/>
          <w:spacing w:val="1"/>
          <w:sz w:val="20"/>
          <w:szCs w:val="20"/>
        </w:rPr>
        <w:t>ц</w:t>
      </w:r>
      <w:r w:rsidRPr="00EC46A5">
        <w:rPr>
          <w:b/>
          <w:bCs/>
          <w:spacing w:val="-1"/>
          <w:sz w:val="20"/>
          <w:szCs w:val="20"/>
        </w:rPr>
        <w:t>и</w:t>
      </w:r>
      <w:r w:rsidRPr="00EC46A5">
        <w:rPr>
          <w:b/>
          <w:bCs/>
          <w:spacing w:val="1"/>
          <w:sz w:val="20"/>
          <w:szCs w:val="20"/>
        </w:rPr>
        <w:t>т</w:t>
      </w:r>
      <w:r w:rsidRPr="00EC46A5">
        <w:rPr>
          <w:b/>
          <w:bCs/>
          <w:sz w:val="20"/>
          <w:szCs w:val="20"/>
        </w:rPr>
        <w:t>а</w:t>
      </w:r>
      <w:r w:rsidRPr="00EC46A5">
        <w:rPr>
          <w:b/>
          <w:bCs/>
          <w:spacing w:val="1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бюд</w:t>
      </w:r>
      <w:r w:rsidRPr="00EC46A5">
        <w:rPr>
          <w:b/>
          <w:bCs/>
          <w:spacing w:val="-3"/>
          <w:sz w:val="20"/>
          <w:szCs w:val="20"/>
        </w:rPr>
        <w:t>ж</w:t>
      </w:r>
      <w:r w:rsidRPr="00EC46A5">
        <w:rPr>
          <w:b/>
          <w:bCs/>
          <w:sz w:val="20"/>
          <w:szCs w:val="20"/>
        </w:rPr>
        <w:t>е</w:t>
      </w:r>
      <w:r w:rsidRPr="00EC46A5">
        <w:rPr>
          <w:b/>
          <w:bCs/>
          <w:spacing w:val="1"/>
          <w:sz w:val="20"/>
          <w:szCs w:val="20"/>
        </w:rPr>
        <w:t>т</w:t>
      </w:r>
      <w:r w:rsidRPr="00EC46A5">
        <w:rPr>
          <w:b/>
          <w:bCs/>
          <w:sz w:val="20"/>
          <w:szCs w:val="20"/>
        </w:rPr>
        <w:t>а м</w:t>
      </w:r>
      <w:r w:rsidRPr="00EC46A5">
        <w:rPr>
          <w:b/>
          <w:bCs/>
          <w:spacing w:val="2"/>
          <w:sz w:val="20"/>
          <w:szCs w:val="20"/>
        </w:rPr>
        <w:t>у</w:t>
      </w:r>
      <w:r w:rsidRPr="00EC46A5">
        <w:rPr>
          <w:b/>
          <w:bCs/>
          <w:spacing w:val="-1"/>
          <w:sz w:val="20"/>
          <w:szCs w:val="20"/>
        </w:rPr>
        <w:t>ницип</w:t>
      </w:r>
      <w:r w:rsidRPr="00EC46A5">
        <w:rPr>
          <w:b/>
          <w:bCs/>
          <w:spacing w:val="1"/>
          <w:sz w:val="20"/>
          <w:szCs w:val="20"/>
        </w:rPr>
        <w:t>а</w:t>
      </w:r>
      <w:r w:rsidRPr="00EC46A5">
        <w:rPr>
          <w:b/>
          <w:bCs/>
          <w:spacing w:val="-1"/>
          <w:sz w:val="20"/>
          <w:szCs w:val="20"/>
        </w:rPr>
        <w:t>л</w:t>
      </w:r>
      <w:r w:rsidRPr="00EC46A5">
        <w:rPr>
          <w:b/>
          <w:bCs/>
          <w:sz w:val="20"/>
          <w:szCs w:val="20"/>
        </w:rPr>
        <w:t>ьно</w:t>
      </w:r>
      <w:r w:rsidRPr="00EC46A5">
        <w:rPr>
          <w:b/>
          <w:bCs/>
          <w:spacing w:val="-2"/>
          <w:sz w:val="20"/>
          <w:szCs w:val="20"/>
        </w:rPr>
        <w:t>г</w:t>
      </w:r>
      <w:r w:rsidRPr="00EC46A5">
        <w:rPr>
          <w:b/>
          <w:bCs/>
          <w:sz w:val="20"/>
          <w:szCs w:val="20"/>
        </w:rPr>
        <w:t>о</w:t>
      </w:r>
      <w:r w:rsidRPr="00EC46A5">
        <w:rPr>
          <w:b/>
          <w:bCs/>
          <w:spacing w:val="1"/>
          <w:sz w:val="20"/>
          <w:szCs w:val="20"/>
        </w:rPr>
        <w:t xml:space="preserve"> </w:t>
      </w:r>
      <w:r w:rsidRPr="00EC46A5">
        <w:rPr>
          <w:b/>
          <w:bCs/>
          <w:spacing w:val="-2"/>
          <w:sz w:val="20"/>
          <w:szCs w:val="20"/>
        </w:rPr>
        <w:t>о</w:t>
      </w:r>
      <w:r w:rsidRPr="00EC46A5">
        <w:rPr>
          <w:b/>
          <w:bCs/>
          <w:spacing w:val="1"/>
          <w:sz w:val="20"/>
          <w:szCs w:val="20"/>
        </w:rPr>
        <w:t>б</w:t>
      </w:r>
      <w:r w:rsidRPr="00EC46A5">
        <w:rPr>
          <w:b/>
          <w:bCs/>
          <w:sz w:val="20"/>
          <w:szCs w:val="20"/>
        </w:rPr>
        <w:t>р</w:t>
      </w:r>
      <w:r w:rsidRPr="00EC46A5">
        <w:rPr>
          <w:b/>
          <w:bCs/>
          <w:spacing w:val="-1"/>
          <w:sz w:val="20"/>
          <w:szCs w:val="20"/>
        </w:rPr>
        <w:t>а</w:t>
      </w:r>
      <w:r w:rsidRPr="00EC46A5">
        <w:rPr>
          <w:b/>
          <w:bCs/>
          <w:sz w:val="20"/>
          <w:szCs w:val="20"/>
        </w:rPr>
        <w:t>з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pacing w:val="-3"/>
          <w:sz w:val="20"/>
          <w:szCs w:val="20"/>
        </w:rPr>
        <w:t>в</w:t>
      </w:r>
      <w:r w:rsidRPr="00EC46A5">
        <w:rPr>
          <w:b/>
          <w:bCs/>
          <w:spacing w:val="1"/>
          <w:sz w:val="20"/>
          <w:szCs w:val="20"/>
        </w:rPr>
        <w:t>а</w:t>
      </w:r>
      <w:r w:rsidRPr="00EC46A5">
        <w:rPr>
          <w:b/>
          <w:bCs/>
          <w:spacing w:val="-1"/>
          <w:sz w:val="20"/>
          <w:szCs w:val="20"/>
        </w:rPr>
        <w:t>ни</w:t>
      </w:r>
      <w:r w:rsidRPr="00EC46A5">
        <w:rPr>
          <w:b/>
          <w:bCs/>
          <w:sz w:val="20"/>
          <w:szCs w:val="20"/>
        </w:rPr>
        <w:t>я</w:t>
      </w:r>
      <w:r w:rsidRPr="00EC46A5">
        <w:rPr>
          <w:b/>
          <w:bCs/>
          <w:spacing w:val="-1"/>
          <w:sz w:val="20"/>
          <w:szCs w:val="20"/>
        </w:rPr>
        <w:t xml:space="preserve"> </w:t>
      </w:r>
      <w:r w:rsidRPr="00EC46A5">
        <w:rPr>
          <w:b/>
          <w:bCs/>
          <w:spacing w:val="1"/>
          <w:sz w:val="20"/>
          <w:szCs w:val="20"/>
        </w:rPr>
        <w:t>«</w:t>
      </w:r>
      <w:r w:rsidRPr="00EC46A5">
        <w:rPr>
          <w:b/>
          <w:bCs/>
          <w:sz w:val="20"/>
          <w:szCs w:val="20"/>
        </w:rPr>
        <w:t>г</w:t>
      </w:r>
      <w:r w:rsidRPr="00EC46A5">
        <w:rPr>
          <w:b/>
          <w:bCs/>
          <w:spacing w:val="-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р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>д</w:t>
      </w:r>
      <w:r w:rsidRPr="00EC46A5">
        <w:rPr>
          <w:b/>
          <w:bCs/>
          <w:spacing w:val="-3"/>
          <w:sz w:val="20"/>
          <w:szCs w:val="20"/>
        </w:rPr>
        <w:t xml:space="preserve"> Суджа</w:t>
      </w:r>
      <w:r w:rsidRPr="00EC46A5">
        <w:rPr>
          <w:b/>
          <w:bCs/>
          <w:sz w:val="20"/>
          <w:szCs w:val="20"/>
        </w:rPr>
        <w:t>» Суджанско</w:t>
      </w:r>
      <w:r w:rsidRPr="00EC46A5">
        <w:rPr>
          <w:b/>
          <w:bCs/>
          <w:spacing w:val="-2"/>
          <w:sz w:val="20"/>
          <w:szCs w:val="20"/>
        </w:rPr>
        <w:t>г</w:t>
      </w:r>
      <w:r w:rsidRPr="00EC46A5">
        <w:rPr>
          <w:b/>
          <w:bCs/>
          <w:sz w:val="20"/>
          <w:szCs w:val="20"/>
        </w:rPr>
        <w:t>о</w:t>
      </w:r>
      <w:r w:rsidRPr="00EC46A5">
        <w:rPr>
          <w:b/>
          <w:bCs/>
          <w:spacing w:val="1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ра</w:t>
      </w:r>
      <w:r w:rsidRPr="00EC46A5">
        <w:rPr>
          <w:b/>
          <w:bCs/>
          <w:spacing w:val="-3"/>
          <w:sz w:val="20"/>
          <w:szCs w:val="20"/>
        </w:rPr>
        <w:t>й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pacing w:val="-1"/>
          <w:sz w:val="20"/>
          <w:szCs w:val="20"/>
        </w:rPr>
        <w:t>н</w:t>
      </w:r>
      <w:r w:rsidRPr="00EC46A5">
        <w:rPr>
          <w:b/>
          <w:bCs/>
          <w:sz w:val="20"/>
          <w:szCs w:val="20"/>
        </w:rPr>
        <w:t>а</w:t>
      </w:r>
      <w:r w:rsidRPr="00EC46A5">
        <w:rPr>
          <w:b/>
          <w:bCs/>
          <w:spacing w:val="-2"/>
          <w:sz w:val="20"/>
          <w:szCs w:val="20"/>
        </w:rPr>
        <w:t xml:space="preserve"> </w:t>
      </w:r>
      <w:r w:rsidRPr="00EC46A5">
        <w:rPr>
          <w:b/>
          <w:bCs/>
          <w:sz w:val="20"/>
          <w:szCs w:val="20"/>
        </w:rPr>
        <w:t>К</w:t>
      </w:r>
      <w:r w:rsidRPr="00EC46A5">
        <w:rPr>
          <w:b/>
          <w:bCs/>
          <w:spacing w:val="1"/>
          <w:sz w:val="20"/>
          <w:szCs w:val="20"/>
        </w:rPr>
        <w:t>у</w:t>
      </w:r>
      <w:r w:rsidRPr="00EC46A5">
        <w:rPr>
          <w:b/>
          <w:bCs/>
          <w:sz w:val="20"/>
          <w:szCs w:val="20"/>
        </w:rPr>
        <w:t>рс</w:t>
      </w:r>
      <w:r w:rsidRPr="00EC46A5">
        <w:rPr>
          <w:b/>
          <w:bCs/>
          <w:spacing w:val="-3"/>
          <w:sz w:val="20"/>
          <w:szCs w:val="20"/>
        </w:rPr>
        <w:t>к</w:t>
      </w:r>
      <w:r w:rsidRPr="00EC46A5">
        <w:rPr>
          <w:b/>
          <w:bCs/>
          <w:spacing w:val="1"/>
          <w:sz w:val="20"/>
          <w:szCs w:val="20"/>
        </w:rPr>
        <w:t>о</w:t>
      </w:r>
      <w:r w:rsidRPr="00EC46A5">
        <w:rPr>
          <w:b/>
          <w:bCs/>
          <w:sz w:val="20"/>
          <w:szCs w:val="20"/>
        </w:rPr>
        <w:t xml:space="preserve">й </w:t>
      </w:r>
      <w:r w:rsidRPr="00EC46A5">
        <w:rPr>
          <w:b/>
          <w:bCs/>
          <w:spacing w:val="-2"/>
          <w:sz w:val="20"/>
          <w:szCs w:val="20"/>
        </w:rPr>
        <w:t>о</w:t>
      </w:r>
      <w:r w:rsidRPr="00EC46A5">
        <w:rPr>
          <w:b/>
          <w:bCs/>
          <w:spacing w:val="1"/>
          <w:sz w:val="20"/>
          <w:szCs w:val="20"/>
        </w:rPr>
        <w:t>б</w:t>
      </w:r>
      <w:r w:rsidRPr="00EC46A5">
        <w:rPr>
          <w:b/>
          <w:bCs/>
          <w:spacing w:val="-1"/>
          <w:sz w:val="20"/>
          <w:szCs w:val="20"/>
        </w:rPr>
        <w:t>л</w:t>
      </w:r>
      <w:r w:rsidRPr="00EC46A5">
        <w:rPr>
          <w:b/>
          <w:bCs/>
          <w:spacing w:val="1"/>
          <w:sz w:val="20"/>
          <w:szCs w:val="20"/>
        </w:rPr>
        <w:t>а</w:t>
      </w:r>
      <w:r w:rsidRPr="00EC46A5">
        <w:rPr>
          <w:b/>
          <w:bCs/>
          <w:spacing w:val="-2"/>
          <w:sz w:val="20"/>
          <w:szCs w:val="20"/>
        </w:rPr>
        <w:t>с</w:t>
      </w:r>
      <w:r w:rsidRPr="00EC46A5">
        <w:rPr>
          <w:b/>
          <w:bCs/>
          <w:spacing w:val="1"/>
          <w:sz w:val="20"/>
          <w:szCs w:val="20"/>
        </w:rPr>
        <w:t>т</w:t>
      </w:r>
      <w:r w:rsidRPr="00EC46A5">
        <w:rPr>
          <w:b/>
          <w:bCs/>
          <w:sz w:val="20"/>
          <w:szCs w:val="20"/>
        </w:rPr>
        <w:t>и</w:t>
      </w:r>
    </w:p>
    <w:p w:rsidR="00BE6FDE" w:rsidRPr="00EC46A5" w:rsidRDefault="00BE6FDE" w:rsidP="002942EE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3"/>
        <w:gridCol w:w="2862"/>
        <w:gridCol w:w="5746"/>
      </w:tblGrid>
      <w:tr w:rsidR="00BE6FDE" w:rsidRPr="00EC46A5" w:rsidTr="00EC46A5">
        <w:trPr>
          <w:trHeight w:hRule="exact" w:val="42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ind w:firstLine="98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Код гл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вы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ind w:firstLine="106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Код г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пп</w:t>
            </w:r>
            <w:r w:rsidRPr="00EC46A5">
              <w:rPr>
                <w:sz w:val="16"/>
                <w:szCs w:val="16"/>
                <w:lang w:eastAsia="en-US"/>
              </w:rPr>
              <w:t>ы, подг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пп</w:t>
            </w:r>
            <w:r w:rsidRPr="00EC46A5">
              <w:rPr>
                <w:sz w:val="16"/>
                <w:szCs w:val="16"/>
                <w:lang w:eastAsia="en-US"/>
              </w:rPr>
              <w:t xml:space="preserve">ы,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ь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в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да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ч</w:t>
            </w:r>
            <w:r w:rsidRPr="00EC46A5">
              <w:rPr>
                <w:spacing w:val="3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ик</w:t>
            </w:r>
            <w:r w:rsidRPr="00EC46A5">
              <w:rPr>
                <w:sz w:val="16"/>
                <w:szCs w:val="16"/>
                <w:lang w:eastAsia="en-US"/>
              </w:rPr>
              <w:t>ов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ме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z w:val="16"/>
                <w:szCs w:val="16"/>
                <w:lang w:eastAsia="en-US"/>
              </w:rPr>
              <w:t>ов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</w:p>
        </w:tc>
      </w:tr>
      <w:tr w:rsidR="00BE6FDE" w:rsidRPr="00EC46A5" w:rsidTr="00EC46A5">
        <w:trPr>
          <w:trHeight w:hRule="exact" w:val="148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w w:val="99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w w:val="99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EC46A5">
              <w:rPr>
                <w:w w:val="99"/>
                <w:sz w:val="16"/>
                <w:szCs w:val="16"/>
                <w:lang w:eastAsia="en-US"/>
              </w:rPr>
              <w:t>3</w:t>
            </w:r>
          </w:p>
        </w:tc>
      </w:tr>
      <w:tr w:rsidR="00BE6FDE" w:rsidRPr="00EC46A5" w:rsidTr="00EC46A5">
        <w:trPr>
          <w:trHeight w:hRule="exact" w:val="278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Адм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ини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ц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я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EC46A5">
              <w:rPr>
                <w:sz w:val="16"/>
                <w:szCs w:val="16"/>
                <w:lang w:eastAsia="en-US"/>
              </w:rPr>
              <w:t>а Суджа</w:t>
            </w:r>
          </w:p>
        </w:tc>
      </w:tr>
      <w:tr w:rsidR="00BE6FDE" w:rsidRPr="00EC46A5" w:rsidTr="00EC46A5">
        <w:trPr>
          <w:trHeight w:hRule="exact" w:val="42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 xml:space="preserve">01 02 00 00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1</w:t>
            </w:r>
            <w:r w:rsidR="006627B0" w:rsidRPr="00EC46A5">
              <w:rPr>
                <w:spacing w:val="1"/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0000 710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По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ч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тов от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6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орг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ан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из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аци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r w:rsidR="002942EE" w:rsidRPr="00EC46A5">
              <w:rPr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ам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п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 xml:space="preserve">й в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 xml:space="preserve">те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BE6FDE" w:rsidRPr="00EC46A5" w:rsidTr="00EC46A5">
        <w:trPr>
          <w:trHeight w:hRule="exact" w:val="4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 xml:space="preserve">01 02 00 00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1</w:t>
            </w:r>
            <w:r w:rsidR="006627B0" w:rsidRPr="00EC46A5">
              <w:rPr>
                <w:spacing w:val="1"/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0000 810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Пог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ш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 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ам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п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r w:rsidRPr="00EC46A5">
              <w:rPr>
                <w:spacing w:val="3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тов от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орг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ан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из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ац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в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в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те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BE6FDE" w:rsidRPr="00EC46A5" w:rsidTr="00EC46A5">
        <w:trPr>
          <w:trHeight w:hRule="exact" w:val="42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01 03 01 00 1</w:t>
            </w:r>
            <w:r w:rsidR="006627B0" w:rsidRPr="00EC46A5">
              <w:rPr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0000 710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По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ч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тов от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EC46A5">
              <w:rPr>
                <w:sz w:val="16"/>
                <w:szCs w:val="16"/>
                <w:lang w:eastAsia="en-US"/>
              </w:rPr>
              <w:t>г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тов бю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EC46A5">
              <w:rPr>
                <w:sz w:val="16"/>
                <w:szCs w:val="16"/>
                <w:lang w:eastAsia="en-US"/>
              </w:rPr>
              <w:t>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="002942EE" w:rsidRPr="00EC46A5">
              <w:rPr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EC46A5">
              <w:rPr>
                <w:sz w:val="16"/>
                <w:szCs w:val="16"/>
                <w:lang w:eastAsia="en-US"/>
              </w:rPr>
              <w:t>ы Рос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ам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C46A5">
              <w:rPr>
                <w:spacing w:val="-1"/>
                <w:sz w:val="16"/>
                <w:szCs w:val="16"/>
                <w:lang w:eastAsia="en-US"/>
              </w:rPr>
              <w:t>п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pacing w:val="4"/>
                <w:sz w:val="16"/>
                <w:szCs w:val="16"/>
                <w:lang w:eastAsia="en-US"/>
              </w:rPr>
              <w:t>л</w:t>
            </w:r>
            <w:proofErr w:type="gramStart"/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proofErr w:type="spellEnd"/>
            <w:r w:rsidRPr="00EC46A5">
              <w:rPr>
                <w:spacing w:val="-1"/>
                <w:sz w:val="16"/>
                <w:szCs w:val="16"/>
                <w:lang w:eastAsia="en-US"/>
              </w:rPr>
              <w:t>-</w:t>
            </w:r>
            <w:proofErr w:type="gramEnd"/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proofErr w:type="spellEnd"/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 xml:space="preserve">в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те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BE6FDE" w:rsidRPr="00EC46A5" w:rsidTr="00EC46A5">
        <w:trPr>
          <w:trHeight w:hRule="exact" w:val="414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01 03 01 00 1</w:t>
            </w:r>
            <w:r w:rsidR="006627B0" w:rsidRPr="00EC46A5">
              <w:rPr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0000 810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Пог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ш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ам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п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к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тов от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6"/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EC46A5">
              <w:rPr>
                <w:sz w:val="16"/>
                <w:szCs w:val="16"/>
                <w:lang w:eastAsia="en-US"/>
              </w:rPr>
              <w:t>г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х 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тов бюдж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EC46A5">
              <w:rPr>
                <w:sz w:val="16"/>
                <w:szCs w:val="16"/>
                <w:lang w:eastAsia="en-US"/>
              </w:rPr>
              <w:t>ы Рос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4"/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 xml:space="preserve">в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те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Ф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BE6FDE" w:rsidRPr="00EC46A5" w:rsidTr="00EC46A5">
        <w:trPr>
          <w:trHeight w:hRule="exact" w:val="277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 xml:space="preserve">01 05 02 01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1</w:t>
            </w:r>
            <w:r w:rsidR="006627B0" w:rsidRPr="00EC46A5">
              <w:rPr>
                <w:spacing w:val="1"/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0000 510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Ув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че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EC46A5">
              <w:rPr>
                <w:sz w:val="16"/>
                <w:szCs w:val="16"/>
                <w:lang w:eastAsia="en-US"/>
              </w:rPr>
              <w:t>ро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ов 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ж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z w:val="16"/>
                <w:szCs w:val="16"/>
                <w:lang w:eastAsia="en-US"/>
              </w:rPr>
              <w:t>ых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тв</w:t>
            </w:r>
            <w:r w:rsidR="002942EE" w:rsidRPr="00EC46A5">
              <w:rPr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т</w:t>
            </w:r>
            <w:r w:rsidRPr="00EC46A5">
              <w:rPr>
                <w:sz w:val="16"/>
                <w:szCs w:val="16"/>
                <w:lang w:eastAsia="en-US"/>
              </w:rPr>
              <w:t>ов по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</w:p>
        </w:tc>
      </w:tr>
      <w:tr w:rsidR="00BE6FDE" w:rsidRPr="00EC46A5" w:rsidTr="00EC46A5">
        <w:trPr>
          <w:trHeight w:hRule="exact" w:val="296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01 05 02 01 1</w:t>
            </w:r>
            <w:r w:rsidR="006627B0" w:rsidRPr="00EC46A5">
              <w:rPr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0000 610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Ум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нь</w:t>
            </w:r>
            <w:r w:rsidRPr="00EC46A5">
              <w:rPr>
                <w:sz w:val="16"/>
                <w:szCs w:val="16"/>
                <w:lang w:eastAsia="en-US"/>
              </w:rPr>
              <w:t>ш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EC46A5">
              <w:rPr>
                <w:sz w:val="16"/>
                <w:szCs w:val="16"/>
                <w:lang w:eastAsia="en-US"/>
              </w:rPr>
              <w:t>ро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чи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z w:val="16"/>
                <w:szCs w:val="16"/>
                <w:lang w:eastAsia="en-US"/>
              </w:rPr>
              <w:t>ов 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ж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z w:val="16"/>
                <w:szCs w:val="16"/>
                <w:lang w:eastAsia="en-US"/>
              </w:rPr>
              <w:t>ых</w:t>
            </w:r>
            <w:r w:rsidRPr="00EC46A5">
              <w:rPr>
                <w:spacing w:val="5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тв</w:t>
            </w:r>
            <w:r w:rsidR="002942EE" w:rsidRPr="00EC46A5">
              <w:rPr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б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EC46A5">
              <w:rPr>
                <w:sz w:val="16"/>
                <w:szCs w:val="16"/>
                <w:lang w:eastAsia="en-US"/>
              </w:rPr>
              <w:t>дж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тов по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</w:p>
        </w:tc>
      </w:tr>
      <w:tr w:rsidR="00BE6FDE" w:rsidRPr="00EC46A5" w:rsidTr="00EC46A5">
        <w:trPr>
          <w:trHeight w:hRule="exact" w:val="427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6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01 06 01 00 1</w:t>
            </w:r>
            <w:r w:rsidR="006627B0" w:rsidRPr="00EC46A5">
              <w:rPr>
                <w:sz w:val="16"/>
                <w:szCs w:val="16"/>
                <w:lang w:eastAsia="en-US"/>
              </w:rPr>
              <w:t>3</w:t>
            </w:r>
            <w:r w:rsidRPr="00EC46A5">
              <w:rPr>
                <w:sz w:val="16"/>
                <w:szCs w:val="16"/>
                <w:lang w:eastAsia="en-US"/>
              </w:rPr>
              <w:t xml:space="preserve"> 0000 630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EC46A5" w:rsidRDefault="00BE6FDE" w:rsidP="002942E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EC46A5">
              <w:rPr>
                <w:sz w:val="16"/>
                <w:szCs w:val="16"/>
                <w:lang w:eastAsia="en-US"/>
              </w:rPr>
              <w:t>Ср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>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тва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 xml:space="preserve">от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EC46A5">
              <w:rPr>
                <w:sz w:val="16"/>
                <w:szCs w:val="16"/>
                <w:lang w:eastAsia="en-US"/>
              </w:rPr>
              <w:t>род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жи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кц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ин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EC46A5">
              <w:rPr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>форм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ч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EC46A5">
              <w:rPr>
                <w:sz w:val="16"/>
                <w:szCs w:val="16"/>
                <w:lang w:eastAsia="en-US"/>
              </w:rPr>
              <w:t>я в</w:t>
            </w:r>
            <w:r w:rsidR="002942EE" w:rsidRPr="00EC46A5">
              <w:rPr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пи</w:t>
            </w:r>
            <w:r w:rsidRPr="00EC46A5">
              <w:rPr>
                <w:sz w:val="16"/>
                <w:szCs w:val="16"/>
                <w:lang w:eastAsia="en-US"/>
              </w:rPr>
              <w:t>т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z w:val="16"/>
                <w:szCs w:val="16"/>
                <w:lang w:eastAsia="en-US"/>
              </w:rPr>
              <w:t xml:space="preserve">, 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EC46A5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х</w:t>
            </w:r>
            <w:r w:rsidRPr="00EC46A5">
              <w:rPr>
                <w:sz w:val="16"/>
                <w:szCs w:val="16"/>
                <w:lang w:eastAsia="en-US"/>
              </w:rPr>
              <w:t>одящ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EC46A5">
              <w:rPr>
                <w:spacing w:val="2"/>
                <w:sz w:val="16"/>
                <w:szCs w:val="16"/>
                <w:lang w:eastAsia="en-US"/>
              </w:rPr>
              <w:t>х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я</w:t>
            </w:r>
            <w:r w:rsidRPr="00EC46A5">
              <w:rPr>
                <w:spacing w:val="-2"/>
                <w:sz w:val="16"/>
                <w:szCs w:val="16"/>
                <w:lang w:eastAsia="en-US"/>
              </w:rPr>
              <w:t xml:space="preserve"> </w:t>
            </w:r>
            <w:r w:rsidRPr="00EC46A5">
              <w:rPr>
                <w:sz w:val="16"/>
                <w:szCs w:val="16"/>
                <w:lang w:eastAsia="en-US"/>
              </w:rPr>
              <w:t xml:space="preserve">в 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об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тв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нн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EC46A5">
              <w:rPr>
                <w:sz w:val="16"/>
                <w:szCs w:val="16"/>
                <w:lang w:eastAsia="en-US"/>
              </w:rPr>
              <w:t>ти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 xml:space="preserve"> п</w:t>
            </w:r>
            <w:r w:rsidRPr="00EC46A5">
              <w:rPr>
                <w:sz w:val="16"/>
                <w:szCs w:val="16"/>
                <w:lang w:eastAsia="en-US"/>
              </w:rPr>
              <w:t>о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се</w:t>
            </w:r>
            <w:r w:rsidRPr="00EC46A5">
              <w:rPr>
                <w:sz w:val="16"/>
                <w:szCs w:val="16"/>
                <w:lang w:eastAsia="en-US"/>
              </w:rPr>
              <w:t>л</w:t>
            </w:r>
            <w:r w:rsidRPr="00EC46A5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EC46A5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EC46A5">
              <w:rPr>
                <w:sz w:val="16"/>
                <w:szCs w:val="16"/>
                <w:lang w:eastAsia="en-US"/>
              </w:rPr>
              <w:t>й</w:t>
            </w:r>
          </w:p>
        </w:tc>
      </w:tr>
    </w:tbl>
    <w:p w:rsidR="00BE6FDE" w:rsidRPr="00EC46A5" w:rsidRDefault="00BE6FDE" w:rsidP="00CA7A0E">
      <w:pPr>
        <w:jc w:val="center"/>
        <w:rPr>
          <w:sz w:val="16"/>
          <w:szCs w:val="16"/>
        </w:rPr>
      </w:pPr>
    </w:p>
    <w:p w:rsidR="002942EE" w:rsidRPr="00EC46A5" w:rsidRDefault="002942EE" w:rsidP="00CA7A0E">
      <w:pPr>
        <w:jc w:val="center"/>
        <w:rPr>
          <w:sz w:val="16"/>
          <w:szCs w:val="16"/>
        </w:rPr>
      </w:pPr>
    </w:p>
    <w:p w:rsidR="005135C0" w:rsidRPr="00EC46A5" w:rsidRDefault="005135C0" w:rsidP="00CA7A0E">
      <w:pPr>
        <w:jc w:val="center"/>
        <w:rPr>
          <w:sz w:val="16"/>
          <w:szCs w:val="16"/>
        </w:rPr>
      </w:pPr>
    </w:p>
    <w:p w:rsidR="005135C0" w:rsidRPr="00EC46A5" w:rsidRDefault="005135C0" w:rsidP="00CA7A0E">
      <w:pPr>
        <w:jc w:val="center"/>
        <w:rPr>
          <w:sz w:val="16"/>
          <w:szCs w:val="16"/>
        </w:rPr>
      </w:pPr>
    </w:p>
    <w:p w:rsidR="005135C0" w:rsidRPr="00EC46A5" w:rsidRDefault="005135C0" w:rsidP="00CA7A0E">
      <w:pPr>
        <w:jc w:val="center"/>
        <w:rPr>
          <w:sz w:val="16"/>
          <w:szCs w:val="16"/>
        </w:rPr>
      </w:pPr>
    </w:p>
    <w:p w:rsidR="005135C0" w:rsidRDefault="005135C0" w:rsidP="00CA7A0E">
      <w:pPr>
        <w:jc w:val="center"/>
        <w:rPr>
          <w:sz w:val="22"/>
          <w:szCs w:val="22"/>
        </w:rPr>
      </w:pP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1"/>
          <w:sz w:val="16"/>
          <w:szCs w:val="16"/>
        </w:rPr>
        <w:t>П</w:t>
      </w:r>
      <w:r w:rsidRPr="00EC46A5">
        <w:rPr>
          <w:sz w:val="16"/>
          <w:szCs w:val="16"/>
        </w:rPr>
        <w:t>риложен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е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 xml:space="preserve">№5 </w:t>
      </w: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EC46A5">
        <w:rPr>
          <w:sz w:val="16"/>
          <w:szCs w:val="16"/>
        </w:rPr>
        <w:t>к</w:t>
      </w:r>
      <w:r w:rsidRPr="00EC46A5">
        <w:rPr>
          <w:spacing w:val="1"/>
          <w:sz w:val="16"/>
          <w:szCs w:val="16"/>
        </w:rPr>
        <w:t xml:space="preserve"> </w:t>
      </w:r>
      <w:r w:rsidRPr="00EC46A5">
        <w:rPr>
          <w:sz w:val="16"/>
          <w:szCs w:val="16"/>
        </w:rPr>
        <w:t>Ре</w:t>
      </w:r>
      <w:r w:rsidRPr="00EC46A5">
        <w:rPr>
          <w:spacing w:val="-2"/>
          <w:sz w:val="16"/>
          <w:szCs w:val="16"/>
        </w:rPr>
        <w:t>ш</w:t>
      </w:r>
      <w:r w:rsidRPr="00EC46A5">
        <w:rPr>
          <w:sz w:val="16"/>
          <w:szCs w:val="16"/>
        </w:rPr>
        <w:t>ен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ю</w:t>
      </w:r>
      <w:r w:rsidRPr="00EC46A5">
        <w:rPr>
          <w:spacing w:val="1"/>
          <w:sz w:val="16"/>
          <w:szCs w:val="16"/>
        </w:rPr>
        <w:t xml:space="preserve"> Собрания депутатов города Суджи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5"/>
          <w:sz w:val="16"/>
          <w:szCs w:val="16"/>
        </w:rPr>
        <w:t>«</w:t>
      </w:r>
      <w:r w:rsidRPr="00EC46A5">
        <w:rPr>
          <w:sz w:val="16"/>
          <w:szCs w:val="16"/>
        </w:rPr>
        <w:t>О</w:t>
      </w:r>
      <w:r w:rsidRPr="00EC46A5">
        <w:rPr>
          <w:spacing w:val="-1"/>
          <w:sz w:val="16"/>
          <w:szCs w:val="16"/>
        </w:rPr>
        <w:t xml:space="preserve"> </w:t>
      </w:r>
      <w:r w:rsidRPr="00EC46A5">
        <w:rPr>
          <w:sz w:val="16"/>
          <w:szCs w:val="16"/>
        </w:rPr>
        <w:t>б</w:t>
      </w:r>
      <w:r w:rsidRPr="00EC46A5">
        <w:rPr>
          <w:spacing w:val="1"/>
          <w:sz w:val="16"/>
          <w:szCs w:val="16"/>
        </w:rPr>
        <w:t>ю</w:t>
      </w:r>
      <w:r w:rsidRPr="00EC46A5">
        <w:rPr>
          <w:sz w:val="16"/>
          <w:szCs w:val="16"/>
        </w:rPr>
        <w:t>д</w:t>
      </w:r>
      <w:r w:rsidRPr="00EC46A5">
        <w:rPr>
          <w:spacing w:val="1"/>
          <w:sz w:val="16"/>
          <w:szCs w:val="16"/>
        </w:rPr>
        <w:t>ж</w:t>
      </w:r>
      <w:r w:rsidRPr="00EC46A5">
        <w:rPr>
          <w:sz w:val="16"/>
          <w:szCs w:val="16"/>
        </w:rPr>
        <w:t>е</w:t>
      </w:r>
      <w:r w:rsidRPr="00EC46A5">
        <w:rPr>
          <w:spacing w:val="-2"/>
          <w:sz w:val="16"/>
          <w:szCs w:val="16"/>
        </w:rPr>
        <w:t>т</w:t>
      </w:r>
      <w:r w:rsidRPr="00EC46A5">
        <w:rPr>
          <w:sz w:val="16"/>
          <w:szCs w:val="16"/>
        </w:rPr>
        <w:t>е м</w:t>
      </w:r>
      <w:r w:rsidRPr="00EC46A5">
        <w:rPr>
          <w:spacing w:val="-3"/>
          <w:sz w:val="16"/>
          <w:szCs w:val="16"/>
        </w:rPr>
        <w:t>у</w:t>
      </w:r>
      <w:r w:rsidRPr="00EC46A5">
        <w:rPr>
          <w:sz w:val="16"/>
          <w:szCs w:val="16"/>
        </w:rPr>
        <w:t>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ц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>пального об</w:t>
      </w:r>
      <w:r w:rsidRPr="00EC46A5">
        <w:rPr>
          <w:spacing w:val="-2"/>
          <w:sz w:val="16"/>
          <w:szCs w:val="16"/>
        </w:rPr>
        <w:t>р</w:t>
      </w:r>
      <w:r w:rsidRPr="00EC46A5">
        <w:rPr>
          <w:sz w:val="16"/>
          <w:szCs w:val="16"/>
        </w:rPr>
        <w:t>азо</w:t>
      </w:r>
      <w:r w:rsidRPr="00EC46A5">
        <w:rPr>
          <w:spacing w:val="-2"/>
          <w:sz w:val="16"/>
          <w:szCs w:val="16"/>
        </w:rPr>
        <w:t>в</w:t>
      </w:r>
      <w:r w:rsidRPr="00EC46A5">
        <w:rPr>
          <w:sz w:val="16"/>
          <w:szCs w:val="16"/>
        </w:rPr>
        <w:t>ан</w:t>
      </w:r>
      <w:r w:rsidRPr="00EC46A5">
        <w:rPr>
          <w:spacing w:val="-1"/>
          <w:sz w:val="16"/>
          <w:szCs w:val="16"/>
        </w:rPr>
        <w:t>и</w:t>
      </w:r>
      <w:r w:rsidRPr="00EC46A5">
        <w:rPr>
          <w:sz w:val="16"/>
          <w:szCs w:val="16"/>
        </w:rPr>
        <w:t xml:space="preserve">я </w:t>
      </w:r>
      <w:r w:rsidRPr="00EC46A5">
        <w:rPr>
          <w:spacing w:val="-5"/>
          <w:sz w:val="16"/>
          <w:szCs w:val="16"/>
        </w:rPr>
        <w:t>«</w:t>
      </w:r>
      <w:r w:rsidRPr="00EC46A5">
        <w:rPr>
          <w:sz w:val="16"/>
          <w:szCs w:val="16"/>
        </w:rPr>
        <w:t>город Суджа»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5"/>
          <w:sz w:val="16"/>
          <w:szCs w:val="16"/>
        </w:rPr>
        <w:t>Суджан</w:t>
      </w:r>
      <w:r w:rsidRPr="00EC46A5">
        <w:rPr>
          <w:sz w:val="16"/>
          <w:szCs w:val="16"/>
        </w:rPr>
        <w:t>ск</w:t>
      </w:r>
      <w:r w:rsidRPr="00EC46A5">
        <w:rPr>
          <w:spacing w:val="-2"/>
          <w:sz w:val="16"/>
          <w:szCs w:val="16"/>
        </w:rPr>
        <w:t>ог</w:t>
      </w:r>
      <w:r w:rsidRPr="00EC46A5">
        <w:rPr>
          <w:sz w:val="16"/>
          <w:szCs w:val="16"/>
        </w:rPr>
        <w:t>о райо</w:t>
      </w:r>
      <w:r w:rsidRPr="00EC46A5">
        <w:rPr>
          <w:spacing w:val="-1"/>
          <w:sz w:val="16"/>
          <w:szCs w:val="16"/>
        </w:rPr>
        <w:t>н</w:t>
      </w:r>
      <w:r w:rsidRPr="00EC46A5">
        <w:rPr>
          <w:sz w:val="16"/>
          <w:szCs w:val="16"/>
        </w:rPr>
        <w:t xml:space="preserve">а </w:t>
      </w:r>
      <w:r w:rsidRPr="00EC46A5">
        <w:rPr>
          <w:spacing w:val="-1"/>
          <w:sz w:val="16"/>
          <w:szCs w:val="16"/>
        </w:rPr>
        <w:t>К</w:t>
      </w:r>
      <w:r w:rsidRPr="00EC46A5">
        <w:rPr>
          <w:spacing w:val="-2"/>
          <w:sz w:val="16"/>
          <w:szCs w:val="16"/>
        </w:rPr>
        <w:t>у</w:t>
      </w:r>
      <w:r w:rsidRPr="00EC46A5">
        <w:rPr>
          <w:sz w:val="16"/>
          <w:szCs w:val="16"/>
        </w:rPr>
        <w:t>рс</w:t>
      </w:r>
      <w:r w:rsidRPr="00EC46A5">
        <w:rPr>
          <w:spacing w:val="1"/>
          <w:sz w:val="16"/>
          <w:szCs w:val="16"/>
        </w:rPr>
        <w:t>к</w:t>
      </w:r>
      <w:r w:rsidRPr="00EC46A5">
        <w:rPr>
          <w:sz w:val="16"/>
          <w:szCs w:val="16"/>
        </w:rPr>
        <w:t>ой обл</w:t>
      </w:r>
      <w:r w:rsidRPr="00EC46A5">
        <w:rPr>
          <w:spacing w:val="-2"/>
          <w:sz w:val="16"/>
          <w:szCs w:val="16"/>
        </w:rPr>
        <w:t>а</w:t>
      </w:r>
      <w:r w:rsidRPr="00EC46A5">
        <w:rPr>
          <w:sz w:val="16"/>
          <w:szCs w:val="16"/>
        </w:rPr>
        <w:t>сти</w:t>
      </w:r>
    </w:p>
    <w:p w:rsidR="00C3581F" w:rsidRPr="00EC46A5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pacing w:val="-1"/>
          <w:sz w:val="16"/>
          <w:szCs w:val="16"/>
        </w:rPr>
        <w:t>н</w:t>
      </w:r>
      <w:r w:rsidRPr="00EC46A5">
        <w:rPr>
          <w:sz w:val="16"/>
          <w:szCs w:val="16"/>
        </w:rPr>
        <w:t>а 20</w:t>
      </w:r>
      <w:r w:rsidRPr="00EC46A5">
        <w:rPr>
          <w:spacing w:val="1"/>
          <w:sz w:val="16"/>
          <w:szCs w:val="16"/>
        </w:rPr>
        <w:t>17</w:t>
      </w:r>
      <w:r w:rsidRPr="00EC46A5">
        <w:rPr>
          <w:spacing w:val="-5"/>
          <w:sz w:val="16"/>
          <w:szCs w:val="16"/>
        </w:rPr>
        <w:t xml:space="preserve"> </w:t>
      </w:r>
      <w:r w:rsidRPr="00EC46A5">
        <w:rPr>
          <w:sz w:val="16"/>
          <w:szCs w:val="16"/>
        </w:rPr>
        <w:t>год и плановый период 2018 и 2019 годы</w:t>
      </w:r>
      <w:r w:rsidRPr="00EC46A5">
        <w:rPr>
          <w:spacing w:val="1"/>
          <w:sz w:val="16"/>
          <w:szCs w:val="16"/>
        </w:rPr>
        <w:t xml:space="preserve"> </w:t>
      </w:r>
      <w:r w:rsidRPr="00EC46A5">
        <w:rPr>
          <w:sz w:val="16"/>
          <w:szCs w:val="16"/>
        </w:rPr>
        <w:t>»</w:t>
      </w:r>
    </w:p>
    <w:p w:rsidR="00C3581F" w:rsidRPr="00EC46A5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EC46A5">
        <w:rPr>
          <w:sz w:val="16"/>
          <w:szCs w:val="16"/>
        </w:rPr>
        <w:t>от</w:t>
      </w:r>
      <w:r w:rsidRPr="00EC46A5">
        <w:rPr>
          <w:spacing w:val="2"/>
          <w:sz w:val="16"/>
          <w:szCs w:val="16"/>
        </w:rPr>
        <w:t xml:space="preserve"> </w:t>
      </w:r>
      <w:r w:rsidRPr="00EC46A5">
        <w:rPr>
          <w:spacing w:val="-5"/>
          <w:sz w:val="16"/>
          <w:szCs w:val="16"/>
        </w:rPr>
        <w:t>«</w:t>
      </w:r>
      <w:r w:rsidRPr="00EC46A5">
        <w:rPr>
          <w:sz w:val="16"/>
          <w:szCs w:val="16"/>
        </w:rPr>
        <w:t>»</w:t>
      </w:r>
      <w:r w:rsidRPr="00EC46A5">
        <w:rPr>
          <w:spacing w:val="-5"/>
          <w:sz w:val="16"/>
          <w:szCs w:val="16"/>
        </w:rPr>
        <w:t xml:space="preserve"> </w:t>
      </w:r>
      <w:r w:rsidRPr="00EC46A5">
        <w:rPr>
          <w:sz w:val="16"/>
          <w:szCs w:val="16"/>
        </w:rPr>
        <w:t>д</w:t>
      </w:r>
      <w:r w:rsidRPr="00EC46A5">
        <w:rPr>
          <w:spacing w:val="1"/>
          <w:sz w:val="16"/>
          <w:szCs w:val="16"/>
        </w:rPr>
        <w:t>е</w:t>
      </w:r>
      <w:r w:rsidRPr="00EC46A5">
        <w:rPr>
          <w:sz w:val="16"/>
          <w:szCs w:val="16"/>
        </w:rPr>
        <w:t>ка</w:t>
      </w:r>
      <w:r w:rsidRPr="00EC46A5">
        <w:rPr>
          <w:spacing w:val="1"/>
          <w:sz w:val="16"/>
          <w:szCs w:val="16"/>
        </w:rPr>
        <w:t>б</w:t>
      </w:r>
      <w:r w:rsidRPr="00EC46A5">
        <w:rPr>
          <w:sz w:val="16"/>
          <w:szCs w:val="16"/>
        </w:rPr>
        <w:t>ря 2016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>го</w:t>
      </w:r>
      <w:r w:rsidRPr="00EC46A5">
        <w:rPr>
          <w:spacing w:val="-2"/>
          <w:sz w:val="16"/>
          <w:szCs w:val="16"/>
        </w:rPr>
        <w:t>д</w:t>
      </w:r>
      <w:r w:rsidRPr="00EC46A5">
        <w:rPr>
          <w:sz w:val="16"/>
          <w:szCs w:val="16"/>
        </w:rPr>
        <w:t>а</w:t>
      </w:r>
      <w:r w:rsidRPr="00EC46A5">
        <w:rPr>
          <w:spacing w:val="-2"/>
          <w:sz w:val="16"/>
          <w:szCs w:val="16"/>
        </w:rPr>
        <w:t xml:space="preserve"> </w:t>
      </w:r>
      <w:r w:rsidRPr="00EC46A5">
        <w:rPr>
          <w:sz w:val="16"/>
          <w:szCs w:val="16"/>
        </w:rPr>
        <w:t>№</w:t>
      </w:r>
    </w:p>
    <w:p w:rsidR="00054523" w:rsidRPr="00EC46A5" w:rsidRDefault="00054523" w:rsidP="0005452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62A76" w:rsidRDefault="00162A76" w:rsidP="00162A76">
      <w:pPr>
        <w:tabs>
          <w:tab w:val="left" w:pos="3825"/>
          <w:tab w:val="left" w:pos="5265"/>
        </w:tabs>
        <w:ind w:right="57"/>
        <w:jc w:val="right"/>
      </w:pPr>
    </w:p>
    <w:p w:rsidR="00392D81" w:rsidRDefault="00392D81" w:rsidP="00162A76">
      <w:pPr>
        <w:tabs>
          <w:tab w:val="left" w:pos="3825"/>
          <w:tab w:val="left" w:pos="5265"/>
        </w:tabs>
        <w:ind w:right="57"/>
        <w:jc w:val="right"/>
      </w:pPr>
    </w:p>
    <w:p w:rsidR="00D37BD1" w:rsidRPr="00EC46A5" w:rsidRDefault="00392D81" w:rsidP="00392D81">
      <w:pPr>
        <w:pStyle w:val="1f"/>
        <w:jc w:val="center"/>
        <w:rPr>
          <w:rFonts w:ascii="Times New Roman" w:hAnsi="Times New Roman"/>
          <w:b/>
          <w:bCs/>
          <w:sz w:val="20"/>
          <w:szCs w:val="20"/>
        </w:rPr>
      </w:pPr>
      <w:r w:rsidRPr="00EC46A5">
        <w:rPr>
          <w:rFonts w:ascii="Times New Roman" w:hAnsi="Times New Roman"/>
          <w:b/>
          <w:bCs/>
          <w:sz w:val="20"/>
          <w:szCs w:val="20"/>
        </w:rPr>
        <w:t xml:space="preserve">Поступление доходов </w:t>
      </w:r>
    </w:p>
    <w:p w:rsidR="00D37BD1" w:rsidRPr="00EC46A5" w:rsidRDefault="00392D81" w:rsidP="00392D81">
      <w:pPr>
        <w:pStyle w:val="1f"/>
        <w:jc w:val="center"/>
        <w:rPr>
          <w:rFonts w:ascii="Times New Roman" w:hAnsi="Times New Roman"/>
          <w:b/>
          <w:bCs/>
          <w:sz w:val="20"/>
          <w:szCs w:val="20"/>
        </w:rPr>
      </w:pPr>
      <w:r w:rsidRPr="00EC46A5">
        <w:rPr>
          <w:rFonts w:ascii="Times New Roman" w:hAnsi="Times New Roman"/>
          <w:b/>
          <w:bCs/>
          <w:sz w:val="20"/>
          <w:szCs w:val="20"/>
        </w:rPr>
        <w:t>в  бюджет муниципального образования</w:t>
      </w:r>
    </w:p>
    <w:p w:rsidR="00392D81" w:rsidRPr="00EC46A5" w:rsidRDefault="00392D81" w:rsidP="00392D81">
      <w:pPr>
        <w:pStyle w:val="1f"/>
        <w:jc w:val="center"/>
        <w:rPr>
          <w:rFonts w:ascii="Times New Roman" w:hAnsi="Times New Roman"/>
          <w:b/>
          <w:sz w:val="16"/>
          <w:szCs w:val="16"/>
        </w:rPr>
      </w:pPr>
      <w:r w:rsidRPr="00EC46A5">
        <w:rPr>
          <w:rFonts w:ascii="Times New Roman" w:hAnsi="Times New Roman"/>
          <w:b/>
          <w:bCs/>
          <w:sz w:val="20"/>
          <w:szCs w:val="20"/>
        </w:rPr>
        <w:t xml:space="preserve"> «город Суджа» на 201</w:t>
      </w:r>
      <w:r w:rsidR="00C3581F" w:rsidRPr="00EC46A5">
        <w:rPr>
          <w:rFonts w:ascii="Times New Roman" w:hAnsi="Times New Roman"/>
          <w:b/>
          <w:bCs/>
          <w:sz w:val="20"/>
          <w:szCs w:val="20"/>
        </w:rPr>
        <w:t>7</w:t>
      </w:r>
      <w:r w:rsidRPr="00EC46A5">
        <w:rPr>
          <w:rFonts w:ascii="Times New Roman" w:hAnsi="Times New Roman"/>
          <w:b/>
          <w:bCs/>
          <w:sz w:val="20"/>
          <w:szCs w:val="20"/>
        </w:rPr>
        <w:t xml:space="preserve"> год</w:t>
      </w:r>
    </w:p>
    <w:p w:rsidR="00392D81" w:rsidRPr="00EC46A5" w:rsidRDefault="00EE67FD" w:rsidP="00162A76">
      <w:pPr>
        <w:tabs>
          <w:tab w:val="left" w:pos="3825"/>
          <w:tab w:val="left" w:pos="5265"/>
        </w:tabs>
        <w:ind w:right="57"/>
        <w:jc w:val="right"/>
        <w:rPr>
          <w:sz w:val="16"/>
          <w:szCs w:val="16"/>
        </w:rPr>
      </w:pPr>
      <w:r w:rsidRPr="00EC46A5">
        <w:rPr>
          <w:sz w:val="16"/>
          <w:szCs w:val="16"/>
        </w:rPr>
        <w:t>(</w:t>
      </w:r>
      <w:r w:rsidR="00392D81" w:rsidRPr="00EC46A5">
        <w:rPr>
          <w:sz w:val="16"/>
          <w:szCs w:val="16"/>
        </w:rPr>
        <w:t>руб</w:t>
      </w:r>
      <w:r w:rsidR="00054523" w:rsidRPr="00EC46A5">
        <w:rPr>
          <w:sz w:val="16"/>
          <w:szCs w:val="16"/>
        </w:rPr>
        <w:t>лей</w:t>
      </w:r>
      <w:r w:rsidRPr="00EC46A5">
        <w:rPr>
          <w:sz w:val="16"/>
          <w:szCs w:val="16"/>
        </w:rPr>
        <w:t>)</w:t>
      </w:r>
    </w:p>
    <w:p w:rsidR="00162A76" w:rsidRPr="00EC46A5" w:rsidRDefault="00392D81" w:rsidP="00392D81">
      <w:pPr>
        <w:pStyle w:val="1f"/>
        <w:tabs>
          <w:tab w:val="left" w:pos="7170"/>
          <w:tab w:val="right" w:pos="9668"/>
        </w:tabs>
        <w:rPr>
          <w:rFonts w:ascii="Times New Roman" w:hAnsi="Times New Roman"/>
          <w:sz w:val="16"/>
          <w:szCs w:val="16"/>
        </w:rPr>
      </w:pPr>
      <w:r w:rsidRPr="00EC46A5">
        <w:rPr>
          <w:rFonts w:ascii="Times New Roman" w:hAnsi="Times New Roman"/>
          <w:sz w:val="16"/>
          <w:szCs w:val="16"/>
        </w:rPr>
        <w:tab/>
      </w:r>
      <w:r w:rsidR="00162A76" w:rsidRPr="00EC46A5">
        <w:rPr>
          <w:rFonts w:ascii="Times New Roman" w:hAnsi="Times New Roman"/>
          <w:sz w:val="16"/>
          <w:szCs w:val="16"/>
        </w:rPr>
        <w:t xml:space="preserve">                                                   </w:t>
      </w:r>
    </w:p>
    <w:tbl>
      <w:tblPr>
        <w:tblW w:w="11340" w:type="dxa"/>
        <w:tblInd w:w="-1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6804"/>
        <w:gridCol w:w="1701"/>
      </w:tblGrid>
      <w:tr w:rsidR="00392D81" w:rsidRPr="00EC46A5" w:rsidTr="00EC46A5">
        <w:trPr>
          <w:trHeight w:val="452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C35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Сумма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3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 w:rsidP="00DE6D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996AAA" w:rsidRPr="00EC46A5">
              <w:rPr>
                <w:b/>
                <w:bCs/>
                <w:color w:val="000000"/>
                <w:sz w:val="16"/>
                <w:szCs w:val="16"/>
              </w:rPr>
              <w:t>4</w:t>
            </w: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E6D4F" w:rsidRPr="00EC46A5">
              <w:rPr>
                <w:b/>
                <w:bCs/>
                <w:color w:val="000000"/>
                <w:sz w:val="16"/>
                <w:szCs w:val="16"/>
                <w:lang w:val="en-US"/>
              </w:rPr>
              <w:t>298</w:t>
            </w: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1 00 00000 00 0000 000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996AAA" w:rsidP="00DE6D4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24 </w:t>
            </w:r>
            <w:r w:rsidR="00DE6D4F" w:rsidRPr="00EC46A5">
              <w:rPr>
                <w:b/>
                <w:bCs/>
                <w:color w:val="000000"/>
                <w:sz w:val="16"/>
                <w:szCs w:val="16"/>
                <w:lang w:val="en-US"/>
              </w:rPr>
              <w:t>298</w:t>
            </w: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1 01 00000 00 0000 000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 w:rsidP="002B5410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   12 069 000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242B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12 069 000</w:t>
            </w:r>
          </w:p>
        </w:tc>
      </w:tr>
      <w:tr w:rsidR="00392D81" w:rsidRPr="00EC46A5" w:rsidTr="00EC46A5">
        <w:trPr>
          <w:trHeight w:val="47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EE67FD">
            <w:pPr>
              <w:jc w:val="center"/>
              <w:rPr>
                <w:sz w:val="16"/>
                <w:szCs w:val="16"/>
              </w:rPr>
            </w:pPr>
          </w:p>
          <w:p w:rsidR="00392D81" w:rsidRPr="00EC46A5" w:rsidRDefault="00242B1E" w:rsidP="00242B1E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11 900 000</w:t>
            </w:r>
          </w:p>
        </w:tc>
      </w:tr>
      <w:tr w:rsidR="00392D81" w:rsidRPr="00EC46A5" w:rsidTr="00EC46A5">
        <w:trPr>
          <w:trHeight w:val="89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EE67FD">
            <w:pPr>
              <w:jc w:val="center"/>
              <w:rPr>
                <w:sz w:val="16"/>
                <w:szCs w:val="16"/>
              </w:rPr>
            </w:pPr>
          </w:p>
          <w:p w:rsidR="00242B1E" w:rsidRPr="00EC46A5" w:rsidRDefault="00242B1E" w:rsidP="00242B1E">
            <w:pPr>
              <w:rPr>
                <w:sz w:val="16"/>
                <w:szCs w:val="16"/>
              </w:rPr>
            </w:pPr>
          </w:p>
          <w:p w:rsidR="00242B1E" w:rsidRPr="00EC46A5" w:rsidRDefault="00242B1E" w:rsidP="00242B1E">
            <w:pPr>
              <w:rPr>
                <w:sz w:val="16"/>
                <w:szCs w:val="16"/>
              </w:rPr>
            </w:pPr>
          </w:p>
          <w:p w:rsidR="00392D81" w:rsidRPr="00EC46A5" w:rsidRDefault="00242B1E" w:rsidP="00242B1E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8 000</w:t>
            </w:r>
          </w:p>
        </w:tc>
      </w:tr>
      <w:tr w:rsidR="00392D81" w:rsidRPr="00EC46A5" w:rsidTr="00EC46A5">
        <w:trPr>
          <w:trHeight w:val="397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EE67F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392D81" w:rsidRPr="00EC46A5" w:rsidRDefault="00242B1E" w:rsidP="00242B1E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161 000</w:t>
            </w:r>
          </w:p>
        </w:tc>
      </w:tr>
      <w:tr w:rsidR="00392D81" w:rsidRPr="00EC46A5" w:rsidTr="00EC46A5">
        <w:trPr>
          <w:trHeight w:val="26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1 03 00000 00 0000 000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Налоги на товары (работы,</w:t>
            </w:r>
            <w:r w:rsidR="00EE67FD" w:rsidRPr="00EC46A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C46A5">
              <w:rPr>
                <w:b/>
                <w:bCs/>
                <w:color w:val="000000"/>
                <w:sz w:val="16"/>
                <w:szCs w:val="16"/>
              </w:rPr>
              <w:t>услуги)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DE6D4F" w:rsidP="00DE6D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EC46A5">
              <w:rPr>
                <w:b/>
                <w:color w:val="000000"/>
                <w:sz w:val="16"/>
                <w:szCs w:val="16"/>
                <w:lang w:val="en-US"/>
              </w:rPr>
              <w:t>663</w:t>
            </w:r>
            <w:r w:rsidR="00242B1E" w:rsidRPr="00EC46A5">
              <w:rPr>
                <w:b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1 03 02000 01 0000 110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DE6D4F" w:rsidP="00DE6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  <w:lang w:val="en-US"/>
              </w:rPr>
              <w:t>663</w:t>
            </w:r>
            <w:r w:rsidR="00242B1E" w:rsidRPr="00EC46A5">
              <w:rPr>
                <w:color w:val="000000"/>
                <w:sz w:val="16"/>
                <w:szCs w:val="16"/>
              </w:rPr>
              <w:t xml:space="preserve"> 000</w:t>
            </w:r>
          </w:p>
        </w:tc>
      </w:tr>
      <w:tr w:rsidR="00392D81" w:rsidRPr="00EC46A5" w:rsidTr="00EC46A5">
        <w:trPr>
          <w:trHeight w:val="59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103  02230 01 0000 110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242B1E" w:rsidP="00DE6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2</w:t>
            </w:r>
            <w:r w:rsidR="00DE6D4F" w:rsidRPr="00EC46A5">
              <w:rPr>
                <w:color w:val="000000"/>
                <w:sz w:val="16"/>
                <w:szCs w:val="16"/>
                <w:lang w:val="en-US"/>
              </w:rPr>
              <w:t>26 4</w:t>
            </w:r>
            <w:r w:rsidRPr="00EC46A5">
              <w:rPr>
                <w:color w:val="000000"/>
                <w:sz w:val="16"/>
                <w:szCs w:val="16"/>
              </w:rPr>
              <w:t>00</w:t>
            </w:r>
          </w:p>
        </w:tc>
      </w:tr>
      <w:tr w:rsidR="00392D81" w:rsidRPr="00EC46A5" w:rsidTr="00EC46A5">
        <w:trPr>
          <w:trHeight w:val="69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103 02240 01 0000 110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EC46A5">
              <w:rPr>
                <w:color w:val="000000"/>
                <w:sz w:val="16"/>
                <w:szCs w:val="16"/>
              </w:rPr>
              <w:t>(</w:t>
            </w:r>
            <w:r w:rsidR="00EE67FD" w:rsidRPr="00EC46A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End"/>
            <w:r w:rsidRPr="00EC46A5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="00EE67FD" w:rsidRPr="00EC46A5">
              <w:rPr>
                <w:color w:val="000000"/>
                <w:sz w:val="16"/>
                <w:szCs w:val="16"/>
              </w:rPr>
              <w:t xml:space="preserve"> </w:t>
            </w:r>
            <w:r w:rsidRPr="00EC46A5">
              <w:rPr>
                <w:color w:val="000000"/>
                <w:sz w:val="16"/>
                <w:szCs w:val="16"/>
              </w:rPr>
              <w:t xml:space="preserve"> двигателей,</w:t>
            </w:r>
            <w:r w:rsidR="00EE67FD" w:rsidRPr="00EC46A5">
              <w:rPr>
                <w:color w:val="000000"/>
                <w:sz w:val="16"/>
                <w:szCs w:val="16"/>
              </w:rPr>
              <w:t xml:space="preserve"> </w:t>
            </w:r>
            <w:r w:rsidRPr="00EC46A5">
              <w:rPr>
                <w:color w:val="000000"/>
                <w:sz w:val="16"/>
                <w:szCs w:val="16"/>
              </w:rPr>
              <w:t>подлежащие распределению 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EE67FD">
            <w:pPr>
              <w:jc w:val="center"/>
              <w:rPr>
                <w:sz w:val="16"/>
                <w:szCs w:val="16"/>
              </w:rPr>
            </w:pPr>
          </w:p>
          <w:p w:rsidR="00242B1E" w:rsidRPr="00EC46A5" w:rsidRDefault="00242B1E" w:rsidP="00242B1E">
            <w:pPr>
              <w:rPr>
                <w:sz w:val="16"/>
                <w:szCs w:val="16"/>
              </w:rPr>
            </w:pPr>
          </w:p>
          <w:p w:rsidR="00392D81" w:rsidRPr="00EC46A5" w:rsidRDefault="00DE6D4F" w:rsidP="00DE6D4F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  <w:lang w:val="en-US"/>
              </w:rPr>
              <w:t>2</w:t>
            </w:r>
            <w:r w:rsidR="00242B1E" w:rsidRPr="00EC46A5">
              <w:rPr>
                <w:sz w:val="16"/>
                <w:szCs w:val="16"/>
              </w:rPr>
              <w:t xml:space="preserve"> </w:t>
            </w:r>
            <w:r w:rsidRPr="00EC46A5">
              <w:rPr>
                <w:sz w:val="16"/>
                <w:szCs w:val="16"/>
                <w:lang w:val="en-US"/>
              </w:rPr>
              <w:t>2</w:t>
            </w:r>
            <w:r w:rsidR="00242B1E" w:rsidRPr="00EC46A5">
              <w:rPr>
                <w:sz w:val="16"/>
                <w:szCs w:val="16"/>
              </w:rPr>
              <w:t>00</w:t>
            </w:r>
          </w:p>
        </w:tc>
      </w:tr>
      <w:tr w:rsidR="00392D81" w:rsidRPr="00EC46A5" w:rsidTr="00EC46A5">
        <w:trPr>
          <w:trHeight w:val="505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lastRenderedPageBreak/>
              <w:t>103 02250 01 0000 110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3464E5">
            <w:pPr>
              <w:rPr>
                <w:sz w:val="16"/>
                <w:szCs w:val="16"/>
              </w:rPr>
            </w:pPr>
          </w:p>
          <w:p w:rsidR="00242B1E" w:rsidRPr="00EC46A5" w:rsidRDefault="00242B1E" w:rsidP="00242B1E">
            <w:pPr>
              <w:rPr>
                <w:sz w:val="16"/>
                <w:szCs w:val="16"/>
              </w:rPr>
            </w:pPr>
          </w:p>
          <w:p w:rsidR="00392D81" w:rsidRPr="00EC46A5" w:rsidRDefault="00DE6D4F" w:rsidP="00DE6D4F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  <w:lang w:val="en-US"/>
              </w:rPr>
              <w:t>479</w:t>
            </w:r>
            <w:r w:rsidR="00242B1E" w:rsidRPr="00EC46A5">
              <w:rPr>
                <w:sz w:val="16"/>
                <w:szCs w:val="16"/>
              </w:rPr>
              <w:t xml:space="preserve"> </w:t>
            </w:r>
            <w:r w:rsidRPr="00EC46A5">
              <w:rPr>
                <w:sz w:val="16"/>
                <w:szCs w:val="16"/>
                <w:lang w:val="en-US"/>
              </w:rPr>
              <w:t>7</w:t>
            </w:r>
            <w:r w:rsidR="00242B1E" w:rsidRPr="00EC46A5">
              <w:rPr>
                <w:sz w:val="16"/>
                <w:szCs w:val="16"/>
              </w:rPr>
              <w:t>00</w:t>
            </w:r>
          </w:p>
        </w:tc>
      </w:tr>
      <w:tr w:rsidR="003464E5" w:rsidRPr="00EC46A5" w:rsidTr="00EC46A5">
        <w:trPr>
          <w:trHeight w:val="512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464E5" w:rsidRPr="00EC46A5" w:rsidRDefault="00AB3E3A" w:rsidP="00AB3E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103 02260 01 0000 110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464E5" w:rsidRPr="00EC46A5" w:rsidRDefault="00AB3E3A" w:rsidP="00AB3E3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B1E" w:rsidRPr="00EC46A5" w:rsidRDefault="00242B1E" w:rsidP="00AB3E3A">
            <w:pPr>
              <w:rPr>
                <w:sz w:val="16"/>
                <w:szCs w:val="16"/>
              </w:rPr>
            </w:pPr>
          </w:p>
          <w:p w:rsidR="00242B1E" w:rsidRPr="00EC46A5" w:rsidRDefault="00242B1E" w:rsidP="00242B1E">
            <w:pPr>
              <w:rPr>
                <w:sz w:val="16"/>
                <w:szCs w:val="16"/>
              </w:rPr>
            </w:pPr>
          </w:p>
          <w:p w:rsidR="003464E5" w:rsidRPr="00EC46A5" w:rsidRDefault="00242B1E" w:rsidP="00DE6D4F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-</w:t>
            </w:r>
            <w:r w:rsidR="00DE6D4F" w:rsidRPr="00EC46A5">
              <w:rPr>
                <w:sz w:val="16"/>
                <w:szCs w:val="16"/>
                <w:lang w:val="en-US"/>
              </w:rPr>
              <w:t>45</w:t>
            </w:r>
            <w:r w:rsidRPr="00EC46A5">
              <w:rPr>
                <w:sz w:val="16"/>
                <w:szCs w:val="16"/>
              </w:rPr>
              <w:t xml:space="preserve"> </w:t>
            </w:r>
            <w:r w:rsidR="00DE6D4F" w:rsidRPr="00EC46A5">
              <w:rPr>
                <w:sz w:val="16"/>
                <w:szCs w:val="16"/>
                <w:lang w:val="en-US"/>
              </w:rPr>
              <w:t>30</w:t>
            </w:r>
            <w:r w:rsidRPr="00EC46A5">
              <w:rPr>
                <w:sz w:val="16"/>
                <w:szCs w:val="16"/>
              </w:rPr>
              <w:t>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 w:rsidP="000C3A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1 0</w:t>
            </w:r>
            <w:r w:rsidR="000C3A85" w:rsidRPr="00EC46A5"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93 </w:t>
            </w:r>
            <w:r w:rsidR="00242B1E" w:rsidRPr="00EC46A5">
              <w:rPr>
                <w:b/>
                <w:bCs/>
                <w:color w:val="000000"/>
                <w:sz w:val="16"/>
                <w:szCs w:val="16"/>
              </w:rPr>
              <w:t>000</w:t>
            </w:r>
          </w:p>
        </w:tc>
      </w:tr>
      <w:tr w:rsidR="000C3A85" w:rsidRPr="00EC46A5" w:rsidTr="00EC46A5">
        <w:trPr>
          <w:trHeight w:val="14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0C3A85" w:rsidRPr="00EC46A5" w:rsidRDefault="000C3A85" w:rsidP="000C3A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1 05 03000 01 0000 110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0C3A85" w:rsidRPr="00EC46A5" w:rsidRDefault="000C3A85" w:rsidP="000C3A8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85" w:rsidRPr="00EC46A5" w:rsidRDefault="000C3A8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EC46A5">
              <w:rPr>
                <w:bCs/>
                <w:color w:val="000000"/>
                <w:sz w:val="16"/>
                <w:szCs w:val="16"/>
              </w:rPr>
              <w:t>93 000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EC46A5">
              <w:rPr>
                <w:bCs/>
                <w:color w:val="000000"/>
                <w:sz w:val="16"/>
                <w:szCs w:val="16"/>
              </w:rPr>
              <w:t>1 06 00000 00 0000 000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 w:rsidP="00B56E0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4 499</w:t>
            </w:r>
            <w:r w:rsidR="00242B1E" w:rsidRPr="00EC46A5">
              <w:rPr>
                <w:b/>
                <w:bCs/>
                <w:color w:val="000000"/>
                <w:sz w:val="16"/>
                <w:szCs w:val="16"/>
              </w:rPr>
              <w:t xml:space="preserve">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 w:rsidP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1 214 000</w:t>
            </w:r>
          </w:p>
        </w:tc>
      </w:tr>
      <w:tr w:rsidR="00392D81" w:rsidRPr="00EC46A5" w:rsidTr="00EC46A5">
        <w:trPr>
          <w:trHeight w:val="376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1 06 01030 10 0000 110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242B1E" w:rsidP="00B56E0E">
            <w:pPr>
              <w:jc w:val="center"/>
              <w:rPr>
                <w:sz w:val="16"/>
                <w:szCs w:val="16"/>
              </w:rPr>
            </w:pPr>
            <w:r w:rsidRPr="00EC46A5">
              <w:rPr>
                <w:bCs/>
                <w:color w:val="000000"/>
                <w:sz w:val="16"/>
                <w:szCs w:val="16"/>
              </w:rPr>
              <w:t>1 214 000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B56E0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bCs/>
                <w:color w:val="000000"/>
                <w:sz w:val="16"/>
                <w:szCs w:val="16"/>
              </w:rPr>
              <w:t>3 285 000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2 500 000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1 06 06033 13 0000 110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2 500 000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785 000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1 06 06043 13 0000 110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C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785 000</w:t>
            </w:r>
          </w:p>
        </w:tc>
      </w:tr>
      <w:tr w:rsidR="00392D81" w:rsidRPr="00EC46A5" w:rsidTr="00255AFD">
        <w:trPr>
          <w:trHeight w:val="51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1 11 00000 00 0000 000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996AAA" w:rsidP="00FC3EF3">
            <w:pPr>
              <w:rPr>
                <w:b/>
                <w:sz w:val="16"/>
                <w:szCs w:val="16"/>
              </w:rPr>
            </w:pPr>
            <w:r w:rsidRPr="00EC46A5">
              <w:rPr>
                <w:b/>
                <w:sz w:val="16"/>
                <w:szCs w:val="16"/>
              </w:rPr>
              <w:t xml:space="preserve">    </w:t>
            </w:r>
            <w:r w:rsidR="000C3A85" w:rsidRPr="00EC46A5">
              <w:rPr>
                <w:b/>
                <w:sz w:val="16"/>
                <w:szCs w:val="16"/>
              </w:rPr>
              <w:t>2 321 000</w:t>
            </w:r>
          </w:p>
        </w:tc>
      </w:tr>
      <w:tr w:rsidR="00392D81" w:rsidRPr="00EC46A5" w:rsidTr="00EC46A5">
        <w:trPr>
          <w:trHeight w:val="74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85" w:rsidRPr="00EC46A5" w:rsidRDefault="000C3A85" w:rsidP="00FC3EF3">
            <w:pPr>
              <w:jc w:val="center"/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392D81" w:rsidRPr="00EC46A5" w:rsidRDefault="00996AAA" w:rsidP="000C3A85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  </w:t>
            </w:r>
            <w:r w:rsidR="000C3A85" w:rsidRPr="00EC46A5">
              <w:rPr>
                <w:sz w:val="16"/>
                <w:szCs w:val="16"/>
              </w:rPr>
              <w:t>2 231 000</w:t>
            </w:r>
          </w:p>
        </w:tc>
      </w:tr>
      <w:tr w:rsidR="00392D81" w:rsidRPr="00EC46A5" w:rsidTr="00EC46A5">
        <w:trPr>
          <w:trHeight w:val="548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1 11 05010 00 0000 120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85" w:rsidRPr="00EC46A5" w:rsidRDefault="000C3A85" w:rsidP="00FC3EF3">
            <w:pPr>
              <w:jc w:val="center"/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392D81" w:rsidRPr="00EC46A5" w:rsidRDefault="000C3A85" w:rsidP="000C3A85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255 000</w:t>
            </w:r>
          </w:p>
        </w:tc>
      </w:tr>
      <w:tr w:rsidR="00392D81" w:rsidRPr="00EC46A5" w:rsidTr="00EC46A5">
        <w:trPr>
          <w:trHeight w:val="698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1 11 05013 13 0000 120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85" w:rsidRPr="00EC46A5" w:rsidRDefault="000C3A85" w:rsidP="00FC3EF3">
            <w:pPr>
              <w:jc w:val="center"/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392D81" w:rsidRPr="00EC46A5" w:rsidRDefault="000C3A85" w:rsidP="000C3A85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255 000</w:t>
            </w:r>
          </w:p>
        </w:tc>
      </w:tr>
      <w:tr w:rsidR="00392D81" w:rsidRPr="00EC46A5" w:rsidTr="00EC46A5">
        <w:trPr>
          <w:trHeight w:val="652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1 11 05030 00 0000 120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85" w:rsidRPr="00EC46A5" w:rsidRDefault="000C3A85" w:rsidP="00FC3EF3">
            <w:pPr>
              <w:jc w:val="center"/>
              <w:rPr>
                <w:sz w:val="16"/>
                <w:szCs w:val="16"/>
              </w:rPr>
            </w:pPr>
          </w:p>
          <w:p w:rsidR="000C3A85" w:rsidRPr="00EC46A5" w:rsidRDefault="000C3A85" w:rsidP="000C3A85">
            <w:pPr>
              <w:rPr>
                <w:sz w:val="16"/>
                <w:szCs w:val="16"/>
              </w:rPr>
            </w:pPr>
          </w:p>
          <w:p w:rsidR="00392D81" w:rsidRPr="00EC46A5" w:rsidRDefault="000C3A85" w:rsidP="000C3A85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1 976 000</w:t>
            </w:r>
          </w:p>
        </w:tc>
      </w:tr>
      <w:tr w:rsidR="00392D81" w:rsidRPr="00EC46A5" w:rsidTr="00EC46A5">
        <w:trPr>
          <w:trHeight w:val="46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1 11 05035 13 0000 120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 w:rsidP="00FC3EF3">
            <w:pPr>
              <w:jc w:val="center"/>
              <w:rPr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392D81" w:rsidRPr="00EC46A5" w:rsidRDefault="000771EB" w:rsidP="000771EB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  1 976 000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1 11 07000 00 0000 120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90 000</w:t>
            </w:r>
          </w:p>
        </w:tc>
      </w:tr>
      <w:tr w:rsidR="00392D81" w:rsidRPr="00EC46A5" w:rsidTr="00255AFD">
        <w:trPr>
          <w:trHeight w:val="51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1 11 07010 00 0000 120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 w:rsidP="00FC3EF3">
            <w:pPr>
              <w:jc w:val="center"/>
              <w:rPr>
                <w:sz w:val="16"/>
                <w:szCs w:val="16"/>
              </w:rPr>
            </w:pPr>
          </w:p>
          <w:p w:rsidR="00392D81" w:rsidRPr="00EC46A5" w:rsidRDefault="000771EB" w:rsidP="000771EB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90 000</w:t>
            </w:r>
          </w:p>
        </w:tc>
      </w:tr>
      <w:tr w:rsidR="00392D81" w:rsidRPr="00EC46A5" w:rsidTr="00255AFD">
        <w:trPr>
          <w:trHeight w:val="51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1 11 07015 13 0000 120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392D81" w:rsidRPr="00EC46A5" w:rsidRDefault="000771EB" w:rsidP="000771EB">
            <w:pPr>
              <w:jc w:val="center"/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>90 000</w:t>
            </w:r>
          </w:p>
        </w:tc>
      </w:tr>
      <w:tr w:rsidR="00392D81" w:rsidRPr="00EC46A5" w:rsidTr="00255AFD">
        <w:trPr>
          <w:trHeight w:val="367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113 00000 00 0000 000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EC46A5">
              <w:rPr>
                <w:b/>
                <w:color w:val="000000"/>
                <w:sz w:val="16"/>
                <w:szCs w:val="16"/>
              </w:rPr>
              <w:t>13 000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113 02000 00 0000 130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392D81" w:rsidRPr="00EC46A5" w:rsidTr="00255AFD">
        <w:trPr>
          <w:trHeight w:val="199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113 02990 00 0000 130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392D81" w:rsidRPr="00EC46A5" w:rsidTr="0018313F">
        <w:trPr>
          <w:trHeight w:val="23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113 02995 13 0000 130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392D81" w:rsidRPr="00EC46A5" w:rsidTr="0018313F">
        <w:trPr>
          <w:trHeight w:val="25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1 14 00000 00 0000 000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 w:rsidP="00625081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EC46A5">
              <w:rPr>
                <w:b/>
                <w:bCs/>
                <w:color w:val="000000"/>
                <w:sz w:val="16"/>
                <w:szCs w:val="16"/>
              </w:rPr>
              <w:t xml:space="preserve">    4 640 000</w:t>
            </w:r>
          </w:p>
        </w:tc>
      </w:tr>
      <w:tr w:rsidR="00392D81" w:rsidRPr="00EC46A5" w:rsidTr="0018313F">
        <w:trPr>
          <w:trHeight w:val="55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1 14 02000 00 0000 000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392D81" w:rsidRPr="00EC46A5" w:rsidRDefault="000771EB" w:rsidP="000771EB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 3 970 000</w:t>
            </w:r>
          </w:p>
        </w:tc>
      </w:tr>
      <w:tr w:rsidR="00392D81" w:rsidRPr="00EC46A5" w:rsidTr="0018313F">
        <w:trPr>
          <w:trHeight w:val="70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1 14 02050 13 0000 410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392D81" w:rsidRPr="00EC46A5" w:rsidRDefault="000771EB" w:rsidP="000771EB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  3 970 000</w:t>
            </w:r>
          </w:p>
        </w:tc>
      </w:tr>
      <w:tr w:rsidR="00392D81" w:rsidRPr="00EC46A5" w:rsidTr="0018313F">
        <w:trPr>
          <w:trHeight w:val="814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1 14 02053 13 0000 410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1EB" w:rsidRPr="00EC46A5" w:rsidRDefault="000771EB" w:rsidP="00625081">
            <w:pPr>
              <w:jc w:val="center"/>
              <w:rPr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0771EB" w:rsidRPr="00EC46A5" w:rsidRDefault="000771EB" w:rsidP="000771EB">
            <w:pPr>
              <w:rPr>
                <w:sz w:val="16"/>
                <w:szCs w:val="16"/>
              </w:rPr>
            </w:pPr>
          </w:p>
          <w:p w:rsidR="00392D81" w:rsidRPr="00EC46A5" w:rsidRDefault="000771EB" w:rsidP="000771EB">
            <w:pPr>
              <w:rPr>
                <w:sz w:val="16"/>
                <w:szCs w:val="16"/>
              </w:rPr>
            </w:pPr>
            <w:r w:rsidRPr="00EC46A5">
              <w:rPr>
                <w:sz w:val="16"/>
                <w:szCs w:val="16"/>
              </w:rPr>
              <w:t xml:space="preserve">      3 970 000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1 14 06000 00 0000 430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 xml:space="preserve">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392D81" w:rsidRPr="00EC46A5" w:rsidTr="00255AFD">
        <w:trPr>
          <w:trHeight w:val="34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1 14 06010 00 0000 430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 xml:space="preserve">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392D81" w:rsidRPr="00EC46A5" w:rsidTr="0018313F">
        <w:trPr>
          <w:trHeight w:val="34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 w:rsidP="007E0D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1 14 06013 1</w:t>
            </w:r>
            <w:r w:rsidR="007E0DD6" w:rsidRPr="00EC46A5">
              <w:rPr>
                <w:color w:val="000000"/>
                <w:sz w:val="16"/>
                <w:szCs w:val="16"/>
              </w:rPr>
              <w:t>3</w:t>
            </w:r>
            <w:r w:rsidRPr="00EC46A5">
              <w:rPr>
                <w:color w:val="000000"/>
                <w:sz w:val="16"/>
                <w:szCs w:val="16"/>
              </w:rPr>
              <w:t xml:space="preserve"> 0000 430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392D81" w:rsidRPr="00EC46A5" w:rsidRDefault="00392D8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2D81" w:rsidRPr="00EC46A5" w:rsidRDefault="000771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C46A5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392D81" w:rsidTr="00255AFD">
        <w:trPr>
          <w:trHeight w:val="199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92D81" w:rsidRDefault="00392D8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392D81" w:rsidRDefault="00392D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92D81" w:rsidRPr="00EE67FD" w:rsidRDefault="00392D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162A76" w:rsidRDefault="00162A76" w:rsidP="00162A76">
      <w:pPr>
        <w:pStyle w:val="1f"/>
        <w:jc w:val="right"/>
        <w:rPr>
          <w:rFonts w:ascii="Times New Roman" w:hAnsi="Times New Roman"/>
        </w:rPr>
      </w:pPr>
    </w:p>
    <w:p w:rsidR="0025008E" w:rsidRDefault="0025008E" w:rsidP="00162A76">
      <w:pPr>
        <w:pStyle w:val="1f"/>
        <w:jc w:val="right"/>
        <w:rPr>
          <w:rFonts w:ascii="Times New Roman" w:hAnsi="Times New Roman"/>
        </w:rPr>
      </w:pP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1"/>
          <w:sz w:val="16"/>
          <w:szCs w:val="16"/>
        </w:rPr>
        <w:t>П</w:t>
      </w:r>
      <w:r w:rsidRPr="0018313F">
        <w:rPr>
          <w:sz w:val="16"/>
          <w:szCs w:val="16"/>
        </w:rPr>
        <w:t>риложен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е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 xml:space="preserve">№6 </w:t>
      </w: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18313F">
        <w:rPr>
          <w:sz w:val="16"/>
          <w:szCs w:val="16"/>
        </w:rPr>
        <w:t>к</w:t>
      </w:r>
      <w:r w:rsidRPr="0018313F">
        <w:rPr>
          <w:spacing w:val="1"/>
          <w:sz w:val="16"/>
          <w:szCs w:val="16"/>
        </w:rPr>
        <w:t xml:space="preserve"> </w:t>
      </w:r>
      <w:r w:rsidRPr="0018313F">
        <w:rPr>
          <w:sz w:val="16"/>
          <w:szCs w:val="16"/>
        </w:rPr>
        <w:t>Ре</w:t>
      </w:r>
      <w:r w:rsidRPr="0018313F">
        <w:rPr>
          <w:spacing w:val="-2"/>
          <w:sz w:val="16"/>
          <w:szCs w:val="16"/>
        </w:rPr>
        <w:t>ш</w:t>
      </w:r>
      <w:r w:rsidRPr="0018313F">
        <w:rPr>
          <w:sz w:val="16"/>
          <w:szCs w:val="16"/>
        </w:rPr>
        <w:t>ен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ю</w:t>
      </w:r>
      <w:r w:rsidRPr="0018313F">
        <w:rPr>
          <w:spacing w:val="1"/>
          <w:sz w:val="16"/>
          <w:szCs w:val="16"/>
        </w:rPr>
        <w:t xml:space="preserve"> Собрания депутатов города Суджи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5"/>
          <w:sz w:val="16"/>
          <w:szCs w:val="16"/>
        </w:rPr>
        <w:lastRenderedPageBreak/>
        <w:t>«</w:t>
      </w:r>
      <w:r w:rsidRPr="0018313F">
        <w:rPr>
          <w:sz w:val="16"/>
          <w:szCs w:val="16"/>
        </w:rPr>
        <w:t>О</w:t>
      </w:r>
      <w:r w:rsidRPr="0018313F">
        <w:rPr>
          <w:spacing w:val="-1"/>
          <w:sz w:val="16"/>
          <w:szCs w:val="16"/>
        </w:rPr>
        <w:t xml:space="preserve"> </w:t>
      </w:r>
      <w:r w:rsidRPr="0018313F">
        <w:rPr>
          <w:sz w:val="16"/>
          <w:szCs w:val="16"/>
        </w:rPr>
        <w:t>б</w:t>
      </w:r>
      <w:r w:rsidRPr="0018313F">
        <w:rPr>
          <w:spacing w:val="1"/>
          <w:sz w:val="16"/>
          <w:szCs w:val="16"/>
        </w:rPr>
        <w:t>ю</w:t>
      </w:r>
      <w:r w:rsidRPr="0018313F">
        <w:rPr>
          <w:sz w:val="16"/>
          <w:szCs w:val="16"/>
        </w:rPr>
        <w:t>д</w:t>
      </w:r>
      <w:r w:rsidRPr="0018313F">
        <w:rPr>
          <w:spacing w:val="1"/>
          <w:sz w:val="16"/>
          <w:szCs w:val="16"/>
        </w:rPr>
        <w:t>ж</w:t>
      </w:r>
      <w:r w:rsidRPr="0018313F">
        <w:rPr>
          <w:sz w:val="16"/>
          <w:szCs w:val="16"/>
        </w:rPr>
        <w:t>е</w:t>
      </w:r>
      <w:r w:rsidRPr="0018313F">
        <w:rPr>
          <w:spacing w:val="-2"/>
          <w:sz w:val="16"/>
          <w:szCs w:val="16"/>
        </w:rPr>
        <w:t>т</w:t>
      </w:r>
      <w:r w:rsidRPr="0018313F">
        <w:rPr>
          <w:sz w:val="16"/>
          <w:szCs w:val="16"/>
        </w:rPr>
        <w:t>е м</w:t>
      </w:r>
      <w:r w:rsidRPr="0018313F">
        <w:rPr>
          <w:spacing w:val="-3"/>
          <w:sz w:val="16"/>
          <w:szCs w:val="16"/>
        </w:rPr>
        <w:t>у</w:t>
      </w:r>
      <w:r w:rsidRPr="0018313F">
        <w:rPr>
          <w:sz w:val="16"/>
          <w:szCs w:val="16"/>
        </w:rPr>
        <w:t>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ц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пального об</w:t>
      </w:r>
      <w:r w:rsidRPr="0018313F">
        <w:rPr>
          <w:spacing w:val="-2"/>
          <w:sz w:val="16"/>
          <w:szCs w:val="16"/>
        </w:rPr>
        <w:t>р</w:t>
      </w:r>
      <w:r w:rsidRPr="0018313F">
        <w:rPr>
          <w:sz w:val="16"/>
          <w:szCs w:val="16"/>
        </w:rPr>
        <w:t>азо</w:t>
      </w:r>
      <w:r w:rsidRPr="0018313F">
        <w:rPr>
          <w:spacing w:val="-2"/>
          <w:sz w:val="16"/>
          <w:szCs w:val="16"/>
        </w:rPr>
        <w:t>в</w:t>
      </w:r>
      <w:r w:rsidRPr="0018313F">
        <w:rPr>
          <w:sz w:val="16"/>
          <w:szCs w:val="16"/>
        </w:rPr>
        <w:t>ан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 xml:space="preserve">я </w:t>
      </w:r>
      <w:r w:rsidRPr="0018313F">
        <w:rPr>
          <w:spacing w:val="-5"/>
          <w:sz w:val="16"/>
          <w:szCs w:val="16"/>
        </w:rPr>
        <w:t>«</w:t>
      </w:r>
      <w:r w:rsidRPr="0018313F">
        <w:rPr>
          <w:sz w:val="16"/>
          <w:szCs w:val="16"/>
        </w:rPr>
        <w:t>город Суджа»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5"/>
          <w:sz w:val="16"/>
          <w:szCs w:val="16"/>
        </w:rPr>
        <w:t>Суджан</w:t>
      </w:r>
      <w:r w:rsidRPr="0018313F">
        <w:rPr>
          <w:sz w:val="16"/>
          <w:szCs w:val="16"/>
        </w:rPr>
        <w:t>ск</w:t>
      </w:r>
      <w:r w:rsidRPr="0018313F">
        <w:rPr>
          <w:spacing w:val="-2"/>
          <w:sz w:val="16"/>
          <w:szCs w:val="16"/>
        </w:rPr>
        <w:t>ог</w:t>
      </w:r>
      <w:r w:rsidRPr="0018313F">
        <w:rPr>
          <w:sz w:val="16"/>
          <w:szCs w:val="16"/>
        </w:rPr>
        <w:t>о райо</w:t>
      </w:r>
      <w:r w:rsidRPr="0018313F">
        <w:rPr>
          <w:spacing w:val="-1"/>
          <w:sz w:val="16"/>
          <w:szCs w:val="16"/>
        </w:rPr>
        <w:t>н</w:t>
      </w:r>
      <w:r w:rsidRPr="0018313F">
        <w:rPr>
          <w:sz w:val="16"/>
          <w:szCs w:val="16"/>
        </w:rPr>
        <w:t xml:space="preserve">а </w:t>
      </w:r>
      <w:r w:rsidRPr="0018313F">
        <w:rPr>
          <w:spacing w:val="-1"/>
          <w:sz w:val="16"/>
          <w:szCs w:val="16"/>
        </w:rPr>
        <w:t>К</w:t>
      </w:r>
      <w:r w:rsidRPr="0018313F">
        <w:rPr>
          <w:spacing w:val="-2"/>
          <w:sz w:val="16"/>
          <w:szCs w:val="16"/>
        </w:rPr>
        <w:t>у</w:t>
      </w:r>
      <w:r w:rsidRPr="0018313F">
        <w:rPr>
          <w:sz w:val="16"/>
          <w:szCs w:val="16"/>
        </w:rPr>
        <w:t>рс</w:t>
      </w:r>
      <w:r w:rsidRPr="0018313F">
        <w:rPr>
          <w:spacing w:val="1"/>
          <w:sz w:val="16"/>
          <w:szCs w:val="16"/>
        </w:rPr>
        <w:t>к</w:t>
      </w:r>
      <w:r w:rsidRPr="0018313F">
        <w:rPr>
          <w:sz w:val="16"/>
          <w:szCs w:val="16"/>
        </w:rPr>
        <w:t>ой обл</w:t>
      </w:r>
      <w:r w:rsidRPr="0018313F">
        <w:rPr>
          <w:spacing w:val="-2"/>
          <w:sz w:val="16"/>
          <w:szCs w:val="16"/>
        </w:rPr>
        <w:t>а</w:t>
      </w:r>
      <w:r w:rsidRPr="0018313F">
        <w:rPr>
          <w:sz w:val="16"/>
          <w:szCs w:val="16"/>
        </w:rPr>
        <w:t>сти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1"/>
          <w:sz w:val="16"/>
          <w:szCs w:val="16"/>
        </w:rPr>
        <w:t>н</w:t>
      </w:r>
      <w:r w:rsidRPr="0018313F">
        <w:rPr>
          <w:sz w:val="16"/>
          <w:szCs w:val="16"/>
        </w:rPr>
        <w:t>а 20</w:t>
      </w:r>
      <w:r w:rsidRPr="0018313F">
        <w:rPr>
          <w:spacing w:val="1"/>
          <w:sz w:val="16"/>
          <w:szCs w:val="16"/>
        </w:rPr>
        <w:t>17</w:t>
      </w:r>
      <w:r w:rsidRPr="0018313F">
        <w:rPr>
          <w:spacing w:val="-5"/>
          <w:sz w:val="16"/>
          <w:szCs w:val="16"/>
        </w:rPr>
        <w:t xml:space="preserve"> </w:t>
      </w:r>
      <w:r w:rsidRPr="0018313F">
        <w:rPr>
          <w:sz w:val="16"/>
          <w:szCs w:val="16"/>
        </w:rPr>
        <w:t>год и плановый период 2018 и 2019 годы</w:t>
      </w:r>
      <w:r w:rsidRPr="0018313F">
        <w:rPr>
          <w:spacing w:val="1"/>
          <w:sz w:val="16"/>
          <w:szCs w:val="16"/>
        </w:rPr>
        <w:t xml:space="preserve"> </w:t>
      </w:r>
      <w:r w:rsidRPr="0018313F">
        <w:rPr>
          <w:sz w:val="16"/>
          <w:szCs w:val="16"/>
        </w:rPr>
        <w:t>»</w:t>
      </w: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z w:val="16"/>
          <w:szCs w:val="16"/>
        </w:rPr>
        <w:t>от</w:t>
      </w:r>
      <w:r w:rsidRPr="0018313F">
        <w:rPr>
          <w:spacing w:val="2"/>
          <w:sz w:val="16"/>
          <w:szCs w:val="16"/>
        </w:rPr>
        <w:t xml:space="preserve"> </w:t>
      </w:r>
      <w:r w:rsidRPr="0018313F">
        <w:rPr>
          <w:spacing w:val="-5"/>
          <w:sz w:val="16"/>
          <w:szCs w:val="16"/>
        </w:rPr>
        <w:t>«</w:t>
      </w:r>
      <w:r w:rsidRPr="0018313F">
        <w:rPr>
          <w:sz w:val="16"/>
          <w:szCs w:val="16"/>
        </w:rPr>
        <w:t>»</w:t>
      </w:r>
      <w:r w:rsidRPr="0018313F">
        <w:rPr>
          <w:spacing w:val="-5"/>
          <w:sz w:val="16"/>
          <w:szCs w:val="16"/>
        </w:rPr>
        <w:t xml:space="preserve"> </w:t>
      </w:r>
      <w:r w:rsidRPr="0018313F">
        <w:rPr>
          <w:sz w:val="16"/>
          <w:szCs w:val="16"/>
        </w:rPr>
        <w:t>д</w:t>
      </w:r>
      <w:r w:rsidRPr="0018313F">
        <w:rPr>
          <w:spacing w:val="1"/>
          <w:sz w:val="16"/>
          <w:szCs w:val="16"/>
        </w:rPr>
        <w:t>е</w:t>
      </w:r>
      <w:r w:rsidRPr="0018313F">
        <w:rPr>
          <w:sz w:val="16"/>
          <w:szCs w:val="16"/>
        </w:rPr>
        <w:t>ка</w:t>
      </w:r>
      <w:r w:rsidRPr="0018313F">
        <w:rPr>
          <w:spacing w:val="1"/>
          <w:sz w:val="16"/>
          <w:szCs w:val="16"/>
        </w:rPr>
        <w:t>б</w:t>
      </w:r>
      <w:r w:rsidRPr="0018313F">
        <w:rPr>
          <w:sz w:val="16"/>
          <w:szCs w:val="16"/>
        </w:rPr>
        <w:t>ря 2016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>го</w:t>
      </w:r>
      <w:r w:rsidRPr="0018313F">
        <w:rPr>
          <w:spacing w:val="-2"/>
          <w:sz w:val="16"/>
          <w:szCs w:val="16"/>
        </w:rPr>
        <w:t>д</w:t>
      </w:r>
      <w:r w:rsidRPr="0018313F">
        <w:rPr>
          <w:sz w:val="16"/>
          <w:szCs w:val="16"/>
        </w:rPr>
        <w:t>а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>№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3581F" w:rsidRPr="0018313F" w:rsidRDefault="00C3581F" w:rsidP="00C3581F">
      <w:pPr>
        <w:pStyle w:val="1f"/>
        <w:jc w:val="center"/>
        <w:rPr>
          <w:rFonts w:ascii="Times New Roman" w:hAnsi="Times New Roman"/>
          <w:b/>
          <w:bCs/>
          <w:sz w:val="20"/>
          <w:szCs w:val="20"/>
        </w:rPr>
      </w:pPr>
      <w:r w:rsidRPr="0018313F">
        <w:rPr>
          <w:rFonts w:ascii="Times New Roman" w:hAnsi="Times New Roman"/>
          <w:b/>
          <w:bCs/>
          <w:sz w:val="20"/>
          <w:szCs w:val="20"/>
        </w:rPr>
        <w:t xml:space="preserve">Поступление доходов </w:t>
      </w:r>
    </w:p>
    <w:p w:rsidR="00C3581F" w:rsidRPr="0018313F" w:rsidRDefault="00C3581F" w:rsidP="00C3581F">
      <w:pPr>
        <w:pStyle w:val="1f"/>
        <w:jc w:val="center"/>
        <w:rPr>
          <w:rFonts w:ascii="Times New Roman" w:hAnsi="Times New Roman"/>
          <w:b/>
          <w:bCs/>
          <w:sz w:val="20"/>
          <w:szCs w:val="20"/>
        </w:rPr>
      </w:pPr>
      <w:r w:rsidRPr="0018313F">
        <w:rPr>
          <w:rFonts w:ascii="Times New Roman" w:hAnsi="Times New Roman"/>
          <w:b/>
          <w:bCs/>
          <w:sz w:val="20"/>
          <w:szCs w:val="20"/>
        </w:rPr>
        <w:t>в  бюджет муниципального образования</w:t>
      </w:r>
    </w:p>
    <w:p w:rsidR="00C3581F" w:rsidRPr="00904D82" w:rsidRDefault="00C3581F" w:rsidP="00C3581F">
      <w:pPr>
        <w:pStyle w:val="1f"/>
        <w:jc w:val="center"/>
        <w:rPr>
          <w:rFonts w:ascii="Times New Roman" w:hAnsi="Times New Roman"/>
          <w:b/>
          <w:sz w:val="28"/>
          <w:szCs w:val="28"/>
        </w:rPr>
      </w:pPr>
      <w:r w:rsidRPr="0018313F">
        <w:rPr>
          <w:rFonts w:ascii="Times New Roman" w:hAnsi="Times New Roman"/>
          <w:b/>
          <w:bCs/>
          <w:sz w:val="20"/>
          <w:szCs w:val="20"/>
        </w:rPr>
        <w:t xml:space="preserve"> «город Суджа» на 2018 и 2019 годы</w:t>
      </w:r>
    </w:p>
    <w:p w:rsidR="00C3581F" w:rsidRDefault="00C3581F" w:rsidP="00C3581F">
      <w:pPr>
        <w:tabs>
          <w:tab w:val="left" w:pos="3825"/>
          <w:tab w:val="left" w:pos="5265"/>
        </w:tabs>
        <w:ind w:right="57"/>
        <w:jc w:val="right"/>
      </w:pPr>
      <w:r>
        <w:t>(рублей)</w:t>
      </w:r>
    </w:p>
    <w:tbl>
      <w:tblPr>
        <w:tblW w:w="11482" w:type="dxa"/>
        <w:tblInd w:w="-12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5953"/>
        <w:gridCol w:w="1418"/>
        <w:gridCol w:w="1417"/>
      </w:tblGrid>
      <w:tr w:rsidR="009028F4" w:rsidRPr="0018313F" w:rsidTr="0018313F">
        <w:trPr>
          <w:trHeight w:val="334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Сумма</w:t>
            </w:r>
          </w:p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 2018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F6132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Сумма</w:t>
            </w:r>
          </w:p>
          <w:p w:rsidR="009028F4" w:rsidRPr="0018313F" w:rsidRDefault="00F61327" w:rsidP="00855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 201</w:t>
            </w:r>
            <w:r w:rsidR="0085513F" w:rsidRPr="0018313F">
              <w:rPr>
                <w:color w:val="000000"/>
                <w:sz w:val="16"/>
                <w:szCs w:val="16"/>
              </w:rPr>
              <w:t>9</w:t>
            </w:r>
            <w:r w:rsidRPr="0018313F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9028F4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028F4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28F4" w:rsidRPr="0018313F" w:rsidRDefault="009028F4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8F4" w:rsidRPr="0018313F" w:rsidRDefault="00F61327" w:rsidP="000407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0407B8"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407B8"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>09 000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8F4" w:rsidRPr="0018313F" w:rsidRDefault="00F61327" w:rsidP="000407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25 </w:t>
            </w:r>
            <w:r w:rsidR="000407B8"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447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407B8"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</w:tr>
      <w:tr w:rsidR="00C400B9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C400B9" w:rsidRPr="0018313F" w:rsidRDefault="00C400B9" w:rsidP="00C400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1 00 00000 00 0000 000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C400B9" w:rsidRPr="0018313F" w:rsidRDefault="00C400B9" w:rsidP="00C400B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0B9" w:rsidRPr="0018313F" w:rsidRDefault="00C400B9" w:rsidP="00C400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>09 000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0B9" w:rsidRPr="0018313F" w:rsidRDefault="00C400B9" w:rsidP="00C400B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25 </w:t>
            </w:r>
            <w:r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447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8313F">
              <w:rPr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  <w:r w:rsidRPr="0018313F">
              <w:rPr>
                <w:b/>
                <w:bCs/>
                <w:color w:val="000000"/>
                <w:sz w:val="16"/>
                <w:szCs w:val="16"/>
              </w:rPr>
              <w:t>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1 01 00000 00 0000 000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12 673 000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13 306 000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12 673 000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13 306 000</w:t>
            </w:r>
          </w:p>
        </w:tc>
      </w:tr>
      <w:tr w:rsidR="00F61327" w:rsidRPr="0018313F" w:rsidTr="0018313F">
        <w:trPr>
          <w:trHeight w:val="738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44AA8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12 495 000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44AA8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13 119 000</w:t>
            </w:r>
          </w:p>
        </w:tc>
      </w:tr>
      <w:tr w:rsidR="00F61327" w:rsidRPr="0018313F" w:rsidTr="0018313F">
        <w:trPr>
          <w:trHeight w:val="96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18313F" w:rsidP="00A841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F61327" w:rsidRPr="0018313F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10 000</w:t>
            </w:r>
          </w:p>
        </w:tc>
      </w:tr>
      <w:tr w:rsidR="00F61327" w:rsidRPr="0018313F" w:rsidTr="0018313F">
        <w:trPr>
          <w:trHeight w:val="422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B44AA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169 000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B44AA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177 000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1 03 00000 00 0000 000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DE6D4F" w:rsidP="00DE6D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8313F">
              <w:rPr>
                <w:b/>
                <w:color w:val="000000"/>
                <w:sz w:val="16"/>
                <w:szCs w:val="16"/>
                <w:lang w:val="en-US"/>
              </w:rPr>
              <w:t>6</w:t>
            </w:r>
            <w:r w:rsidR="00F61327" w:rsidRPr="0018313F">
              <w:rPr>
                <w:b/>
                <w:color w:val="000000"/>
                <w:sz w:val="16"/>
                <w:szCs w:val="16"/>
              </w:rPr>
              <w:t>53 000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0407B8" w:rsidP="000407B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8313F">
              <w:rPr>
                <w:b/>
                <w:color w:val="000000"/>
                <w:sz w:val="16"/>
                <w:szCs w:val="16"/>
                <w:lang w:val="en-US"/>
              </w:rPr>
              <w:t>734 6</w:t>
            </w:r>
            <w:r w:rsidR="00F61327" w:rsidRPr="0018313F">
              <w:rPr>
                <w:b/>
                <w:color w:val="000000"/>
                <w:sz w:val="16"/>
                <w:szCs w:val="16"/>
              </w:rPr>
              <w:t>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1 03 02000 01 0000 110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0407B8" w:rsidP="000407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  <w:lang w:val="en-US"/>
              </w:rPr>
              <w:t>6</w:t>
            </w:r>
            <w:r w:rsidR="00F61327" w:rsidRPr="0018313F">
              <w:rPr>
                <w:color w:val="000000"/>
                <w:sz w:val="16"/>
                <w:szCs w:val="16"/>
              </w:rPr>
              <w:t>53 000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0407B8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  <w:lang w:val="en-US"/>
              </w:rPr>
              <w:t>734 6</w:t>
            </w:r>
            <w:r w:rsidR="00F61327" w:rsidRPr="0018313F">
              <w:rPr>
                <w:color w:val="000000"/>
                <w:sz w:val="16"/>
                <w:szCs w:val="16"/>
              </w:rPr>
              <w:t>00</w:t>
            </w:r>
          </w:p>
        </w:tc>
      </w:tr>
      <w:tr w:rsidR="00F61327" w:rsidRPr="0018313F" w:rsidTr="0018313F">
        <w:trPr>
          <w:trHeight w:val="496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103  02230 01 0000 110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0407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</w:t>
            </w:r>
            <w:r w:rsidR="000407B8" w:rsidRPr="0018313F">
              <w:rPr>
                <w:color w:val="000000"/>
                <w:sz w:val="16"/>
                <w:szCs w:val="16"/>
                <w:lang w:val="en-US"/>
              </w:rPr>
              <w:t>26 900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0407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</w:t>
            </w:r>
            <w:r w:rsidR="000407B8" w:rsidRPr="0018313F">
              <w:rPr>
                <w:color w:val="000000"/>
                <w:sz w:val="16"/>
                <w:szCs w:val="16"/>
                <w:lang w:val="en-US"/>
              </w:rPr>
              <w:t>53 100</w:t>
            </w:r>
          </w:p>
        </w:tc>
      </w:tr>
      <w:tr w:rsidR="00F61327" w:rsidRPr="0018313F" w:rsidTr="0018313F">
        <w:trPr>
          <w:trHeight w:val="632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103 02240 01 0000 110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18313F">
              <w:rPr>
                <w:color w:val="000000"/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18313F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18313F">
              <w:rPr>
                <w:color w:val="000000"/>
                <w:sz w:val="16"/>
                <w:szCs w:val="16"/>
              </w:rPr>
              <w:t xml:space="preserve">  двигателей, подлежащие распределению 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0407B8" w:rsidP="000407B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  <w:lang w:val="en-US"/>
              </w:rPr>
              <w:t>2</w:t>
            </w:r>
            <w:r w:rsidR="00F61327" w:rsidRPr="0018313F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0407B8" w:rsidP="000407B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  <w:lang w:val="en-US"/>
              </w:rPr>
              <w:t>2</w:t>
            </w:r>
            <w:r w:rsidR="00F61327" w:rsidRPr="0018313F">
              <w:rPr>
                <w:sz w:val="16"/>
                <w:szCs w:val="16"/>
              </w:rPr>
              <w:t xml:space="preserve"> </w:t>
            </w:r>
            <w:r w:rsidRPr="0018313F">
              <w:rPr>
                <w:sz w:val="16"/>
                <w:szCs w:val="16"/>
                <w:lang w:val="en-US"/>
              </w:rPr>
              <w:t>2</w:t>
            </w:r>
            <w:r w:rsidR="00F61327" w:rsidRPr="0018313F">
              <w:rPr>
                <w:sz w:val="16"/>
                <w:szCs w:val="16"/>
              </w:rPr>
              <w:t>00</w:t>
            </w:r>
          </w:p>
        </w:tc>
      </w:tr>
      <w:tr w:rsidR="00F61327" w:rsidRPr="0018313F" w:rsidTr="009028F4">
        <w:trPr>
          <w:trHeight w:val="67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103 02250 01 0000 110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0407B8" w:rsidP="000407B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  <w:lang w:val="en-US"/>
              </w:rPr>
              <w:t>470 700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0407B8" w:rsidP="000407B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  <w:lang w:val="en-US"/>
              </w:rPr>
              <w:t>527 900</w:t>
            </w:r>
          </w:p>
        </w:tc>
      </w:tr>
      <w:tr w:rsidR="000407B8" w:rsidRPr="0018313F" w:rsidTr="009028F4">
        <w:trPr>
          <w:trHeight w:val="67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0407B8" w:rsidRPr="0018313F" w:rsidRDefault="000407B8" w:rsidP="000407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103 02260 01 0000 110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0407B8" w:rsidRPr="0018313F" w:rsidRDefault="000407B8" w:rsidP="000407B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07B8" w:rsidRPr="0018313F" w:rsidRDefault="000407B8" w:rsidP="000407B8">
            <w:pPr>
              <w:rPr>
                <w:sz w:val="16"/>
                <w:szCs w:val="16"/>
              </w:rPr>
            </w:pPr>
          </w:p>
          <w:p w:rsidR="000407B8" w:rsidRPr="0018313F" w:rsidRDefault="000407B8" w:rsidP="000407B8">
            <w:pPr>
              <w:rPr>
                <w:sz w:val="16"/>
                <w:szCs w:val="16"/>
              </w:rPr>
            </w:pPr>
          </w:p>
          <w:p w:rsidR="000407B8" w:rsidRPr="0018313F" w:rsidRDefault="000407B8" w:rsidP="000407B8">
            <w:pPr>
              <w:jc w:val="center"/>
              <w:rPr>
                <w:sz w:val="16"/>
                <w:szCs w:val="16"/>
                <w:lang w:val="en-US"/>
              </w:rPr>
            </w:pPr>
            <w:r w:rsidRPr="0018313F">
              <w:rPr>
                <w:sz w:val="16"/>
                <w:szCs w:val="16"/>
                <w:lang w:val="en-US"/>
              </w:rPr>
              <w:t>-46 600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07B8" w:rsidRPr="0018313F" w:rsidRDefault="000407B8" w:rsidP="000407B8">
            <w:pPr>
              <w:rPr>
                <w:sz w:val="16"/>
                <w:szCs w:val="16"/>
              </w:rPr>
            </w:pPr>
          </w:p>
          <w:p w:rsidR="000407B8" w:rsidRPr="0018313F" w:rsidRDefault="000407B8" w:rsidP="000407B8">
            <w:pPr>
              <w:rPr>
                <w:sz w:val="16"/>
                <w:szCs w:val="16"/>
              </w:rPr>
            </w:pPr>
          </w:p>
          <w:p w:rsidR="000407B8" w:rsidRPr="0018313F" w:rsidRDefault="000407B8" w:rsidP="000407B8">
            <w:pPr>
              <w:rPr>
                <w:sz w:val="16"/>
                <w:szCs w:val="16"/>
                <w:lang w:val="en-US"/>
              </w:rPr>
            </w:pPr>
            <w:r w:rsidRPr="0018313F">
              <w:rPr>
                <w:sz w:val="16"/>
                <w:szCs w:val="16"/>
                <w:lang w:val="en-US"/>
              </w:rPr>
              <w:t xml:space="preserve">     -48 600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B44A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97 000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102 000</w:t>
            </w:r>
          </w:p>
        </w:tc>
      </w:tr>
      <w:tr w:rsidR="00F61327" w:rsidRPr="0018313F" w:rsidTr="0018313F">
        <w:trPr>
          <w:trHeight w:val="156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1 05 03000 01 0000 110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B44A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97 000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102 000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1 06 00000 00 0000 000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4 499 000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4 499 000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1 06 01000 00 0000 110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1 214 000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1 214 000</w:t>
            </w:r>
          </w:p>
        </w:tc>
      </w:tr>
      <w:tr w:rsidR="00F61327" w:rsidRPr="0018313F" w:rsidTr="0018313F">
        <w:trPr>
          <w:trHeight w:val="37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1 06 01030 10 0000 110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1 214 000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1 214 000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1 06 06000 00 0000 110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3 285 000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bCs/>
                <w:color w:val="000000"/>
                <w:sz w:val="16"/>
                <w:szCs w:val="16"/>
              </w:rPr>
              <w:t>3 285 000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1 06 06030 00 0000 110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2 500 000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2 500 000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1 06 06033 13 0000 110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2 500 000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2 500 000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1 06 06040 00 0000 110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785 000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785 000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1 06 06043 13 0000 110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785 000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785 000</w:t>
            </w:r>
          </w:p>
        </w:tc>
      </w:tr>
      <w:tr w:rsidR="00F61327" w:rsidRPr="0018313F" w:rsidTr="0018313F">
        <w:trPr>
          <w:trHeight w:val="27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1 11 00000 00 0000 000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b/>
                <w:sz w:val="16"/>
                <w:szCs w:val="16"/>
              </w:rPr>
            </w:pPr>
          </w:p>
          <w:p w:rsidR="00F61327" w:rsidRPr="0018313F" w:rsidRDefault="00F61327" w:rsidP="00BA07D0">
            <w:pPr>
              <w:jc w:val="center"/>
              <w:rPr>
                <w:b/>
                <w:sz w:val="16"/>
                <w:szCs w:val="16"/>
              </w:rPr>
            </w:pPr>
            <w:r w:rsidRPr="0018313F">
              <w:rPr>
                <w:b/>
                <w:sz w:val="16"/>
                <w:szCs w:val="16"/>
              </w:rPr>
              <w:t>2 234 000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b/>
                <w:sz w:val="16"/>
                <w:szCs w:val="16"/>
              </w:rPr>
            </w:pPr>
          </w:p>
          <w:p w:rsidR="00F61327" w:rsidRPr="0018313F" w:rsidRDefault="00F61327" w:rsidP="00F61327">
            <w:pPr>
              <w:rPr>
                <w:b/>
                <w:sz w:val="16"/>
                <w:szCs w:val="16"/>
              </w:rPr>
            </w:pPr>
            <w:r w:rsidRPr="0018313F">
              <w:rPr>
                <w:b/>
                <w:sz w:val="16"/>
                <w:szCs w:val="16"/>
              </w:rPr>
              <w:t>2 153 000</w:t>
            </w:r>
          </w:p>
        </w:tc>
      </w:tr>
      <w:tr w:rsidR="00F61327" w:rsidRPr="0018313F" w:rsidTr="009028F4">
        <w:trPr>
          <w:trHeight w:val="84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2 144 000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F61327">
            <w:pPr>
              <w:rPr>
                <w:sz w:val="16"/>
                <w:szCs w:val="16"/>
              </w:rPr>
            </w:pPr>
          </w:p>
          <w:p w:rsidR="00F61327" w:rsidRPr="0018313F" w:rsidRDefault="00F61327" w:rsidP="00F61327">
            <w:pPr>
              <w:rPr>
                <w:sz w:val="16"/>
                <w:szCs w:val="16"/>
              </w:rPr>
            </w:pPr>
          </w:p>
          <w:p w:rsidR="00F61327" w:rsidRPr="0018313F" w:rsidRDefault="00F61327" w:rsidP="00F61327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2 063 000</w:t>
            </w:r>
          </w:p>
        </w:tc>
      </w:tr>
      <w:tr w:rsidR="00F61327" w:rsidRPr="0018313F" w:rsidTr="0018313F">
        <w:trPr>
          <w:trHeight w:val="592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1 11 05010 00 0000 120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267 000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280 000</w:t>
            </w:r>
          </w:p>
        </w:tc>
      </w:tr>
      <w:tr w:rsidR="00F61327" w:rsidRPr="0018313F" w:rsidTr="0018313F">
        <w:trPr>
          <w:trHeight w:val="69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1 11 05013 13 0000 120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267 000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280 000</w:t>
            </w:r>
          </w:p>
        </w:tc>
      </w:tr>
      <w:tr w:rsidR="00F61327" w:rsidRPr="0018313F" w:rsidTr="0018313F">
        <w:trPr>
          <w:trHeight w:val="64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lastRenderedPageBreak/>
              <w:t>1 11 05030 00 0000 120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44AA8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1 877 000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BA07D0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1  783 000</w:t>
            </w:r>
          </w:p>
        </w:tc>
      </w:tr>
      <w:tr w:rsidR="00F61327" w:rsidRPr="0018313F" w:rsidTr="0018313F">
        <w:trPr>
          <w:trHeight w:val="458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1 11 05035 13 0000 120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1 877 000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1  783 000</w:t>
            </w:r>
          </w:p>
        </w:tc>
      </w:tr>
      <w:tr w:rsidR="00F61327" w:rsidRPr="0018313F" w:rsidTr="0018313F">
        <w:trPr>
          <w:trHeight w:val="198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1 11 07000 00 0000 120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90 000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90 000</w:t>
            </w:r>
          </w:p>
        </w:tc>
      </w:tr>
      <w:tr w:rsidR="00F61327" w:rsidRPr="0018313F" w:rsidTr="009028F4">
        <w:trPr>
          <w:trHeight w:val="51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1 11 07010 00 0000 120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90 000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90 000</w:t>
            </w:r>
          </w:p>
        </w:tc>
      </w:tr>
      <w:tr w:rsidR="00F61327" w:rsidRPr="0018313F" w:rsidTr="009028F4">
        <w:trPr>
          <w:trHeight w:val="51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1 11 07015 13 0000 120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90 000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>90 000</w:t>
            </w:r>
          </w:p>
        </w:tc>
      </w:tr>
      <w:tr w:rsidR="00F61327" w:rsidRPr="0018313F" w:rsidTr="009028F4">
        <w:trPr>
          <w:trHeight w:val="3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113 00000 00 0000 000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8313F">
              <w:rPr>
                <w:b/>
                <w:color w:val="000000"/>
                <w:sz w:val="16"/>
                <w:szCs w:val="16"/>
              </w:rPr>
              <w:t>13 000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8313F">
              <w:rPr>
                <w:b/>
                <w:color w:val="000000"/>
                <w:sz w:val="16"/>
                <w:szCs w:val="16"/>
              </w:rPr>
              <w:t>13 000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113 02000 00 0000 130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113 02990 00 0000 130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F61327" w:rsidRPr="0018313F" w:rsidTr="0018313F">
        <w:trPr>
          <w:trHeight w:val="15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113 02995 13 0000 130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13 000</w:t>
            </w:r>
          </w:p>
        </w:tc>
      </w:tr>
      <w:tr w:rsidR="00F61327" w:rsidRPr="0018313F" w:rsidTr="009028F4">
        <w:trPr>
          <w:trHeight w:val="40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1 14 00000 00 0000 000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   4 640 000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8313F">
              <w:rPr>
                <w:b/>
                <w:bCs/>
                <w:color w:val="000000"/>
                <w:sz w:val="16"/>
                <w:szCs w:val="16"/>
              </w:rPr>
              <w:t xml:space="preserve">    4 640 000</w:t>
            </w:r>
          </w:p>
        </w:tc>
      </w:tr>
      <w:tr w:rsidR="00F61327" w:rsidRPr="0018313F" w:rsidTr="0018313F">
        <w:trPr>
          <w:trHeight w:val="676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1 14 02000 00 0000 000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3 970 000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3 970 000</w:t>
            </w:r>
          </w:p>
        </w:tc>
      </w:tr>
      <w:tr w:rsidR="00F61327" w:rsidRPr="0018313F" w:rsidTr="0018313F">
        <w:trPr>
          <w:trHeight w:val="77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1 14 02050 13 0000 410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 3 970 000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 3 970 000</w:t>
            </w:r>
          </w:p>
        </w:tc>
      </w:tr>
      <w:tr w:rsidR="00F61327" w:rsidRPr="0018313F" w:rsidTr="0018313F">
        <w:trPr>
          <w:trHeight w:val="698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1 14 02053 13 0000 410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  3 970 000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jc w:val="center"/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</w:p>
          <w:p w:rsidR="00F61327" w:rsidRPr="0018313F" w:rsidRDefault="00F61327" w:rsidP="00A84106">
            <w:pPr>
              <w:rPr>
                <w:sz w:val="16"/>
                <w:szCs w:val="16"/>
              </w:rPr>
            </w:pPr>
            <w:r w:rsidRPr="0018313F">
              <w:rPr>
                <w:sz w:val="16"/>
                <w:szCs w:val="16"/>
              </w:rPr>
              <w:t xml:space="preserve">      3 970 000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1 14 06000 00 0000 430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 xml:space="preserve">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F61327" w:rsidRPr="0018313F" w:rsidTr="009028F4">
        <w:trPr>
          <w:trHeight w:val="34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1 14 06010 00 0000 430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 xml:space="preserve">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F61327" w:rsidRPr="0018313F" w:rsidTr="0018313F">
        <w:trPr>
          <w:trHeight w:val="308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1 14 06013 13 0000 430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18313F">
              <w:rPr>
                <w:color w:val="000000"/>
                <w:sz w:val="16"/>
                <w:szCs w:val="16"/>
              </w:rPr>
              <w:t>670 000</w:t>
            </w:r>
          </w:p>
        </w:tc>
      </w:tr>
      <w:tr w:rsidR="00F61327" w:rsidRPr="0018313F" w:rsidTr="009028F4">
        <w:trPr>
          <w:trHeight w:val="19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61327" w:rsidRPr="0018313F" w:rsidRDefault="00F61327" w:rsidP="00A841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C3581F" w:rsidRPr="0018313F" w:rsidRDefault="00C3581F" w:rsidP="00C3581F">
      <w:pPr>
        <w:pStyle w:val="1f"/>
        <w:tabs>
          <w:tab w:val="left" w:pos="7170"/>
          <w:tab w:val="right" w:pos="9668"/>
        </w:tabs>
        <w:rPr>
          <w:rFonts w:ascii="Times New Roman" w:hAnsi="Times New Roman"/>
          <w:sz w:val="16"/>
          <w:szCs w:val="16"/>
        </w:rPr>
      </w:pPr>
      <w:r w:rsidRPr="0018313F">
        <w:rPr>
          <w:rFonts w:ascii="Times New Roman" w:hAnsi="Times New Roman"/>
          <w:sz w:val="16"/>
          <w:szCs w:val="16"/>
        </w:rPr>
        <w:tab/>
        <w:t xml:space="preserve">                                                     </w:t>
      </w:r>
    </w:p>
    <w:p w:rsidR="00C3581F" w:rsidRDefault="00C3581F" w:rsidP="00162A76">
      <w:pPr>
        <w:pStyle w:val="1f"/>
        <w:jc w:val="right"/>
        <w:rPr>
          <w:rFonts w:ascii="Times New Roman" w:hAnsi="Times New Roman"/>
        </w:rPr>
      </w:pPr>
    </w:p>
    <w:p w:rsidR="00BA07D0" w:rsidRDefault="00BA07D0" w:rsidP="00162A76">
      <w:pPr>
        <w:pStyle w:val="1f"/>
        <w:jc w:val="right"/>
        <w:rPr>
          <w:rFonts w:ascii="Times New Roman" w:hAnsi="Times New Roman"/>
        </w:rPr>
      </w:pPr>
    </w:p>
    <w:p w:rsidR="00BA07D0" w:rsidRDefault="00BA07D0" w:rsidP="00162A76">
      <w:pPr>
        <w:pStyle w:val="1f"/>
        <w:jc w:val="right"/>
        <w:rPr>
          <w:rFonts w:ascii="Times New Roman" w:hAnsi="Times New Roman"/>
        </w:rPr>
      </w:pPr>
    </w:p>
    <w:p w:rsidR="00BA07D0" w:rsidRDefault="00BA07D0" w:rsidP="00162A76">
      <w:pPr>
        <w:pStyle w:val="1f"/>
        <w:jc w:val="right"/>
        <w:rPr>
          <w:rFonts w:ascii="Times New Roman" w:hAnsi="Times New Roman"/>
        </w:rPr>
      </w:pP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1"/>
          <w:sz w:val="16"/>
          <w:szCs w:val="16"/>
        </w:rPr>
        <w:t>П</w:t>
      </w:r>
      <w:r w:rsidRPr="0018313F">
        <w:rPr>
          <w:sz w:val="16"/>
          <w:szCs w:val="16"/>
        </w:rPr>
        <w:t>риложен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е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 xml:space="preserve">№7 </w:t>
      </w: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18313F">
        <w:rPr>
          <w:sz w:val="16"/>
          <w:szCs w:val="16"/>
        </w:rPr>
        <w:t>к</w:t>
      </w:r>
      <w:r w:rsidRPr="0018313F">
        <w:rPr>
          <w:spacing w:val="1"/>
          <w:sz w:val="16"/>
          <w:szCs w:val="16"/>
        </w:rPr>
        <w:t xml:space="preserve"> </w:t>
      </w:r>
      <w:r w:rsidRPr="0018313F">
        <w:rPr>
          <w:sz w:val="16"/>
          <w:szCs w:val="16"/>
        </w:rPr>
        <w:t>Ре</w:t>
      </w:r>
      <w:r w:rsidRPr="0018313F">
        <w:rPr>
          <w:spacing w:val="-2"/>
          <w:sz w:val="16"/>
          <w:szCs w:val="16"/>
        </w:rPr>
        <w:t>ш</w:t>
      </w:r>
      <w:r w:rsidRPr="0018313F">
        <w:rPr>
          <w:sz w:val="16"/>
          <w:szCs w:val="16"/>
        </w:rPr>
        <w:t>ен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ю</w:t>
      </w:r>
      <w:r w:rsidRPr="0018313F">
        <w:rPr>
          <w:spacing w:val="1"/>
          <w:sz w:val="16"/>
          <w:szCs w:val="16"/>
        </w:rPr>
        <w:t xml:space="preserve"> Собрания депутатов города Суджи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5"/>
          <w:sz w:val="16"/>
          <w:szCs w:val="16"/>
        </w:rPr>
        <w:t>«</w:t>
      </w:r>
      <w:r w:rsidRPr="0018313F">
        <w:rPr>
          <w:sz w:val="16"/>
          <w:szCs w:val="16"/>
        </w:rPr>
        <w:t>О</w:t>
      </w:r>
      <w:r w:rsidRPr="0018313F">
        <w:rPr>
          <w:spacing w:val="-1"/>
          <w:sz w:val="16"/>
          <w:szCs w:val="16"/>
        </w:rPr>
        <w:t xml:space="preserve"> </w:t>
      </w:r>
      <w:r w:rsidRPr="0018313F">
        <w:rPr>
          <w:sz w:val="16"/>
          <w:szCs w:val="16"/>
        </w:rPr>
        <w:t>б</w:t>
      </w:r>
      <w:r w:rsidRPr="0018313F">
        <w:rPr>
          <w:spacing w:val="1"/>
          <w:sz w:val="16"/>
          <w:szCs w:val="16"/>
        </w:rPr>
        <w:t>ю</w:t>
      </w:r>
      <w:r w:rsidRPr="0018313F">
        <w:rPr>
          <w:sz w:val="16"/>
          <w:szCs w:val="16"/>
        </w:rPr>
        <w:t>д</w:t>
      </w:r>
      <w:r w:rsidRPr="0018313F">
        <w:rPr>
          <w:spacing w:val="1"/>
          <w:sz w:val="16"/>
          <w:szCs w:val="16"/>
        </w:rPr>
        <w:t>ж</w:t>
      </w:r>
      <w:r w:rsidRPr="0018313F">
        <w:rPr>
          <w:sz w:val="16"/>
          <w:szCs w:val="16"/>
        </w:rPr>
        <w:t>е</w:t>
      </w:r>
      <w:r w:rsidRPr="0018313F">
        <w:rPr>
          <w:spacing w:val="-2"/>
          <w:sz w:val="16"/>
          <w:szCs w:val="16"/>
        </w:rPr>
        <w:t>т</w:t>
      </w:r>
      <w:r w:rsidRPr="0018313F">
        <w:rPr>
          <w:sz w:val="16"/>
          <w:szCs w:val="16"/>
        </w:rPr>
        <w:t>е м</w:t>
      </w:r>
      <w:r w:rsidRPr="0018313F">
        <w:rPr>
          <w:spacing w:val="-3"/>
          <w:sz w:val="16"/>
          <w:szCs w:val="16"/>
        </w:rPr>
        <w:t>у</w:t>
      </w:r>
      <w:r w:rsidRPr="0018313F">
        <w:rPr>
          <w:sz w:val="16"/>
          <w:szCs w:val="16"/>
        </w:rPr>
        <w:t>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ц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>пального об</w:t>
      </w:r>
      <w:r w:rsidRPr="0018313F">
        <w:rPr>
          <w:spacing w:val="-2"/>
          <w:sz w:val="16"/>
          <w:szCs w:val="16"/>
        </w:rPr>
        <w:t>р</w:t>
      </w:r>
      <w:r w:rsidRPr="0018313F">
        <w:rPr>
          <w:sz w:val="16"/>
          <w:szCs w:val="16"/>
        </w:rPr>
        <w:t>азо</w:t>
      </w:r>
      <w:r w:rsidRPr="0018313F">
        <w:rPr>
          <w:spacing w:val="-2"/>
          <w:sz w:val="16"/>
          <w:szCs w:val="16"/>
        </w:rPr>
        <w:t>в</w:t>
      </w:r>
      <w:r w:rsidRPr="0018313F">
        <w:rPr>
          <w:sz w:val="16"/>
          <w:szCs w:val="16"/>
        </w:rPr>
        <w:t>ан</w:t>
      </w:r>
      <w:r w:rsidRPr="0018313F">
        <w:rPr>
          <w:spacing w:val="-1"/>
          <w:sz w:val="16"/>
          <w:szCs w:val="16"/>
        </w:rPr>
        <w:t>и</w:t>
      </w:r>
      <w:r w:rsidRPr="0018313F">
        <w:rPr>
          <w:sz w:val="16"/>
          <w:szCs w:val="16"/>
        </w:rPr>
        <w:t xml:space="preserve">я </w:t>
      </w:r>
      <w:r w:rsidRPr="0018313F">
        <w:rPr>
          <w:spacing w:val="-5"/>
          <w:sz w:val="16"/>
          <w:szCs w:val="16"/>
        </w:rPr>
        <w:t>«</w:t>
      </w:r>
      <w:r w:rsidRPr="0018313F">
        <w:rPr>
          <w:sz w:val="16"/>
          <w:szCs w:val="16"/>
        </w:rPr>
        <w:t>город Суджа»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5"/>
          <w:sz w:val="16"/>
          <w:szCs w:val="16"/>
        </w:rPr>
        <w:t>Суджан</w:t>
      </w:r>
      <w:r w:rsidRPr="0018313F">
        <w:rPr>
          <w:sz w:val="16"/>
          <w:szCs w:val="16"/>
        </w:rPr>
        <w:t>ск</w:t>
      </w:r>
      <w:r w:rsidRPr="0018313F">
        <w:rPr>
          <w:spacing w:val="-2"/>
          <w:sz w:val="16"/>
          <w:szCs w:val="16"/>
        </w:rPr>
        <w:t>ог</w:t>
      </w:r>
      <w:r w:rsidRPr="0018313F">
        <w:rPr>
          <w:sz w:val="16"/>
          <w:szCs w:val="16"/>
        </w:rPr>
        <w:t>о райо</w:t>
      </w:r>
      <w:r w:rsidRPr="0018313F">
        <w:rPr>
          <w:spacing w:val="-1"/>
          <w:sz w:val="16"/>
          <w:szCs w:val="16"/>
        </w:rPr>
        <w:t>н</w:t>
      </w:r>
      <w:r w:rsidRPr="0018313F">
        <w:rPr>
          <w:sz w:val="16"/>
          <w:szCs w:val="16"/>
        </w:rPr>
        <w:t xml:space="preserve">а </w:t>
      </w:r>
      <w:r w:rsidRPr="0018313F">
        <w:rPr>
          <w:spacing w:val="-1"/>
          <w:sz w:val="16"/>
          <w:szCs w:val="16"/>
        </w:rPr>
        <w:t>К</w:t>
      </w:r>
      <w:r w:rsidRPr="0018313F">
        <w:rPr>
          <w:spacing w:val="-2"/>
          <w:sz w:val="16"/>
          <w:szCs w:val="16"/>
        </w:rPr>
        <w:t>у</w:t>
      </w:r>
      <w:r w:rsidRPr="0018313F">
        <w:rPr>
          <w:sz w:val="16"/>
          <w:szCs w:val="16"/>
        </w:rPr>
        <w:t>рс</w:t>
      </w:r>
      <w:r w:rsidRPr="0018313F">
        <w:rPr>
          <w:spacing w:val="1"/>
          <w:sz w:val="16"/>
          <w:szCs w:val="16"/>
        </w:rPr>
        <w:t>к</w:t>
      </w:r>
      <w:r w:rsidRPr="0018313F">
        <w:rPr>
          <w:sz w:val="16"/>
          <w:szCs w:val="16"/>
        </w:rPr>
        <w:t>ой обл</w:t>
      </w:r>
      <w:r w:rsidRPr="0018313F">
        <w:rPr>
          <w:spacing w:val="-2"/>
          <w:sz w:val="16"/>
          <w:szCs w:val="16"/>
        </w:rPr>
        <w:t>а</w:t>
      </w:r>
      <w:r w:rsidRPr="0018313F">
        <w:rPr>
          <w:sz w:val="16"/>
          <w:szCs w:val="16"/>
        </w:rPr>
        <w:t>сти</w:t>
      </w:r>
    </w:p>
    <w:p w:rsidR="00C3581F" w:rsidRPr="0018313F" w:rsidRDefault="00C3581F" w:rsidP="00C3581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pacing w:val="-1"/>
          <w:sz w:val="16"/>
          <w:szCs w:val="16"/>
        </w:rPr>
        <w:t>н</w:t>
      </w:r>
      <w:r w:rsidRPr="0018313F">
        <w:rPr>
          <w:sz w:val="16"/>
          <w:szCs w:val="16"/>
        </w:rPr>
        <w:t>а 20</w:t>
      </w:r>
      <w:r w:rsidRPr="0018313F">
        <w:rPr>
          <w:spacing w:val="1"/>
          <w:sz w:val="16"/>
          <w:szCs w:val="16"/>
        </w:rPr>
        <w:t>17</w:t>
      </w:r>
      <w:r w:rsidRPr="0018313F">
        <w:rPr>
          <w:spacing w:val="-5"/>
          <w:sz w:val="16"/>
          <w:szCs w:val="16"/>
        </w:rPr>
        <w:t xml:space="preserve"> </w:t>
      </w:r>
      <w:r w:rsidRPr="0018313F">
        <w:rPr>
          <w:sz w:val="16"/>
          <w:szCs w:val="16"/>
        </w:rPr>
        <w:t>год и плановый период 2018 и 2019 годы</w:t>
      </w:r>
      <w:r w:rsidRPr="0018313F">
        <w:rPr>
          <w:spacing w:val="1"/>
          <w:sz w:val="16"/>
          <w:szCs w:val="16"/>
        </w:rPr>
        <w:t xml:space="preserve"> </w:t>
      </w:r>
      <w:r w:rsidRPr="0018313F">
        <w:rPr>
          <w:sz w:val="16"/>
          <w:szCs w:val="16"/>
        </w:rPr>
        <w:t>»</w:t>
      </w:r>
    </w:p>
    <w:p w:rsidR="00C3581F" w:rsidRPr="0018313F" w:rsidRDefault="00C3581F" w:rsidP="00C3581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z w:val="16"/>
          <w:szCs w:val="16"/>
        </w:rPr>
        <w:t>от</w:t>
      </w:r>
      <w:r w:rsidRPr="0018313F">
        <w:rPr>
          <w:spacing w:val="2"/>
          <w:sz w:val="16"/>
          <w:szCs w:val="16"/>
        </w:rPr>
        <w:t xml:space="preserve"> </w:t>
      </w:r>
      <w:r w:rsidRPr="0018313F">
        <w:rPr>
          <w:spacing w:val="-5"/>
          <w:sz w:val="16"/>
          <w:szCs w:val="16"/>
        </w:rPr>
        <w:t>«</w:t>
      </w:r>
      <w:r w:rsidRPr="0018313F">
        <w:rPr>
          <w:sz w:val="16"/>
          <w:szCs w:val="16"/>
        </w:rPr>
        <w:t>»</w:t>
      </w:r>
      <w:r w:rsidRPr="0018313F">
        <w:rPr>
          <w:spacing w:val="-5"/>
          <w:sz w:val="16"/>
          <w:szCs w:val="16"/>
        </w:rPr>
        <w:t xml:space="preserve"> </w:t>
      </w:r>
      <w:r w:rsidRPr="0018313F">
        <w:rPr>
          <w:sz w:val="16"/>
          <w:szCs w:val="16"/>
        </w:rPr>
        <w:t>д</w:t>
      </w:r>
      <w:r w:rsidRPr="0018313F">
        <w:rPr>
          <w:spacing w:val="1"/>
          <w:sz w:val="16"/>
          <w:szCs w:val="16"/>
        </w:rPr>
        <w:t>е</w:t>
      </w:r>
      <w:r w:rsidRPr="0018313F">
        <w:rPr>
          <w:sz w:val="16"/>
          <w:szCs w:val="16"/>
        </w:rPr>
        <w:t>ка</w:t>
      </w:r>
      <w:r w:rsidRPr="0018313F">
        <w:rPr>
          <w:spacing w:val="1"/>
          <w:sz w:val="16"/>
          <w:szCs w:val="16"/>
        </w:rPr>
        <w:t>б</w:t>
      </w:r>
      <w:r w:rsidRPr="0018313F">
        <w:rPr>
          <w:sz w:val="16"/>
          <w:szCs w:val="16"/>
        </w:rPr>
        <w:t>ря 2016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>го</w:t>
      </w:r>
      <w:r w:rsidRPr="0018313F">
        <w:rPr>
          <w:spacing w:val="-2"/>
          <w:sz w:val="16"/>
          <w:szCs w:val="16"/>
        </w:rPr>
        <w:t>д</w:t>
      </w:r>
      <w:r w:rsidRPr="0018313F">
        <w:rPr>
          <w:sz w:val="16"/>
          <w:szCs w:val="16"/>
        </w:rPr>
        <w:t>а</w:t>
      </w:r>
      <w:r w:rsidRPr="0018313F">
        <w:rPr>
          <w:spacing w:val="-2"/>
          <w:sz w:val="16"/>
          <w:szCs w:val="16"/>
        </w:rPr>
        <w:t xml:space="preserve"> </w:t>
      </w:r>
      <w:r w:rsidRPr="0018313F">
        <w:rPr>
          <w:sz w:val="16"/>
          <w:szCs w:val="16"/>
        </w:rPr>
        <w:t>№</w:t>
      </w:r>
    </w:p>
    <w:p w:rsidR="00C3581F" w:rsidRPr="00FA3184" w:rsidRDefault="00C3581F" w:rsidP="00C3581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E6FDE" w:rsidRPr="0018313F" w:rsidRDefault="00BE6FDE" w:rsidP="003F47E2">
      <w:pPr>
        <w:widowControl w:val="0"/>
        <w:autoSpaceDE w:val="0"/>
        <w:autoSpaceDN w:val="0"/>
        <w:adjustRightInd w:val="0"/>
        <w:ind w:hanging="9"/>
        <w:jc w:val="center"/>
        <w:rPr>
          <w:b/>
          <w:bCs/>
          <w:sz w:val="20"/>
          <w:szCs w:val="20"/>
        </w:rPr>
      </w:pPr>
      <w:r w:rsidRPr="0018313F">
        <w:rPr>
          <w:b/>
          <w:bCs/>
          <w:spacing w:val="-3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pacing w:val="1"/>
          <w:sz w:val="20"/>
          <w:szCs w:val="20"/>
        </w:rPr>
        <w:t>пр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1"/>
          <w:sz w:val="20"/>
          <w:szCs w:val="20"/>
        </w:rPr>
        <w:t>д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2"/>
          <w:sz w:val="20"/>
          <w:szCs w:val="20"/>
        </w:rPr>
        <w:t>л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1"/>
          <w:sz w:val="20"/>
          <w:szCs w:val="20"/>
        </w:rPr>
        <w:t>ни</w:t>
      </w:r>
      <w:r w:rsidRPr="0018313F">
        <w:rPr>
          <w:b/>
          <w:bCs/>
          <w:sz w:val="20"/>
          <w:szCs w:val="20"/>
        </w:rPr>
        <w:t>е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z w:val="20"/>
          <w:szCs w:val="20"/>
        </w:rPr>
        <w:t>б</w:t>
      </w:r>
      <w:r w:rsidRPr="0018313F">
        <w:rPr>
          <w:b/>
          <w:bCs/>
          <w:spacing w:val="-1"/>
          <w:sz w:val="20"/>
          <w:szCs w:val="20"/>
        </w:rPr>
        <w:t>ю</w:t>
      </w:r>
      <w:r w:rsidRPr="0018313F">
        <w:rPr>
          <w:b/>
          <w:bCs/>
          <w:spacing w:val="3"/>
          <w:sz w:val="20"/>
          <w:szCs w:val="20"/>
        </w:rPr>
        <w:t>д</w:t>
      </w:r>
      <w:r w:rsidRPr="0018313F">
        <w:rPr>
          <w:b/>
          <w:bCs/>
          <w:spacing w:val="-4"/>
          <w:sz w:val="20"/>
          <w:szCs w:val="20"/>
        </w:rPr>
        <w:t>ж</w:t>
      </w:r>
      <w:r w:rsidRPr="0018313F">
        <w:rPr>
          <w:b/>
          <w:bCs/>
          <w:spacing w:val="1"/>
          <w:sz w:val="20"/>
          <w:szCs w:val="20"/>
        </w:rPr>
        <w:t>е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ых а</w:t>
      </w:r>
      <w:r w:rsidRPr="0018313F">
        <w:rPr>
          <w:b/>
          <w:bCs/>
          <w:spacing w:val="-1"/>
          <w:sz w:val="20"/>
          <w:szCs w:val="20"/>
        </w:rPr>
        <w:t>сс</w:t>
      </w:r>
      <w:r w:rsidRPr="0018313F">
        <w:rPr>
          <w:b/>
          <w:bCs/>
          <w:spacing w:val="1"/>
          <w:sz w:val="20"/>
          <w:szCs w:val="20"/>
        </w:rPr>
        <w:t>и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ова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pacing w:val="-1"/>
          <w:sz w:val="20"/>
          <w:szCs w:val="20"/>
        </w:rPr>
        <w:t>и</w:t>
      </w:r>
      <w:r w:rsidRPr="0018313F">
        <w:rPr>
          <w:b/>
          <w:bCs/>
          <w:sz w:val="20"/>
          <w:szCs w:val="20"/>
        </w:rPr>
        <w:t>й</w:t>
      </w:r>
      <w:r w:rsidRPr="0018313F">
        <w:rPr>
          <w:b/>
          <w:bCs/>
          <w:spacing w:val="1"/>
          <w:sz w:val="20"/>
          <w:szCs w:val="20"/>
        </w:rPr>
        <w:t xml:space="preserve"> п</w:t>
      </w:r>
      <w:r w:rsidRPr="0018313F">
        <w:rPr>
          <w:b/>
          <w:bCs/>
          <w:sz w:val="20"/>
          <w:szCs w:val="20"/>
        </w:rPr>
        <w:t>о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азде</w:t>
      </w:r>
      <w:r w:rsidRPr="0018313F">
        <w:rPr>
          <w:b/>
          <w:bCs/>
          <w:spacing w:val="-1"/>
          <w:sz w:val="20"/>
          <w:szCs w:val="20"/>
        </w:rPr>
        <w:t>л</w:t>
      </w:r>
      <w:r w:rsidRPr="0018313F">
        <w:rPr>
          <w:b/>
          <w:bCs/>
          <w:sz w:val="20"/>
          <w:szCs w:val="20"/>
        </w:rPr>
        <w:t>ам, по</w:t>
      </w:r>
      <w:r w:rsidRPr="0018313F">
        <w:rPr>
          <w:b/>
          <w:bCs/>
          <w:spacing w:val="1"/>
          <w:sz w:val="20"/>
          <w:szCs w:val="20"/>
        </w:rPr>
        <w:t>др</w:t>
      </w:r>
      <w:r w:rsidRPr="0018313F">
        <w:rPr>
          <w:b/>
          <w:bCs/>
          <w:sz w:val="20"/>
          <w:szCs w:val="20"/>
        </w:rPr>
        <w:t>азде</w:t>
      </w:r>
      <w:r w:rsidRPr="0018313F">
        <w:rPr>
          <w:b/>
          <w:bCs/>
          <w:spacing w:val="-1"/>
          <w:sz w:val="20"/>
          <w:szCs w:val="20"/>
        </w:rPr>
        <w:t>л</w:t>
      </w:r>
      <w:r w:rsidRPr="0018313F">
        <w:rPr>
          <w:b/>
          <w:bCs/>
          <w:spacing w:val="-2"/>
          <w:sz w:val="20"/>
          <w:szCs w:val="20"/>
        </w:rPr>
        <w:t>а</w:t>
      </w:r>
      <w:r w:rsidRPr="0018313F">
        <w:rPr>
          <w:b/>
          <w:bCs/>
          <w:sz w:val="20"/>
          <w:szCs w:val="20"/>
        </w:rPr>
        <w:t>м, ц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z w:val="20"/>
          <w:szCs w:val="20"/>
        </w:rPr>
        <w:t>л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z w:val="20"/>
          <w:szCs w:val="20"/>
        </w:rPr>
        <w:t xml:space="preserve">вым 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z w:val="20"/>
          <w:szCs w:val="20"/>
        </w:rPr>
        <w:t>ьям (</w:t>
      </w:r>
      <w:r w:rsidRPr="0018313F">
        <w:rPr>
          <w:b/>
          <w:bCs/>
          <w:spacing w:val="-1"/>
          <w:sz w:val="20"/>
          <w:szCs w:val="20"/>
        </w:rPr>
        <w:t>м</w:t>
      </w:r>
      <w:r w:rsidRPr="0018313F">
        <w:rPr>
          <w:b/>
          <w:bCs/>
          <w:sz w:val="20"/>
          <w:szCs w:val="20"/>
        </w:rPr>
        <w:t>у</w:t>
      </w:r>
      <w:r w:rsidRPr="0018313F">
        <w:rPr>
          <w:b/>
          <w:bCs/>
          <w:spacing w:val="1"/>
          <w:sz w:val="20"/>
          <w:szCs w:val="20"/>
        </w:rPr>
        <w:t>ницип</w:t>
      </w:r>
      <w:r w:rsidRPr="0018313F">
        <w:rPr>
          <w:b/>
          <w:bCs/>
          <w:sz w:val="20"/>
          <w:szCs w:val="20"/>
        </w:rPr>
        <w:t>ал</w:t>
      </w:r>
      <w:r w:rsidRPr="0018313F">
        <w:rPr>
          <w:b/>
          <w:bCs/>
          <w:spacing w:val="-2"/>
          <w:sz w:val="20"/>
          <w:szCs w:val="20"/>
        </w:rPr>
        <w:t>ь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ым п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pacing w:val="-2"/>
          <w:sz w:val="20"/>
          <w:szCs w:val="20"/>
        </w:rPr>
        <w:t>о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аммам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z w:val="20"/>
          <w:szCs w:val="20"/>
        </w:rPr>
        <w:t>мун</w:t>
      </w:r>
      <w:r w:rsidRPr="0018313F">
        <w:rPr>
          <w:b/>
          <w:bCs/>
          <w:spacing w:val="1"/>
          <w:sz w:val="20"/>
          <w:szCs w:val="20"/>
        </w:rPr>
        <w:t>ицип</w:t>
      </w:r>
      <w:r w:rsidRPr="0018313F">
        <w:rPr>
          <w:b/>
          <w:bCs/>
          <w:sz w:val="20"/>
          <w:szCs w:val="20"/>
        </w:rPr>
        <w:t>ал</w:t>
      </w:r>
      <w:r w:rsidRPr="0018313F">
        <w:rPr>
          <w:b/>
          <w:bCs/>
          <w:spacing w:val="-2"/>
          <w:sz w:val="20"/>
          <w:szCs w:val="20"/>
        </w:rPr>
        <w:t>ь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о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z w:val="20"/>
          <w:szCs w:val="20"/>
        </w:rPr>
        <w:t>о об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азован</w:t>
      </w:r>
      <w:r w:rsidRPr="0018313F">
        <w:rPr>
          <w:b/>
          <w:bCs/>
          <w:spacing w:val="1"/>
          <w:sz w:val="20"/>
          <w:szCs w:val="20"/>
        </w:rPr>
        <w:t>и</w:t>
      </w:r>
      <w:r w:rsidRPr="0018313F">
        <w:rPr>
          <w:b/>
          <w:bCs/>
          <w:sz w:val="20"/>
          <w:szCs w:val="20"/>
        </w:rPr>
        <w:t xml:space="preserve">я </w:t>
      </w:r>
      <w:r w:rsidRPr="0018313F">
        <w:rPr>
          <w:b/>
          <w:bCs/>
          <w:spacing w:val="1"/>
          <w:sz w:val="20"/>
          <w:szCs w:val="20"/>
        </w:rPr>
        <w:t>"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pacing w:val="-2"/>
          <w:sz w:val="20"/>
          <w:szCs w:val="20"/>
        </w:rPr>
        <w:t>о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од</w:t>
      </w:r>
      <w:r w:rsidRPr="0018313F">
        <w:rPr>
          <w:b/>
          <w:bCs/>
          <w:spacing w:val="1"/>
          <w:sz w:val="20"/>
          <w:szCs w:val="20"/>
        </w:rPr>
        <w:t xml:space="preserve"> Суджа</w:t>
      </w:r>
      <w:r w:rsidRPr="0018313F">
        <w:rPr>
          <w:b/>
          <w:bCs/>
          <w:sz w:val="20"/>
          <w:szCs w:val="20"/>
        </w:rPr>
        <w:t>"</w:t>
      </w:r>
      <w:r w:rsidRPr="0018313F">
        <w:rPr>
          <w:b/>
          <w:bCs/>
          <w:spacing w:val="1"/>
          <w:sz w:val="20"/>
          <w:szCs w:val="20"/>
        </w:rPr>
        <w:t xml:space="preserve"> Суджанского</w:t>
      </w:r>
      <w:r w:rsidR="00557C1B" w:rsidRPr="0018313F">
        <w:rPr>
          <w:b/>
          <w:bCs/>
          <w:spacing w:val="1"/>
          <w:sz w:val="20"/>
          <w:szCs w:val="20"/>
        </w:rPr>
        <w:t xml:space="preserve"> 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1"/>
          <w:sz w:val="20"/>
          <w:szCs w:val="20"/>
        </w:rPr>
        <w:t>й</w:t>
      </w:r>
      <w:r w:rsidRPr="0018313F">
        <w:rPr>
          <w:b/>
          <w:bCs/>
          <w:sz w:val="20"/>
          <w:szCs w:val="20"/>
        </w:rPr>
        <w:t>о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 xml:space="preserve">а </w:t>
      </w:r>
      <w:r w:rsidRPr="0018313F">
        <w:rPr>
          <w:b/>
          <w:bCs/>
          <w:spacing w:val="1"/>
          <w:sz w:val="20"/>
          <w:szCs w:val="20"/>
        </w:rPr>
        <w:t>К</w:t>
      </w:r>
      <w:r w:rsidRPr="0018313F">
        <w:rPr>
          <w:b/>
          <w:bCs/>
          <w:spacing w:val="-2"/>
          <w:sz w:val="20"/>
          <w:szCs w:val="20"/>
        </w:rPr>
        <w:t>у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pacing w:val="1"/>
          <w:sz w:val="20"/>
          <w:szCs w:val="20"/>
        </w:rPr>
        <w:t>к</w:t>
      </w:r>
      <w:r w:rsidRPr="0018313F">
        <w:rPr>
          <w:b/>
          <w:bCs/>
          <w:sz w:val="20"/>
          <w:szCs w:val="20"/>
        </w:rPr>
        <w:t>ой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z w:val="20"/>
          <w:szCs w:val="20"/>
        </w:rPr>
        <w:t>о</w:t>
      </w:r>
      <w:r w:rsidRPr="0018313F">
        <w:rPr>
          <w:b/>
          <w:bCs/>
          <w:spacing w:val="-2"/>
          <w:sz w:val="20"/>
          <w:szCs w:val="20"/>
        </w:rPr>
        <w:t>б</w:t>
      </w:r>
      <w:r w:rsidRPr="0018313F">
        <w:rPr>
          <w:b/>
          <w:bCs/>
          <w:sz w:val="20"/>
          <w:szCs w:val="20"/>
        </w:rPr>
        <w:t>ла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z w:val="20"/>
          <w:szCs w:val="20"/>
        </w:rPr>
        <w:t>и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z w:val="20"/>
          <w:szCs w:val="20"/>
        </w:rPr>
        <w:t>и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1"/>
          <w:sz w:val="20"/>
          <w:szCs w:val="20"/>
        </w:rPr>
        <w:t>пр</w:t>
      </w:r>
      <w:r w:rsidRPr="0018313F">
        <w:rPr>
          <w:b/>
          <w:bCs/>
          <w:sz w:val="20"/>
          <w:szCs w:val="20"/>
        </w:rPr>
        <w:t>о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амм</w:t>
      </w:r>
      <w:r w:rsidRPr="0018313F">
        <w:rPr>
          <w:b/>
          <w:bCs/>
          <w:spacing w:val="-2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ым на</w:t>
      </w:r>
      <w:r w:rsidRPr="0018313F">
        <w:rPr>
          <w:b/>
          <w:bCs/>
          <w:spacing w:val="1"/>
          <w:sz w:val="20"/>
          <w:szCs w:val="20"/>
        </w:rPr>
        <w:t>пр</w:t>
      </w:r>
      <w:r w:rsidRPr="0018313F">
        <w:rPr>
          <w:b/>
          <w:bCs/>
          <w:sz w:val="20"/>
          <w:szCs w:val="20"/>
        </w:rPr>
        <w:t>авл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1"/>
          <w:sz w:val="20"/>
          <w:szCs w:val="20"/>
        </w:rPr>
        <w:t>ни</w:t>
      </w:r>
      <w:r w:rsidRPr="0018313F">
        <w:rPr>
          <w:b/>
          <w:bCs/>
          <w:sz w:val="20"/>
          <w:szCs w:val="20"/>
        </w:rPr>
        <w:t>ям де</w:t>
      </w:r>
      <w:r w:rsidRPr="0018313F">
        <w:rPr>
          <w:b/>
          <w:bCs/>
          <w:spacing w:val="-3"/>
          <w:sz w:val="20"/>
          <w:szCs w:val="20"/>
        </w:rPr>
        <w:t>я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z w:val="20"/>
          <w:szCs w:val="20"/>
        </w:rPr>
        <w:t>ль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о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z w:val="20"/>
          <w:szCs w:val="20"/>
        </w:rPr>
        <w:t xml:space="preserve">ти), </w:t>
      </w:r>
      <w:r w:rsidRPr="0018313F">
        <w:rPr>
          <w:b/>
          <w:bCs/>
          <w:spacing w:val="-2"/>
          <w:sz w:val="20"/>
          <w:szCs w:val="20"/>
        </w:rPr>
        <w:t>г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у</w:t>
      </w:r>
      <w:r w:rsidRPr="0018313F">
        <w:rPr>
          <w:b/>
          <w:bCs/>
          <w:spacing w:val="1"/>
          <w:sz w:val="20"/>
          <w:szCs w:val="20"/>
        </w:rPr>
        <w:t>пп</w:t>
      </w:r>
      <w:r w:rsidRPr="0018313F">
        <w:rPr>
          <w:b/>
          <w:bCs/>
          <w:sz w:val="20"/>
          <w:szCs w:val="20"/>
        </w:rPr>
        <w:t xml:space="preserve">ам </w:t>
      </w:r>
      <w:proofErr w:type="gramStart"/>
      <w:r w:rsidRPr="0018313F">
        <w:rPr>
          <w:b/>
          <w:bCs/>
          <w:sz w:val="20"/>
          <w:szCs w:val="20"/>
        </w:rPr>
        <w:t>в</w:t>
      </w:r>
      <w:r w:rsidRPr="0018313F">
        <w:rPr>
          <w:b/>
          <w:bCs/>
          <w:spacing w:val="1"/>
          <w:sz w:val="20"/>
          <w:szCs w:val="20"/>
        </w:rPr>
        <w:t>ид</w:t>
      </w:r>
      <w:r w:rsidRPr="0018313F">
        <w:rPr>
          <w:b/>
          <w:bCs/>
          <w:sz w:val="20"/>
          <w:szCs w:val="20"/>
        </w:rPr>
        <w:t xml:space="preserve">ов </w:t>
      </w:r>
      <w:r w:rsidRPr="0018313F">
        <w:rPr>
          <w:b/>
          <w:bCs/>
          <w:spacing w:val="1"/>
          <w:sz w:val="20"/>
          <w:szCs w:val="20"/>
        </w:rPr>
        <w:t>р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z w:val="20"/>
          <w:szCs w:val="20"/>
        </w:rPr>
        <w:t>х</w:t>
      </w:r>
      <w:r w:rsidRPr="0018313F">
        <w:rPr>
          <w:b/>
          <w:bCs/>
          <w:spacing w:val="1"/>
          <w:sz w:val="20"/>
          <w:szCs w:val="20"/>
        </w:rPr>
        <w:t>од</w:t>
      </w:r>
      <w:r w:rsidRPr="0018313F">
        <w:rPr>
          <w:b/>
          <w:bCs/>
          <w:sz w:val="20"/>
          <w:szCs w:val="20"/>
        </w:rPr>
        <w:t>ов</w:t>
      </w:r>
      <w:r w:rsidR="00FF0BEC" w:rsidRPr="0018313F">
        <w:rPr>
          <w:b/>
          <w:bCs/>
          <w:sz w:val="20"/>
          <w:szCs w:val="20"/>
        </w:rPr>
        <w:t xml:space="preserve"> </w:t>
      </w:r>
      <w:r w:rsidR="00557C1B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pacing w:val="1"/>
          <w:sz w:val="20"/>
          <w:szCs w:val="20"/>
        </w:rPr>
        <w:t>к</w:t>
      </w:r>
      <w:r w:rsidRPr="0018313F">
        <w:rPr>
          <w:b/>
          <w:bCs/>
          <w:sz w:val="20"/>
          <w:szCs w:val="20"/>
        </w:rPr>
        <w:t>ла</w:t>
      </w:r>
      <w:r w:rsidRPr="0018313F">
        <w:rPr>
          <w:b/>
          <w:bCs/>
          <w:spacing w:val="-1"/>
          <w:sz w:val="20"/>
          <w:szCs w:val="20"/>
        </w:rPr>
        <w:t>сс</w:t>
      </w:r>
      <w:r w:rsidRPr="0018313F">
        <w:rPr>
          <w:b/>
          <w:bCs/>
          <w:spacing w:val="1"/>
          <w:sz w:val="20"/>
          <w:szCs w:val="20"/>
        </w:rPr>
        <w:t>и</w:t>
      </w:r>
      <w:r w:rsidRPr="0018313F">
        <w:rPr>
          <w:b/>
          <w:bCs/>
          <w:spacing w:val="-3"/>
          <w:sz w:val="20"/>
          <w:szCs w:val="20"/>
        </w:rPr>
        <w:t>ф</w:t>
      </w:r>
      <w:r w:rsidRPr="0018313F">
        <w:rPr>
          <w:b/>
          <w:bCs/>
          <w:spacing w:val="1"/>
          <w:sz w:val="20"/>
          <w:szCs w:val="20"/>
        </w:rPr>
        <w:t>ик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1"/>
          <w:sz w:val="20"/>
          <w:szCs w:val="20"/>
        </w:rPr>
        <w:t>ци</w:t>
      </w:r>
      <w:r w:rsidRPr="0018313F">
        <w:rPr>
          <w:b/>
          <w:bCs/>
          <w:sz w:val="20"/>
          <w:szCs w:val="20"/>
        </w:rPr>
        <w:t>и</w:t>
      </w:r>
      <w:r w:rsidRPr="0018313F">
        <w:rPr>
          <w:b/>
          <w:bCs/>
          <w:spacing w:val="1"/>
          <w:sz w:val="20"/>
          <w:szCs w:val="20"/>
        </w:rPr>
        <w:t xml:space="preserve"> р</w:t>
      </w:r>
      <w:r w:rsidRPr="0018313F">
        <w:rPr>
          <w:b/>
          <w:bCs/>
          <w:sz w:val="20"/>
          <w:szCs w:val="20"/>
        </w:rPr>
        <w:t>а</w:t>
      </w:r>
      <w:r w:rsidRPr="0018313F">
        <w:rPr>
          <w:b/>
          <w:bCs/>
          <w:spacing w:val="-1"/>
          <w:sz w:val="20"/>
          <w:szCs w:val="20"/>
        </w:rPr>
        <w:t>с</w:t>
      </w:r>
      <w:r w:rsidRPr="0018313F">
        <w:rPr>
          <w:b/>
          <w:bCs/>
          <w:sz w:val="20"/>
          <w:szCs w:val="20"/>
        </w:rPr>
        <w:t>хо</w:t>
      </w:r>
      <w:r w:rsidRPr="0018313F">
        <w:rPr>
          <w:b/>
          <w:bCs/>
          <w:spacing w:val="1"/>
          <w:sz w:val="20"/>
          <w:szCs w:val="20"/>
        </w:rPr>
        <w:t>д</w:t>
      </w:r>
      <w:r w:rsidRPr="0018313F">
        <w:rPr>
          <w:b/>
          <w:bCs/>
          <w:sz w:val="20"/>
          <w:szCs w:val="20"/>
        </w:rPr>
        <w:t xml:space="preserve">ов </w:t>
      </w:r>
      <w:r w:rsidRPr="0018313F">
        <w:rPr>
          <w:b/>
          <w:bCs/>
          <w:spacing w:val="-2"/>
          <w:sz w:val="20"/>
          <w:szCs w:val="20"/>
        </w:rPr>
        <w:t>б</w:t>
      </w:r>
      <w:r w:rsidRPr="0018313F">
        <w:rPr>
          <w:b/>
          <w:bCs/>
          <w:spacing w:val="-1"/>
          <w:sz w:val="20"/>
          <w:szCs w:val="20"/>
        </w:rPr>
        <w:t>ю</w:t>
      </w:r>
      <w:r w:rsidRPr="0018313F">
        <w:rPr>
          <w:b/>
          <w:bCs/>
          <w:spacing w:val="3"/>
          <w:sz w:val="20"/>
          <w:szCs w:val="20"/>
        </w:rPr>
        <w:t>д</w:t>
      </w:r>
      <w:r w:rsidRPr="0018313F">
        <w:rPr>
          <w:b/>
          <w:bCs/>
          <w:spacing w:val="-4"/>
          <w:sz w:val="20"/>
          <w:szCs w:val="20"/>
        </w:rPr>
        <w:t>ж</w:t>
      </w:r>
      <w:r w:rsidRPr="0018313F">
        <w:rPr>
          <w:b/>
          <w:bCs/>
          <w:spacing w:val="-1"/>
          <w:sz w:val="20"/>
          <w:szCs w:val="20"/>
        </w:rPr>
        <w:t>е</w:t>
      </w:r>
      <w:r w:rsidRPr="0018313F">
        <w:rPr>
          <w:b/>
          <w:bCs/>
          <w:spacing w:val="2"/>
          <w:sz w:val="20"/>
          <w:szCs w:val="20"/>
        </w:rPr>
        <w:t>т</w:t>
      </w:r>
      <w:r w:rsidRPr="0018313F">
        <w:rPr>
          <w:b/>
          <w:bCs/>
          <w:sz w:val="20"/>
          <w:szCs w:val="20"/>
        </w:rPr>
        <w:t>а</w:t>
      </w:r>
      <w:proofErr w:type="gramEnd"/>
      <w:r w:rsidR="00B66E7E"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pacing w:val="1"/>
          <w:sz w:val="20"/>
          <w:szCs w:val="20"/>
        </w:rPr>
        <w:t>н</w:t>
      </w:r>
      <w:r w:rsidRPr="0018313F">
        <w:rPr>
          <w:b/>
          <w:bCs/>
          <w:sz w:val="20"/>
          <w:szCs w:val="20"/>
        </w:rPr>
        <w:t>а 201</w:t>
      </w:r>
      <w:r w:rsidR="00C3581F" w:rsidRPr="0018313F">
        <w:rPr>
          <w:b/>
          <w:bCs/>
          <w:sz w:val="20"/>
          <w:szCs w:val="20"/>
        </w:rPr>
        <w:t>7</w:t>
      </w:r>
      <w:r w:rsidRPr="0018313F">
        <w:rPr>
          <w:b/>
          <w:bCs/>
          <w:sz w:val="20"/>
          <w:szCs w:val="20"/>
        </w:rPr>
        <w:t xml:space="preserve"> </w:t>
      </w:r>
      <w:r w:rsidRPr="0018313F">
        <w:rPr>
          <w:b/>
          <w:bCs/>
          <w:spacing w:val="-1"/>
          <w:sz w:val="20"/>
          <w:szCs w:val="20"/>
        </w:rPr>
        <w:t>г</w:t>
      </w:r>
      <w:r w:rsidRPr="0018313F">
        <w:rPr>
          <w:b/>
          <w:bCs/>
          <w:sz w:val="20"/>
          <w:szCs w:val="20"/>
        </w:rPr>
        <w:t>од</w:t>
      </w:r>
    </w:p>
    <w:p w:rsidR="00BE6FDE" w:rsidRPr="0018313F" w:rsidRDefault="00BE6FDE" w:rsidP="003F47E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313F">
        <w:rPr>
          <w:sz w:val="16"/>
          <w:szCs w:val="16"/>
        </w:rPr>
        <w:t>(</w:t>
      </w:r>
      <w:r w:rsidRPr="0018313F">
        <w:rPr>
          <w:spacing w:val="1"/>
          <w:sz w:val="16"/>
          <w:szCs w:val="16"/>
        </w:rPr>
        <w:t>р</w:t>
      </w:r>
      <w:r w:rsidRPr="0018313F">
        <w:rPr>
          <w:spacing w:val="-5"/>
          <w:sz w:val="16"/>
          <w:szCs w:val="16"/>
        </w:rPr>
        <w:t>у</w:t>
      </w:r>
      <w:r w:rsidRPr="0018313F">
        <w:rPr>
          <w:sz w:val="16"/>
          <w:szCs w:val="16"/>
        </w:rPr>
        <w:t>блей)</w:t>
      </w:r>
    </w:p>
    <w:p w:rsidR="00A3270E" w:rsidRPr="0018313F" w:rsidRDefault="00A3270E" w:rsidP="00A3270E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tbl>
      <w:tblPr>
        <w:tblW w:w="10935" w:type="dxa"/>
        <w:tblInd w:w="-975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108"/>
        <w:gridCol w:w="852"/>
        <w:gridCol w:w="994"/>
        <w:gridCol w:w="1569"/>
        <w:gridCol w:w="852"/>
        <w:gridCol w:w="1560"/>
      </w:tblGrid>
      <w:tr w:rsidR="00A3270E" w:rsidRPr="0018313F" w:rsidTr="0018313F">
        <w:trPr>
          <w:trHeight w:val="11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18313F">
              <w:rPr>
                <w:color w:val="000000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18313F">
              <w:rPr>
                <w:color w:val="000000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Сумма</w:t>
            </w:r>
          </w:p>
        </w:tc>
      </w:tr>
      <w:tr w:rsidR="00A3270E" w:rsidRPr="0018313F" w:rsidTr="0018313F">
        <w:trPr>
          <w:trHeight w:val="6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BE3B91" w:rsidP="00376EC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26 7</w:t>
            </w:r>
            <w:r w:rsidR="00376ECA" w:rsidRPr="0018313F">
              <w:rPr>
                <w:b/>
                <w:color w:val="000000"/>
                <w:sz w:val="16"/>
                <w:szCs w:val="16"/>
                <w:lang w:eastAsia="en-US"/>
              </w:rPr>
              <w:t>58</w:t>
            </w: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76ECA" w:rsidRPr="0018313F">
              <w:rPr>
                <w:b/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18313F">
        <w:trPr>
          <w:trHeight w:val="16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BE3B9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8 873 100</w:t>
            </w:r>
          </w:p>
        </w:tc>
      </w:tr>
      <w:tr w:rsidR="00A3270E" w:rsidRPr="0018313F" w:rsidTr="00A3270E">
        <w:trPr>
          <w:trHeight w:val="37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3270E" w:rsidRPr="0018313F" w:rsidTr="00A3270E">
        <w:trPr>
          <w:trHeight w:val="21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71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3270E" w:rsidRPr="0018313F" w:rsidTr="00A3270E">
        <w:trPr>
          <w:trHeight w:val="13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71 1 00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3270E" w:rsidRPr="0018313F" w:rsidTr="00A3270E">
        <w:trPr>
          <w:trHeight w:val="39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3270E" w:rsidRPr="0018313F" w:rsidTr="00A3270E">
        <w:trPr>
          <w:trHeight w:val="73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3270E" w:rsidRPr="0018313F" w:rsidTr="00A3270E">
        <w:trPr>
          <w:trHeight w:val="59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9A595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6 </w:t>
            </w:r>
            <w:r w:rsidR="009A595A" w:rsidRPr="0018313F">
              <w:rPr>
                <w:color w:val="000000"/>
                <w:sz w:val="16"/>
                <w:szCs w:val="16"/>
                <w:lang w:eastAsia="en-US"/>
              </w:rPr>
              <w:t>291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9A595A" w:rsidRPr="0018313F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9A595A">
        <w:trPr>
          <w:trHeight w:val="21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Обеспечение функционирования местной администрации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9A595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3270E" w:rsidRPr="0018313F" w:rsidTr="009A595A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73 1 00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9A595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3270E" w:rsidRPr="0018313F" w:rsidTr="0018313F">
        <w:trPr>
          <w:trHeight w:val="25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9A595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3270E" w:rsidRPr="0018313F" w:rsidTr="0018313F">
        <w:trPr>
          <w:trHeight w:val="72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BE3B91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5 497 200</w:t>
            </w:r>
          </w:p>
        </w:tc>
      </w:tr>
      <w:tr w:rsidR="00A3270E" w:rsidRPr="0018313F" w:rsidTr="0018313F">
        <w:trPr>
          <w:trHeight w:val="27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9A595A" w:rsidRPr="0018313F">
              <w:rPr>
                <w:color w:val="000000"/>
                <w:sz w:val="16"/>
                <w:szCs w:val="16"/>
                <w:lang w:eastAsia="en-US"/>
              </w:rPr>
              <w:t>6</w:t>
            </w:r>
            <w:r w:rsidR="00A3270E" w:rsidRPr="0018313F">
              <w:rPr>
                <w:color w:val="000000"/>
                <w:sz w:val="16"/>
                <w:szCs w:val="16"/>
                <w:lang w:eastAsia="en-US"/>
              </w:rPr>
              <w:t>46 500</w:t>
            </w:r>
          </w:p>
        </w:tc>
      </w:tr>
      <w:tr w:rsidR="00A3270E" w:rsidRPr="0018313F" w:rsidTr="0018313F">
        <w:trPr>
          <w:trHeight w:val="16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9A595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9A595A"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48 000</w:t>
            </w:r>
          </w:p>
        </w:tc>
      </w:tr>
      <w:tr w:rsidR="00A3270E" w:rsidRPr="0018313F" w:rsidTr="0018313F">
        <w:trPr>
          <w:trHeight w:val="10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 20  000</w:t>
            </w:r>
          </w:p>
        </w:tc>
      </w:tr>
      <w:tr w:rsidR="00A3270E" w:rsidRPr="0018313F" w:rsidTr="0018313F">
        <w:trPr>
          <w:trHeight w:val="19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Резервный фонд органов местного самоуправления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78 1 00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  20 000</w:t>
            </w:r>
          </w:p>
        </w:tc>
      </w:tr>
      <w:tr w:rsidR="00A3270E" w:rsidRPr="0018313F" w:rsidTr="0018313F">
        <w:trPr>
          <w:trHeight w:val="11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 </w:t>
            </w:r>
            <w:r w:rsidR="00A3270E" w:rsidRPr="0018313F">
              <w:rPr>
                <w:color w:val="000000"/>
                <w:sz w:val="16"/>
                <w:szCs w:val="16"/>
                <w:lang w:eastAsia="en-US"/>
              </w:rPr>
              <w:t xml:space="preserve">20 000 </w:t>
            </w:r>
          </w:p>
        </w:tc>
      </w:tr>
      <w:tr w:rsidR="00A3270E" w:rsidRPr="0018313F" w:rsidTr="0018313F">
        <w:trPr>
          <w:trHeight w:val="20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A3270E" w:rsidRPr="0018313F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3270E" w:rsidRPr="0018313F" w:rsidTr="0018313F">
        <w:trPr>
          <w:trHeight w:val="13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1 4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89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8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A3270E">
        <w:trPr>
          <w:trHeight w:val="35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</w:tr>
      <w:tr w:rsidR="00A3270E" w:rsidRPr="0018313F" w:rsidTr="0018313F">
        <w:trPr>
          <w:trHeight w:val="92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A3270E" w:rsidRPr="0018313F" w:rsidTr="0018313F">
        <w:trPr>
          <w:trHeight w:val="25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18313F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2016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02 2 00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 2 00 С1483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3270E" w:rsidRPr="0018313F" w:rsidTr="00A3270E">
        <w:trPr>
          <w:trHeight w:val="61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A3270E" w:rsidRPr="0018313F" w:rsidTr="006766BE">
        <w:trPr>
          <w:trHeight w:val="66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A3270E" w:rsidRPr="0018313F" w:rsidTr="006766BE">
        <w:trPr>
          <w:trHeight w:val="19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Мероприятия в области имущественных земельных отношений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04 1  00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A3270E" w:rsidRPr="0018313F" w:rsidTr="006766BE">
        <w:trPr>
          <w:trHeight w:val="26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 1 00 С1467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</w:tr>
      <w:tr w:rsidR="00A3270E" w:rsidRPr="0018313F" w:rsidTr="006766BE">
        <w:trPr>
          <w:trHeight w:val="31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 1 00 С1468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140 000</w:t>
            </w:r>
          </w:p>
        </w:tc>
      </w:tr>
      <w:tr w:rsidR="00A3270E" w:rsidRPr="0018313F" w:rsidTr="00A3270E">
        <w:trPr>
          <w:trHeight w:val="63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</w:tr>
      <w:tr w:rsidR="00A3270E" w:rsidRPr="0018313F" w:rsidTr="00A3270E">
        <w:trPr>
          <w:trHeight w:val="41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</w:tr>
      <w:tr w:rsidR="00A3270E" w:rsidRPr="0018313F" w:rsidTr="006766BE">
        <w:trPr>
          <w:trHeight w:val="18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09 1 00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</w:tr>
      <w:tr w:rsidR="00A3270E" w:rsidRPr="0018313F" w:rsidTr="00A3270E">
        <w:trPr>
          <w:trHeight w:val="39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 1 00 С1404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455 000</w:t>
            </w:r>
          </w:p>
        </w:tc>
      </w:tr>
      <w:tr w:rsidR="00A3270E" w:rsidRPr="0018313F" w:rsidTr="006766BE">
        <w:trPr>
          <w:trHeight w:val="29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3270E" w:rsidRPr="0018313F" w:rsidTr="00A3270E">
        <w:trPr>
          <w:trHeight w:val="20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486DF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6766BE">
        <w:trPr>
          <w:trHeight w:val="9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486DF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0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A3270E" w:rsidRPr="0018313F" w:rsidTr="006766BE">
        <w:trPr>
          <w:trHeight w:val="33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77 1 00 С1404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486DF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</w:t>
            </w:r>
            <w:r w:rsidR="00486DF1"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A3270E">
        <w:trPr>
          <w:trHeight w:val="25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</w:tr>
      <w:tr w:rsidR="00A3270E" w:rsidRPr="0018313F" w:rsidTr="006766BE">
        <w:trPr>
          <w:trHeight w:val="34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A3270E" w:rsidRPr="0018313F" w:rsidTr="006766BE">
        <w:trPr>
          <w:trHeight w:val="66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Суджанского района Курской области"(2015-2020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A3270E" w:rsidRPr="0018313F" w:rsidTr="006766BE">
        <w:trPr>
          <w:trHeight w:val="111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 в муниципальном образовании "город Суджа"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объектах"(2015-2020годы)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A3270E" w:rsidRPr="0018313F" w:rsidTr="006766BE">
        <w:trPr>
          <w:trHeight w:val="55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13 2 00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A3270E" w:rsidRPr="0018313F" w:rsidTr="00A3270E">
        <w:trPr>
          <w:trHeight w:val="41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13 2 00</w:t>
            </w:r>
            <w:proofErr w:type="gramStart"/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С</w:t>
            </w:r>
            <w:proofErr w:type="gramEnd"/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1460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A3270E" w:rsidRPr="0018313F" w:rsidTr="006766BE">
        <w:trPr>
          <w:trHeight w:val="25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85 000</w:t>
            </w:r>
          </w:p>
        </w:tc>
      </w:tr>
      <w:tr w:rsidR="00A3270E" w:rsidRPr="0018313F" w:rsidTr="00A3270E">
        <w:trPr>
          <w:trHeight w:val="51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A3270E" w:rsidRPr="0018313F" w:rsidTr="00A3270E">
        <w:trPr>
          <w:trHeight w:val="41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A3270E" w:rsidRPr="0018313F" w:rsidTr="00A3270E">
        <w:trPr>
          <w:trHeight w:val="43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A3270E" w:rsidRPr="0018313F" w:rsidTr="006766BE">
        <w:trPr>
          <w:trHeight w:val="30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 1 00 С1435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A3270E" w:rsidRPr="0018313F" w:rsidTr="00A3270E">
        <w:trPr>
          <w:trHeight w:val="26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A3270E" w:rsidRPr="0018313F" w:rsidTr="00A3270E">
        <w:trPr>
          <w:trHeight w:val="41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A3270E" w:rsidRPr="0018313F" w:rsidTr="006766BE">
        <w:trPr>
          <w:trHeight w:val="32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A3270E" w:rsidRPr="0018313F" w:rsidTr="00A3270E">
        <w:trPr>
          <w:trHeight w:val="39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13 1 00 С1415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A3270E" w:rsidRPr="0018313F" w:rsidTr="006766BE">
        <w:trPr>
          <w:trHeight w:val="20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1 846 000</w:t>
            </w:r>
          </w:p>
        </w:tc>
      </w:tr>
      <w:tr w:rsidR="00A3270E" w:rsidRPr="0018313F" w:rsidTr="006766BE">
        <w:trPr>
          <w:trHeight w:val="12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A3270E" w:rsidRPr="0018313F" w:rsidTr="006766BE">
        <w:trPr>
          <w:trHeight w:val="66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A3270E" w:rsidRPr="0018313F" w:rsidTr="00A3270E">
        <w:trPr>
          <w:trHeight w:val="99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A3270E" w:rsidRPr="0018313F" w:rsidTr="006766BE">
        <w:trPr>
          <w:trHeight w:val="33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11 2 00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A3270E" w:rsidRPr="0018313F" w:rsidTr="00A3270E">
        <w:trPr>
          <w:trHeight w:val="27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 2 00 С1424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A3270E" w:rsidRPr="0018313F" w:rsidTr="00A3270E">
        <w:trPr>
          <w:trHeight w:val="41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A3270E" w:rsidRPr="0018313F" w:rsidTr="00A3270E">
        <w:trPr>
          <w:trHeight w:val="27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A3270E" w:rsidRPr="0018313F" w:rsidTr="006766BE">
        <w:trPr>
          <w:trHeight w:val="31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 3 00 С1459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A3270E" w:rsidRPr="0018313F" w:rsidTr="006766BE">
        <w:trPr>
          <w:trHeight w:val="23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170 000</w:t>
            </w:r>
          </w:p>
        </w:tc>
      </w:tr>
      <w:tr w:rsidR="00A3270E" w:rsidRPr="0018313F" w:rsidTr="00A3270E">
        <w:trPr>
          <w:trHeight w:val="61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A3270E" w:rsidRPr="0018313F" w:rsidTr="00A3270E">
        <w:trPr>
          <w:trHeight w:val="26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A3270E" w:rsidRPr="0018313F" w:rsidTr="006766BE">
        <w:trPr>
          <w:trHeight w:val="21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A3270E" w:rsidRPr="0018313F" w:rsidTr="00A3270E">
        <w:trPr>
          <w:trHeight w:val="40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 1 00 С1434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A3270E" w:rsidRPr="0018313F" w:rsidTr="00A3270E">
        <w:trPr>
          <w:trHeight w:val="583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jc w:val="both"/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70 000</w:t>
            </w:r>
          </w:p>
        </w:tc>
      </w:tr>
      <w:tr w:rsidR="00A3270E" w:rsidRPr="0018313F" w:rsidTr="006766BE">
        <w:trPr>
          <w:trHeight w:val="107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Курской области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A3270E" w:rsidRPr="0018313F" w:rsidTr="006766BE">
        <w:trPr>
          <w:trHeight w:val="39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11 2 00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A3270E" w:rsidRPr="0018313F" w:rsidTr="00A3270E">
        <w:trPr>
          <w:trHeight w:val="37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 2 00 С1425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A3270E" w:rsidRPr="0018313F" w:rsidTr="006766BE">
        <w:trPr>
          <w:trHeight w:val="16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14 </w:t>
            </w:r>
            <w:r w:rsidR="00BE3B91" w:rsidRPr="0018313F">
              <w:rPr>
                <w:b/>
                <w:color w:val="000000"/>
                <w:sz w:val="16"/>
                <w:szCs w:val="16"/>
                <w:lang w:eastAsia="en-US"/>
              </w:rPr>
              <w:t>805</w:t>
            </w: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b/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6766BE">
        <w:trPr>
          <w:trHeight w:val="10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A3270E" w:rsidRPr="0018313F" w:rsidTr="006766BE">
        <w:trPr>
          <w:trHeight w:val="61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A3270E" w:rsidRPr="0018313F" w:rsidTr="00A3270E">
        <w:trPr>
          <w:trHeight w:val="41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A3270E" w:rsidRPr="0018313F" w:rsidTr="00A3270E">
        <w:trPr>
          <w:trHeight w:val="330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1 00 С1430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500 000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A3270E" w:rsidRPr="0018313F" w:rsidTr="006766BE">
        <w:trPr>
          <w:trHeight w:val="13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06 1 00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06 1 01 С1427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A3270E" w:rsidRPr="0018313F" w:rsidTr="006766BE">
        <w:trPr>
          <w:trHeight w:val="11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160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A3270E">
        <w:trPr>
          <w:trHeight w:val="26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160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A3270E">
        <w:trPr>
          <w:trHeight w:val="118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160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6766BE">
        <w:trPr>
          <w:trHeight w:val="10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160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A3270E">
        <w:trPr>
          <w:trHeight w:val="39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1 00 С1433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BE3B9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160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E3B91" w:rsidRPr="0018313F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3270E" w:rsidRPr="0018313F" w:rsidTr="006766BE">
        <w:trPr>
          <w:trHeight w:val="21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A3270E" w:rsidRPr="0018313F" w:rsidTr="006766BE">
        <w:trPr>
          <w:trHeight w:val="11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A3270E" w:rsidRPr="0018313F" w:rsidTr="00A3270E">
        <w:trPr>
          <w:trHeight w:val="2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«город Суджа» муниципальной программы «Социальная поддержка граждан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A3270E" w:rsidRPr="0018313F" w:rsidTr="006766BE">
        <w:trPr>
          <w:trHeight w:val="40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Выполнение других </w:t>
            </w:r>
            <w:proofErr w:type="gramStart"/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18313F">
              <w:rPr>
                <w:color w:val="000000"/>
                <w:sz w:val="16"/>
                <w:szCs w:val="16"/>
                <w:lang w:eastAsia="en-US"/>
              </w:rPr>
              <w:t>прочих) обязательств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A3270E" w:rsidRPr="0018313F" w:rsidRDefault="00A3270E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A3270E" w:rsidRPr="0018313F" w:rsidTr="006766BE">
        <w:trPr>
          <w:trHeight w:val="12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18313F">
              <w:rPr>
                <w:sz w:val="16"/>
                <w:szCs w:val="16"/>
                <w:lang w:eastAsia="en-US"/>
              </w:rPr>
              <w:t xml:space="preserve">02 1 00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A3270E" w:rsidRPr="0018313F" w:rsidTr="006766BE">
        <w:trPr>
          <w:trHeight w:val="20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A3270E" w:rsidRPr="0018313F" w:rsidTr="006766BE">
        <w:trPr>
          <w:trHeight w:val="69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A3270E" w:rsidRPr="0018313F" w:rsidTr="00A3270E">
        <w:trPr>
          <w:trHeight w:val="35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A3270E" w:rsidRPr="0018313F" w:rsidTr="008A10B4">
        <w:trPr>
          <w:trHeight w:val="315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lastRenderedPageBreak/>
              <w:t>Государственная поддержка молодых семей в улучшении жилищных условий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07 2 00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A3270E" w:rsidRPr="0018313F" w:rsidTr="008A10B4">
        <w:trPr>
          <w:trHeight w:val="6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07 2 01 L 0200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F2FB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A3270E" w:rsidRPr="0018313F" w:rsidTr="008A10B4">
        <w:trPr>
          <w:trHeight w:val="15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70E" w:rsidRPr="0018313F" w:rsidRDefault="00A3270E" w:rsidP="00376EC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 xml:space="preserve"> 1</w:t>
            </w:r>
            <w:r w:rsidR="00376ECA" w:rsidRPr="0018313F">
              <w:rPr>
                <w:b/>
                <w:color w:val="000000"/>
                <w:sz w:val="16"/>
                <w:szCs w:val="16"/>
                <w:lang w:eastAsia="en-US"/>
              </w:rPr>
              <w:t>5</w:t>
            </w:r>
            <w:r w:rsidR="00D626EB" w:rsidRPr="0018313F">
              <w:rPr>
                <w:b/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8A10B4">
        <w:trPr>
          <w:trHeight w:val="9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1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D626EB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8A10B4">
        <w:trPr>
          <w:trHeight w:val="612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08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D626EB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A3270E"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A3270E" w:rsidRPr="0018313F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8A10B4">
        <w:trPr>
          <w:trHeight w:val="977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годы»</w:t>
            </w:r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08 1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D626EB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A3270E">
        <w:trPr>
          <w:trHeight w:val="524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08 1 00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D626EB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A3270E">
        <w:trPr>
          <w:trHeight w:val="35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08 1 00 С140</w:t>
            </w:r>
            <w:r w:rsidRPr="0018313F">
              <w:rPr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376ECA" w:rsidRPr="0018313F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D626EB" w:rsidRPr="0018313F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3270E" w:rsidRPr="0018313F" w:rsidTr="008A10B4">
        <w:trPr>
          <w:trHeight w:val="19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b/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A3270E" w:rsidRPr="0018313F" w:rsidTr="008A10B4">
        <w:trPr>
          <w:trHeight w:val="11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A3270E" w:rsidRPr="0018313F" w:rsidTr="008A10B4">
        <w:trPr>
          <w:trHeight w:val="489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A3270E" w:rsidRPr="0018313F" w:rsidTr="00A3270E">
        <w:trPr>
          <w:trHeight w:val="788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A3270E" w:rsidRPr="0018313F" w:rsidTr="008A10B4">
        <w:trPr>
          <w:trHeight w:val="266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19 2 00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A3270E" w:rsidRPr="0018313F" w:rsidTr="008A10B4">
        <w:trPr>
          <w:trHeight w:val="301"/>
        </w:trPr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19 2 00 С14</w:t>
            </w:r>
            <w:r w:rsidRPr="0018313F">
              <w:rPr>
                <w:color w:val="000000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A327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70E" w:rsidRPr="0018313F" w:rsidRDefault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18313F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</w:tbl>
    <w:p w:rsidR="00996DCC" w:rsidRPr="0018313F" w:rsidRDefault="00996DCC" w:rsidP="00054523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16"/>
          <w:szCs w:val="16"/>
        </w:rPr>
      </w:pPr>
    </w:p>
    <w:p w:rsidR="0018313F" w:rsidRDefault="0018313F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3548D6" w:rsidRPr="008A10B4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8A10B4">
        <w:rPr>
          <w:spacing w:val="-1"/>
          <w:sz w:val="16"/>
          <w:szCs w:val="16"/>
        </w:rPr>
        <w:t>П</w:t>
      </w:r>
      <w:r w:rsidRPr="008A10B4">
        <w:rPr>
          <w:sz w:val="16"/>
          <w:szCs w:val="16"/>
        </w:rPr>
        <w:t>риложен</w:t>
      </w:r>
      <w:r w:rsidRPr="008A10B4">
        <w:rPr>
          <w:spacing w:val="-1"/>
          <w:sz w:val="16"/>
          <w:szCs w:val="16"/>
        </w:rPr>
        <w:t>и</w:t>
      </w:r>
      <w:r w:rsidRPr="008A10B4">
        <w:rPr>
          <w:sz w:val="16"/>
          <w:szCs w:val="16"/>
        </w:rPr>
        <w:t>е</w:t>
      </w:r>
      <w:r w:rsidRPr="008A10B4">
        <w:rPr>
          <w:spacing w:val="-2"/>
          <w:sz w:val="16"/>
          <w:szCs w:val="16"/>
        </w:rPr>
        <w:t xml:space="preserve"> </w:t>
      </w:r>
      <w:r w:rsidRPr="008A10B4">
        <w:rPr>
          <w:sz w:val="16"/>
          <w:szCs w:val="16"/>
        </w:rPr>
        <w:t xml:space="preserve">№8 </w:t>
      </w:r>
    </w:p>
    <w:p w:rsidR="003548D6" w:rsidRPr="008A10B4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8A10B4">
        <w:rPr>
          <w:sz w:val="16"/>
          <w:szCs w:val="16"/>
        </w:rPr>
        <w:t>к</w:t>
      </w:r>
      <w:r w:rsidRPr="008A10B4">
        <w:rPr>
          <w:spacing w:val="1"/>
          <w:sz w:val="16"/>
          <w:szCs w:val="16"/>
        </w:rPr>
        <w:t xml:space="preserve"> </w:t>
      </w:r>
      <w:r w:rsidRPr="008A10B4">
        <w:rPr>
          <w:sz w:val="16"/>
          <w:szCs w:val="16"/>
        </w:rPr>
        <w:t>Ре</w:t>
      </w:r>
      <w:r w:rsidRPr="008A10B4">
        <w:rPr>
          <w:spacing w:val="-2"/>
          <w:sz w:val="16"/>
          <w:szCs w:val="16"/>
        </w:rPr>
        <w:t>ш</w:t>
      </w:r>
      <w:r w:rsidRPr="008A10B4">
        <w:rPr>
          <w:sz w:val="16"/>
          <w:szCs w:val="16"/>
        </w:rPr>
        <w:t>ен</w:t>
      </w:r>
      <w:r w:rsidRPr="008A10B4">
        <w:rPr>
          <w:spacing w:val="-1"/>
          <w:sz w:val="16"/>
          <w:szCs w:val="16"/>
        </w:rPr>
        <w:t>и</w:t>
      </w:r>
      <w:r w:rsidRPr="008A10B4">
        <w:rPr>
          <w:sz w:val="16"/>
          <w:szCs w:val="16"/>
        </w:rPr>
        <w:t>ю</w:t>
      </w:r>
      <w:r w:rsidRPr="008A10B4">
        <w:rPr>
          <w:spacing w:val="1"/>
          <w:sz w:val="16"/>
          <w:szCs w:val="16"/>
        </w:rPr>
        <w:t xml:space="preserve"> Собрания депутатов города Суджи</w:t>
      </w:r>
    </w:p>
    <w:p w:rsidR="003548D6" w:rsidRPr="008A10B4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A10B4">
        <w:rPr>
          <w:spacing w:val="-5"/>
          <w:sz w:val="16"/>
          <w:szCs w:val="16"/>
        </w:rPr>
        <w:t>«</w:t>
      </w:r>
      <w:r w:rsidRPr="008A10B4">
        <w:rPr>
          <w:sz w:val="16"/>
          <w:szCs w:val="16"/>
        </w:rPr>
        <w:t>О</w:t>
      </w:r>
      <w:r w:rsidRPr="008A10B4">
        <w:rPr>
          <w:spacing w:val="-1"/>
          <w:sz w:val="16"/>
          <w:szCs w:val="16"/>
        </w:rPr>
        <w:t xml:space="preserve"> </w:t>
      </w:r>
      <w:r w:rsidRPr="008A10B4">
        <w:rPr>
          <w:sz w:val="16"/>
          <w:szCs w:val="16"/>
        </w:rPr>
        <w:t>б</w:t>
      </w:r>
      <w:r w:rsidRPr="008A10B4">
        <w:rPr>
          <w:spacing w:val="1"/>
          <w:sz w:val="16"/>
          <w:szCs w:val="16"/>
        </w:rPr>
        <w:t>ю</w:t>
      </w:r>
      <w:r w:rsidRPr="008A10B4">
        <w:rPr>
          <w:sz w:val="16"/>
          <w:szCs w:val="16"/>
        </w:rPr>
        <w:t>д</w:t>
      </w:r>
      <w:r w:rsidRPr="008A10B4">
        <w:rPr>
          <w:spacing w:val="1"/>
          <w:sz w:val="16"/>
          <w:szCs w:val="16"/>
        </w:rPr>
        <w:t>ж</w:t>
      </w:r>
      <w:r w:rsidRPr="008A10B4">
        <w:rPr>
          <w:sz w:val="16"/>
          <w:szCs w:val="16"/>
        </w:rPr>
        <w:t>е</w:t>
      </w:r>
      <w:r w:rsidRPr="008A10B4">
        <w:rPr>
          <w:spacing w:val="-2"/>
          <w:sz w:val="16"/>
          <w:szCs w:val="16"/>
        </w:rPr>
        <w:t>т</w:t>
      </w:r>
      <w:r w:rsidRPr="008A10B4">
        <w:rPr>
          <w:sz w:val="16"/>
          <w:szCs w:val="16"/>
        </w:rPr>
        <w:t>е м</w:t>
      </w:r>
      <w:r w:rsidRPr="008A10B4">
        <w:rPr>
          <w:spacing w:val="-3"/>
          <w:sz w:val="16"/>
          <w:szCs w:val="16"/>
        </w:rPr>
        <w:t>у</w:t>
      </w:r>
      <w:r w:rsidRPr="008A10B4">
        <w:rPr>
          <w:sz w:val="16"/>
          <w:szCs w:val="16"/>
        </w:rPr>
        <w:t>н</w:t>
      </w:r>
      <w:r w:rsidRPr="008A10B4">
        <w:rPr>
          <w:spacing w:val="-1"/>
          <w:sz w:val="16"/>
          <w:szCs w:val="16"/>
        </w:rPr>
        <w:t>и</w:t>
      </w:r>
      <w:r w:rsidRPr="008A10B4">
        <w:rPr>
          <w:sz w:val="16"/>
          <w:szCs w:val="16"/>
        </w:rPr>
        <w:t>ц</w:t>
      </w:r>
      <w:r w:rsidRPr="008A10B4">
        <w:rPr>
          <w:spacing w:val="-1"/>
          <w:sz w:val="16"/>
          <w:szCs w:val="16"/>
        </w:rPr>
        <w:t>и</w:t>
      </w:r>
      <w:r w:rsidRPr="008A10B4">
        <w:rPr>
          <w:sz w:val="16"/>
          <w:szCs w:val="16"/>
        </w:rPr>
        <w:t>пального об</w:t>
      </w:r>
      <w:r w:rsidRPr="008A10B4">
        <w:rPr>
          <w:spacing w:val="-2"/>
          <w:sz w:val="16"/>
          <w:szCs w:val="16"/>
        </w:rPr>
        <w:t>р</w:t>
      </w:r>
      <w:r w:rsidRPr="008A10B4">
        <w:rPr>
          <w:sz w:val="16"/>
          <w:szCs w:val="16"/>
        </w:rPr>
        <w:t>азо</w:t>
      </w:r>
      <w:r w:rsidRPr="008A10B4">
        <w:rPr>
          <w:spacing w:val="-2"/>
          <w:sz w:val="16"/>
          <w:szCs w:val="16"/>
        </w:rPr>
        <w:t>в</w:t>
      </w:r>
      <w:r w:rsidRPr="008A10B4">
        <w:rPr>
          <w:sz w:val="16"/>
          <w:szCs w:val="16"/>
        </w:rPr>
        <w:t>ан</w:t>
      </w:r>
      <w:r w:rsidRPr="008A10B4">
        <w:rPr>
          <w:spacing w:val="-1"/>
          <w:sz w:val="16"/>
          <w:szCs w:val="16"/>
        </w:rPr>
        <w:t>и</w:t>
      </w:r>
      <w:r w:rsidRPr="008A10B4">
        <w:rPr>
          <w:sz w:val="16"/>
          <w:szCs w:val="16"/>
        </w:rPr>
        <w:t xml:space="preserve">я </w:t>
      </w:r>
      <w:r w:rsidRPr="008A10B4">
        <w:rPr>
          <w:spacing w:val="-5"/>
          <w:sz w:val="16"/>
          <w:szCs w:val="16"/>
        </w:rPr>
        <w:t>«</w:t>
      </w:r>
      <w:r w:rsidRPr="008A10B4">
        <w:rPr>
          <w:sz w:val="16"/>
          <w:szCs w:val="16"/>
        </w:rPr>
        <w:t>город Суджа»</w:t>
      </w:r>
    </w:p>
    <w:p w:rsidR="003548D6" w:rsidRPr="008A10B4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A10B4">
        <w:rPr>
          <w:spacing w:val="-5"/>
          <w:sz w:val="16"/>
          <w:szCs w:val="16"/>
        </w:rPr>
        <w:t>Суджан</w:t>
      </w:r>
      <w:r w:rsidRPr="008A10B4">
        <w:rPr>
          <w:sz w:val="16"/>
          <w:szCs w:val="16"/>
        </w:rPr>
        <w:t>ск</w:t>
      </w:r>
      <w:r w:rsidRPr="008A10B4">
        <w:rPr>
          <w:spacing w:val="-2"/>
          <w:sz w:val="16"/>
          <w:szCs w:val="16"/>
        </w:rPr>
        <w:t>ог</w:t>
      </w:r>
      <w:r w:rsidRPr="008A10B4">
        <w:rPr>
          <w:sz w:val="16"/>
          <w:szCs w:val="16"/>
        </w:rPr>
        <w:t>о райо</w:t>
      </w:r>
      <w:r w:rsidRPr="008A10B4">
        <w:rPr>
          <w:spacing w:val="-1"/>
          <w:sz w:val="16"/>
          <w:szCs w:val="16"/>
        </w:rPr>
        <w:t>н</w:t>
      </w:r>
      <w:r w:rsidRPr="008A10B4">
        <w:rPr>
          <w:sz w:val="16"/>
          <w:szCs w:val="16"/>
        </w:rPr>
        <w:t xml:space="preserve">а </w:t>
      </w:r>
      <w:r w:rsidRPr="008A10B4">
        <w:rPr>
          <w:spacing w:val="-1"/>
          <w:sz w:val="16"/>
          <w:szCs w:val="16"/>
        </w:rPr>
        <w:t>К</w:t>
      </w:r>
      <w:r w:rsidRPr="008A10B4">
        <w:rPr>
          <w:spacing w:val="-2"/>
          <w:sz w:val="16"/>
          <w:szCs w:val="16"/>
        </w:rPr>
        <w:t>у</w:t>
      </w:r>
      <w:r w:rsidRPr="008A10B4">
        <w:rPr>
          <w:sz w:val="16"/>
          <w:szCs w:val="16"/>
        </w:rPr>
        <w:t>рс</w:t>
      </w:r>
      <w:r w:rsidRPr="008A10B4">
        <w:rPr>
          <w:spacing w:val="1"/>
          <w:sz w:val="16"/>
          <w:szCs w:val="16"/>
        </w:rPr>
        <w:t>к</w:t>
      </w:r>
      <w:r w:rsidRPr="008A10B4">
        <w:rPr>
          <w:sz w:val="16"/>
          <w:szCs w:val="16"/>
        </w:rPr>
        <w:t>ой обл</w:t>
      </w:r>
      <w:r w:rsidRPr="008A10B4">
        <w:rPr>
          <w:spacing w:val="-2"/>
          <w:sz w:val="16"/>
          <w:szCs w:val="16"/>
        </w:rPr>
        <w:t>а</w:t>
      </w:r>
      <w:r w:rsidRPr="008A10B4">
        <w:rPr>
          <w:sz w:val="16"/>
          <w:szCs w:val="16"/>
        </w:rPr>
        <w:t>сти</w:t>
      </w:r>
    </w:p>
    <w:p w:rsidR="003548D6" w:rsidRPr="008A10B4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A10B4">
        <w:rPr>
          <w:spacing w:val="-1"/>
          <w:sz w:val="16"/>
          <w:szCs w:val="16"/>
        </w:rPr>
        <w:t>н</w:t>
      </w:r>
      <w:r w:rsidRPr="008A10B4">
        <w:rPr>
          <w:sz w:val="16"/>
          <w:szCs w:val="16"/>
        </w:rPr>
        <w:t>а 20</w:t>
      </w:r>
      <w:r w:rsidRPr="008A10B4">
        <w:rPr>
          <w:spacing w:val="1"/>
          <w:sz w:val="16"/>
          <w:szCs w:val="16"/>
        </w:rPr>
        <w:t>17</w:t>
      </w:r>
      <w:r w:rsidRPr="008A10B4">
        <w:rPr>
          <w:spacing w:val="-5"/>
          <w:sz w:val="16"/>
          <w:szCs w:val="16"/>
        </w:rPr>
        <w:t xml:space="preserve"> </w:t>
      </w:r>
      <w:r w:rsidRPr="008A10B4">
        <w:rPr>
          <w:sz w:val="16"/>
          <w:szCs w:val="16"/>
        </w:rPr>
        <w:t>год и плановый период 2018 и 2019 годы</w:t>
      </w:r>
      <w:r w:rsidRPr="008A10B4">
        <w:rPr>
          <w:spacing w:val="1"/>
          <w:sz w:val="16"/>
          <w:szCs w:val="16"/>
        </w:rPr>
        <w:t xml:space="preserve"> </w:t>
      </w:r>
      <w:r w:rsidRPr="008A10B4">
        <w:rPr>
          <w:sz w:val="16"/>
          <w:szCs w:val="16"/>
        </w:rPr>
        <w:t>»</w:t>
      </w:r>
    </w:p>
    <w:p w:rsidR="003548D6" w:rsidRPr="008A10B4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8A10B4">
        <w:rPr>
          <w:sz w:val="16"/>
          <w:szCs w:val="16"/>
        </w:rPr>
        <w:t>от</w:t>
      </w:r>
      <w:r w:rsidRPr="008A10B4">
        <w:rPr>
          <w:spacing w:val="2"/>
          <w:sz w:val="16"/>
          <w:szCs w:val="16"/>
        </w:rPr>
        <w:t xml:space="preserve"> </w:t>
      </w:r>
      <w:r w:rsidRPr="008A10B4">
        <w:rPr>
          <w:spacing w:val="-5"/>
          <w:sz w:val="16"/>
          <w:szCs w:val="16"/>
        </w:rPr>
        <w:t>«</w:t>
      </w:r>
      <w:r w:rsidRPr="008A10B4">
        <w:rPr>
          <w:sz w:val="16"/>
          <w:szCs w:val="16"/>
        </w:rPr>
        <w:t>»</w:t>
      </w:r>
      <w:r w:rsidRPr="008A10B4">
        <w:rPr>
          <w:spacing w:val="-5"/>
          <w:sz w:val="16"/>
          <w:szCs w:val="16"/>
        </w:rPr>
        <w:t xml:space="preserve"> </w:t>
      </w:r>
      <w:r w:rsidRPr="008A10B4">
        <w:rPr>
          <w:sz w:val="16"/>
          <w:szCs w:val="16"/>
        </w:rPr>
        <w:t>д</w:t>
      </w:r>
      <w:r w:rsidRPr="008A10B4">
        <w:rPr>
          <w:spacing w:val="1"/>
          <w:sz w:val="16"/>
          <w:szCs w:val="16"/>
        </w:rPr>
        <w:t>е</w:t>
      </w:r>
      <w:r w:rsidRPr="008A10B4">
        <w:rPr>
          <w:sz w:val="16"/>
          <w:szCs w:val="16"/>
        </w:rPr>
        <w:t>ка</w:t>
      </w:r>
      <w:r w:rsidRPr="008A10B4">
        <w:rPr>
          <w:spacing w:val="1"/>
          <w:sz w:val="16"/>
          <w:szCs w:val="16"/>
        </w:rPr>
        <w:t>б</w:t>
      </w:r>
      <w:r w:rsidRPr="008A10B4">
        <w:rPr>
          <w:sz w:val="16"/>
          <w:szCs w:val="16"/>
        </w:rPr>
        <w:t>ря 2016</w:t>
      </w:r>
      <w:r w:rsidRPr="008A10B4">
        <w:rPr>
          <w:spacing w:val="-2"/>
          <w:sz w:val="16"/>
          <w:szCs w:val="16"/>
        </w:rPr>
        <w:t xml:space="preserve"> </w:t>
      </w:r>
      <w:r w:rsidRPr="008A10B4">
        <w:rPr>
          <w:sz w:val="16"/>
          <w:szCs w:val="16"/>
        </w:rPr>
        <w:t>го</w:t>
      </w:r>
      <w:r w:rsidRPr="008A10B4">
        <w:rPr>
          <w:spacing w:val="-2"/>
          <w:sz w:val="16"/>
          <w:szCs w:val="16"/>
        </w:rPr>
        <w:t>д</w:t>
      </w:r>
      <w:r w:rsidRPr="008A10B4">
        <w:rPr>
          <w:sz w:val="16"/>
          <w:szCs w:val="16"/>
        </w:rPr>
        <w:t>а</w:t>
      </w:r>
      <w:r w:rsidRPr="008A10B4">
        <w:rPr>
          <w:spacing w:val="-2"/>
          <w:sz w:val="16"/>
          <w:szCs w:val="16"/>
        </w:rPr>
        <w:t xml:space="preserve"> </w:t>
      </w:r>
      <w:r w:rsidRPr="008A10B4">
        <w:rPr>
          <w:sz w:val="16"/>
          <w:szCs w:val="16"/>
        </w:rPr>
        <w:t>№</w:t>
      </w:r>
    </w:p>
    <w:p w:rsidR="003548D6" w:rsidRPr="00FA3184" w:rsidRDefault="003548D6" w:rsidP="003548D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548D6" w:rsidRPr="008A10B4" w:rsidRDefault="003548D6" w:rsidP="003548D6">
      <w:pPr>
        <w:widowControl w:val="0"/>
        <w:autoSpaceDE w:val="0"/>
        <w:autoSpaceDN w:val="0"/>
        <w:adjustRightInd w:val="0"/>
        <w:ind w:hanging="9"/>
        <w:jc w:val="center"/>
        <w:rPr>
          <w:b/>
          <w:bCs/>
          <w:sz w:val="20"/>
          <w:szCs w:val="20"/>
        </w:rPr>
      </w:pPr>
      <w:r w:rsidRPr="008A10B4">
        <w:rPr>
          <w:b/>
          <w:bCs/>
          <w:spacing w:val="-3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pacing w:val="1"/>
          <w:sz w:val="20"/>
          <w:szCs w:val="20"/>
        </w:rPr>
        <w:t>пр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1"/>
          <w:sz w:val="20"/>
          <w:szCs w:val="20"/>
        </w:rPr>
        <w:t>д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2"/>
          <w:sz w:val="20"/>
          <w:szCs w:val="20"/>
        </w:rPr>
        <w:t>л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1"/>
          <w:sz w:val="20"/>
          <w:szCs w:val="20"/>
        </w:rPr>
        <w:t>ни</w:t>
      </w:r>
      <w:r w:rsidRPr="008A10B4">
        <w:rPr>
          <w:b/>
          <w:bCs/>
          <w:sz w:val="20"/>
          <w:szCs w:val="20"/>
        </w:rPr>
        <w:t>е б</w:t>
      </w:r>
      <w:r w:rsidRPr="008A10B4">
        <w:rPr>
          <w:b/>
          <w:bCs/>
          <w:spacing w:val="-1"/>
          <w:sz w:val="20"/>
          <w:szCs w:val="20"/>
        </w:rPr>
        <w:t>ю</w:t>
      </w:r>
      <w:r w:rsidRPr="008A10B4">
        <w:rPr>
          <w:b/>
          <w:bCs/>
          <w:spacing w:val="3"/>
          <w:sz w:val="20"/>
          <w:szCs w:val="20"/>
        </w:rPr>
        <w:t>д</w:t>
      </w:r>
      <w:r w:rsidRPr="008A10B4">
        <w:rPr>
          <w:b/>
          <w:bCs/>
          <w:spacing w:val="-4"/>
          <w:sz w:val="20"/>
          <w:szCs w:val="20"/>
        </w:rPr>
        <w:t>ж</w:t>
      </w:r>
      <w:r w:rsidRPr="008A10B4">
        <w:rPr>
          <w:b/>
          <w:bCs/>
          <w:spacing w:val="1"/>
          <w:sz w:val="20"/>
          <w:szCs w:val="20"/>
        </w:rPr>
        <w:t>е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ых а</w:t>
      </w:r>
      <w:r w:rsidRPr="008A10B4">
        <w:rPr>
          <w:b/>
          <w:bCs/>
          <w:spacing w:val="-1"/>
          <w:sz w:val="20"/>
          <w:szCs w:val="20"/>
        </w:rPr>
        <w:t>сс</w:t>
      </w:r>
      <w:r w:rsidRPr="008A10B4">
        <w:rPr>
          <w:b/>
          <w:bCs/>
          <w:spacing w:val="1"/>
          <w:sz w:val="20"/>
          <w:szCs w:val="20"/>
        </w:rPr>
        <w:t>и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ова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pacing w:val="-1"/>
          <w:sz w:val="20"/>
          <w:szCs w:val="20"/>
        </w:rPr>
        <w:t>и</w:t>
      </w:r>
      <w:r w:rsidRPr="008A10B4">
        <w:rPr>
          <w:b/>
          <w:bCs/>
          <w:sz w:val="20"/>
          <w:szCs w:val="20"/>
        </w:rPr>
        <w:t>й</w:t>
      </w:r>
      <w:r w:rsidRPr="008A10B4">
        <w:rPr>
          <w:b/>
          <w:bCs/>
          <w:spacing w:val="1"/>
          <w:sz w:val="20"/>
          <w:szCs w:val="20"/>
        </w:rPr>
        <w:t xml:space="preserve"> п</w:t>
      </w:r>
      <w:r w:rsidRPr="008A10B4">
        <w:rPr>
          <w:b/>
          <w:bCs/>
          <w:sz w:val="20"/>
          <w:szCs w:val="20"/>
        </w:rPr>
        <w:t xml:space="preserve">о 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азде</w:t>
      </w:r>
      <w:r w:rsidRPr="008A10B4">
        <w:rPr>
          <w:b/>
          <w:bCs/>
          <w:spacing w:val="-1"/>
          <w:sz w:val="20"/>
          <w:szCs w:val="20"/>
        </w:rPr>
        <w:t>л</w:t>
      </w:r>
      <w:r w:rsidRPr="008A10B4">
        <w:rPr>
          <w:b/>
          <w:bCs/>
          <w:sz w:val="20"/>
          <w:szCs w:val="20"/>
        </w:rPr>
        <w:t>ам, по</w:t>
      </w:r>
      <w:r w:rsidRPr="008A10B4">
        <w:rPr>
          <w:b/>
          <w:bCs/>
          <w:spacing w:val="1"/>
          <w:sz w:val="20"/>
          <w:szCs w:val="20"/>
        </w:rPr>
        <w:t>др</w:t>
      </w:r>
      <w:r w:rsidRPr="008A10B4">
        <w:rPr>
          <w:b/>
          <w:bCs/>
          <w:sz w:val="20"/>
          <w:szCs w:val="20"/>
        </w:rPr>
        <w:t>азде</w:t>
      </w:r>
      <w:r w:rsidRPr="008A10B4">
        <w:rPr>
          <w:b/>
          <w:bCs/>
          <w:spacing w:val="-1"/>
          <w:sz w:val="20"/>
          <w:szCs w:val="20"/>
        </w:rPr>
        <w:t>л</w:t>
      </w:r>
      <w:r w:rsidRPr="008A10B4">
        <w:rPr>
          <w:b/>
          <w:bCs/>
          <w:spacing w:val="-2"/>
          <w:sz w:val="20"/>
          <w:szCs w:val="20"/>
        </w:rPr>
        <w:t>а</w:t>
      </w:r>
      <w:r w:rsidRPr="008A10B4">
        <w:rPr>
          <w:b/>
          <w:bCs/>
          <w:sz w:val="20"/>
          <w:szCs w:val="20"/>
        </w:rPr>
        <w:t>м, ц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z w:val="20"/>
          <w:szCs w:val="20"/>
        </w:rPr>
        <w:t>л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z w:val="20"/>
          <w:szCs w:val="20"/>
        </w:rPr>
        <w:t xml:space="preserve">вым 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z w:val="20"/>
          <w:szCs w:val="20"/>
        </w:rPr>
        <w:t>ьям (</w:t>
      </w:r>
      <w:r w:rsidRPr="008A10B4">
        <w:rPr>
          <w:b/>
          <w:bCs/>
          <w:spacing w:val="-1"/>
          <w:sz w:val="20"/>
          <w:szCs w:val="20"/>
        </w:rPr>
        <w:t>м</w:t>
      </w:r>
      <w:r w:rsidRPr="008A10B4">
        <w:rPr>
          <w:b/>
          <w:bCs/>
          <w:sz w:val="20"/>
          <w:szCs w:val="20"/>
        </w:rPr>
        <w:t>у</w:t>
      </w:r>
      <w:r w:rsidRPr="008A10B4">
        <w:rPr>
          <w:b/>
          <w:bCs/>
          <w:spacing w:val="1"/>
          <w:sz w:val="20"/>
          <w:szCs w:val="20"/>
        </w:rPr>
        <w:t>ницип</w:t>
      </w:r>
      <w:r w:rsidRPr="008A10B4">
        <w:rPr>
          <w:b/>
          <w:bCs/>
          <w:sz w:val="20"/>
          <w:szCs w:val="20"/>
        </w:rPr>
        <w:t>ал</w:t>
      </w:r>
      <w:r w:rsidRPr="008A10B4">
        <w:rPr>
          <w:b/>
          <w:bCs/>
          <w:spacing w:val="-2"/>
          <w:sz w:val="20"/>
          <w:szCs w:val="20"/>
        </w:rPr>
        <w:t>ь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ым п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pacing w:val="-2"/>
          <w:sz w:val="20"/>
          <w:szCs w:val="20"/>
        </w:rPr>
        <w:t>о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аммам мун</w:t>
      </w:r>
      <w:r w:rsidRPr="008A10B4">
        <w:rPr>
          <w:b/>
          <w:bCs/>
          <w:spacing w:val="1"/>
          <w:sz w:val="20"/>
          <w:szCs w:val="20"/>
        </w:rPr>
        <w:t>ицип</w:t>
      </w:r>
      <w:r w:rsidRPr="008A10B4">
        <w:rPr>
          <w:b/>
          <w:bCs/>
          <w:sz w:val="20"/>
          <w:szCs w:val="20"/>
        </w:rPr>
        <w:t>ал</w:t>
      </w:r>
      <w:r w:rsidRPr="008A10B4">
        <w:rPr>
          <w:b/>
          <w:bCs/>
          <w:spacing w:val="-2"/>
          <w:sz w:val="20"/>
          <w:szCs w:val="20"/>
        </w:rPr>
        <w:t>ь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о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z w:val="20"/>
          <w:szCs w:val="20"/>
        </w:rPr>
        <w:t>о об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азован</w:t>
      </w:r>
      <w:r w:rsidRPr="008A10B4">
        <w:rPr>
          <w:b/>
          <w:bCs/>
          <w:spacing w:val="1"/>
          <w:sz w:val="20"/>
          <w:szCs w:val="20"/>
        </w:rPr>
        <w:t>и</w:t>
      </w:r>
      <w:r w:rsidRPr="008A10B4">
        <w:rPr>
          <w:b/>
          <w:bCs/>
          <w:sz w:val="20"/>
          <w:szCs w:val="20"/>
        </w:rPr>
        <w:t xml:space="preserve">я </w:t>
      </w:r>
      <w:r w:rsidRPr="008A10B4">
        <w:rPr>
          <w:b/>
          <w:bCs/>
          <w:spacing w:val="1"/>
          <w:sz w:val="20"/>
          <w:szCs w:val="20"/>
        </w:rPr>
        <w:t>"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pacing w:val="-2"/>
          <w:sz w:val="20"/>
          <w:szCs w:val="20"/>
        </w:rPr>
        <w:t>о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од</w:t>
      </w:r>
      <w:r w:rsidRPr="008A10B4">
        <w:rPr>
          <w:b/>
          <w:bCs/>
          <w:spacing w:val="1"/>
          <w:sz w:val="20"/>
          <w:szCs w:val="20"/>
        </w:rPr>
        <w:t xml:space="preserve"> Суджа</w:t>
      </w:r>
      <w:r w:rsidRPr="008A10B4">
        <w:rPr>
          <w:b/>
          <w:bCs/>
          <w:sz w:val="20"/>
          <w:szCs w:val="20"/>
        </w:rPr>
        <w:t>"</w:t>
      </w:r>
      <w:r w:rsidRPr="008A10B4">
        <w:rPr>
          <w:b/>
          <w:bCs/>
          <w:spacing w:val="1"/>
          <w:sz w:val="20"/>
          <w:szCs w:val="20"/>
        </w:rPr>
        <w:t xml:space="preserve"> Суджанского р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1"/>
          <w:sz w:val="20"/>
          <w:szCs w:val="20"/>
        </w:rPr>
        <w:t>й</w:t>
      </w:r>
      <w:r w:rsidRPr="008A10B4">
        <w:rPr>
          <w:b/>
          <w:bCs/>
          <w:sz w:val="20"/>
          <w:szCs w:val="20"/>
        </w:rPr>
        <w:t>о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 xml:space="preserve">а </w:t>
      </w:r>
      <w:r w:rsidRPr="008A10B4">
        <w:rPr>
          <w:b/>
          <w:bCs/>
          <w:spacing w:val="1"/>
          <w:sz w:val="20"/>
          <w:szCs w:val="20"/>
        </w:rPr>
        <w:t>К</w:t>
      </w:r>
      <w:r w:rsidRPr="008A10B4">
        <w:rPr>
          <w:b/>
          <w:bCs/>
          <w:spacing w:val="-2"/>
          <w:sz w:val="20"/>
          <w:szCs w:val="20"/>
        </w:rPr>
        <w:t>у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pacing w:val="1"/>
          <w:sz w:val="20"/>
          <w:szCs w:val="20"/>
        </w:rPr>
        <w:t>к</w:t>
      </w:r>
      <w:r w:rsidRPr="008A10B4">
        <w:rPr>
          <w:b/>
          <w:bCs/>
          <w:sz w:val="20"/>
          <w:szCs w:val="20"/>
        </w:rPr>
        <w:t>ой о</w:t>
      </w:r>
      <w:r w:rsidRPr="008A10B4">
        <w:rPr>
          <w:b/>
          <w:bCs/>
          <w:spacing w:val="-2"/>
          <w:sz w:val="20"/>
          <w:szCs w:val="20"/>
        </w:rPr>
        <w:t>б</w:t>
      </w:r>
      <w:r w:rsidRPr="008A10B4">
        <w:rPr>
          <w:b/>
          <w:bCs/>
          <w:sz w:val="20"/>
          <w:szCs w:val="20"/>
        </w:rPr>
        <w:t>ла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z w:val="20"/>
          <w:szCs w:val="20"/>
        </w:rPr>
        <w:t xml:space="preserve">и и 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1"/>
          <w:sz w:val="20"/>
          <w:szCs w:val="20"/>
        </w:rPr>
        <w:t>пр</w:t>
      </w:r>
      <w:r w:rsidRPr="008A10B4">
        <w:rPr>
          <w:b/>
          <w:bCs/>
          <w:sz w:val="20"/>
          <w:szCs w:val="20"/>
        </w:rPr>
        <w:t>о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амм</w:t>
      </w:r>
      <w:r w:rsidRPr="008A10B4">
        <w:rPr>
          <w:b/>
          <w:bCs/>
          <w:spacing w:val="-2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ым на</w:t>
      </w:r>
      <w:r w:rsidRPr="008A10B4">
        <w:rPr>
          <w:b/>
          <w:bCs/>
          <w:spacing w:val="1"/>
          <w:sz w:val="20"/>
          <w:szCs w:val="20"/>
        </w:rPr>
        <w:t>пр</w:t>
      </w:r>
      <w:r w:rsidRPr="008A10B4">
        <w:rPr>
          <w:b/>
          <w:bCs/>
          <w:sz w:val="20"/>
          <w:szCs w:val="20"/>
        </w:rPr>
        <w:t>авл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1"/>
          <w:sz w:val="20"/>
          <w:szCs w:val="20"/>
        </w:rPr>
        <w:t>ни</w:t>
      </w:r>
      <w:r w:rsidRPr="008A10B4">
        <w:rPr>
          <w:b/>
          <w:bCs/>
          <w:sz w:val="20"/>
          <w:szCs w:val="20"/>
        </w:rPr>
        <w:t>ям де</w:t>
      </w:r>
      <w:r w:rsidRPr="008A10B4">
        <w:rPr>
          <w:b/>
          <w:bCs/>
          <w:spacing w:val="-3"/>
          <w:sz w:val="20"/>
          <w:szCs w:val="20"/>
        </w:rPr>
        <w:t>я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z w:val="20"/>
          <w:szCs w:val="20"/>
        </w:rPr>
        <w:t>ль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>о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z w:val="20"/>
          <w:szCs w:val="20"/>
        </w:rPr>
        <w:t xml:space="preserve">ти), </w:t>
      </w:r>
      <w:r w:rsidRPr="008A10B4">
        <w:rPr>
          <w:b/>
          <w:bCs/>
          <w:spacing w:val="-2"/>
          <w:sz w:val="20"/>
          <w:szCs w:val="20"/>
        </w:rPr>
        <w:t>г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у</w:t>
      </w:r>
      <w:r w:rsidRPr="008A10B4">
        <w:rPr>
          <w:b/>
          <w:bCs/>
          <w:spacing w:val="1"/>
          <w:sz w:val="20"/>
          <w:szCs w:val="20"/>
        </w:rPr>
        <w:t>пп</w:t>
      </w:r>
      <w:r w:rsidRPr="008A10B4">
        <w:rPr>
          <w:b/>
          <w:bCs/>
          <w:sz w:val="20"/>
          <w:szCs w:val="20"/>
        </w:rPr>
        <w:t xml:space="preserve">ам </w:t>
      </w:r>
      <w:proofErr w:type="gramStart"/>
      <w:r w:rsidRPr="008A10B4">
        <w:rPr>
          <w:b/>
          <w:bCs/>
          <w:sz w:val="20"/>
          <w:szCs w:val="20"/>
        </w:rPr>
        <w:t>в</w:t>
      </w:r>
      <w:r w:rsidRPr="008A10B4">
        <w:rPr>
          <w:b/>
          <w:bCs/>
          <w:spacing w:val="1"/>
          <w:sz w:val="20"/>
          <w:szCs w:val="20"/>
        </w:rPr>
        <w:t>ид</w:t>
      </w:r>
      <w:r w:rsidRPr="008A10B4">
        <w:rPr>
          <w:b/>
          <w:bCs/>
          <w:sz w:val="20"/>
          <w:szCs w:val="20"/>
        </w:rPr>
        <w:t xml:space="preserve">ов </w:t>
      </w:r>
      <w:r w:rsidRPr="008A10B4">
        <w:rPr>
          <w:b/>
          <w:bCs/>
          <w:spacing w:val="1"/>
          <w:sz w:val="20"/>
          <w:szCs w:val="20"/>
        </w:rPr>
        <w:t>р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z w:val="20"/>
          <w:szCs w:val="20"/>
        </w:rPr>
        <w:t>х</w:t>
      </w:r>
      <w:r w:rsidRPr="008A10B4">
        <w:rPr>
          <w:b/>
          <w:bCs/>
          <w:spacing w:val="1"/>
          <w:sz w:val="20"/>
          <w:szCs w:val="20"/>
        </w:rPr>
        <w:t>од</w:t>
      </w:r>
      <w:r w:rsidRPr="008A10B4">
        <w:rPr>
          <w:b/>
          <w:bCs/>
          <w:sz w:val="20"/>
          <w:szCs w:val="20"/>
        </w:rPr>
        <w:t xml:space="preserve">ов  </w:t>
      </w:r>
      <w:r w:rsidRPr="008A10B4">
        <w:rPr>
          <w:b/>
          <w:bCs/>
          <w:spacing w:val="1"/>
          <w:sz w:val="20"/>
          <w:szCs w:val="20"/>
        </w:rPr>
        <w:t>к</w:t>
      </w:r>
      <w:r w:rsidRPr="008A10B4">
        <w:rPr>
          <w:b/>
          <w:bCs/>
          <w:sz w:val="20"/>
          <w:szCs w:val="20"/>
        </w:rPr>
        <w:t>ла</w:t>
      </w:r>
      <w:r w:rsidRPr="008A10B4">
        <w:rPr>
          <w:b/>
          <w:bCs/>
          <w:spacing w:val="-1"/>
          <w:sz w:val="20"/>
          <w:szCs w:val="20"/>
        </w:rPr>
        <w:t>сс</w:t>
      </w:r>
      <w:r w:rsidRPr="008A10B4">
        <w:rPr>
          <w:b/>
          <w:bCs/>
          <w:spacing w:val="1"/>
          <w:sz w:val="20"/>
          <w:szCs w:val="20"/>
        </w:rPr>
        <w:t>и</w:t>
      </w:r>
      <w:r w:rsidRPr="008A10B4">
        <w:rPr>
          <w:b/>
          <w:bCs/>
          <w:spacing w:val="-3"/>
          <w:sz w:val="20"/>
          <w:szCs w:val="20"/>
        </w:rPr>
        <w:t>ф</w:t>
      </w:r>
      <w:r w:rsidRPr="008A10B4">
        <w:rPr>
          <w:b/>
          <w:bCs/>
          <w:spacing w:val="1"/>
          <w:sz w:val="20"/>
          <w:szCs w:val="20"/>
        </w:rPr>
        <w:t>ик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1"/>
          <w:sz w:val="20"/>
          <w:szCs w:val="20"/>
        </w:rPr>
        <w:t>ци</w:t>
      </w:r>
      <w:r w:rsidRPr="008A10B4">
        <w:rPr>
          <w:b/>
          <w:bCs/>
          <w:sz w:val="20"/>
          <w:szCs w:val="20"/>
        </w:rPr>
        <w:t>и</w:t>
      </w:r>
      <w:r w:rsidRPr="008A10B4">
        <w:rPr>
          <w:b/>
          <w:bCs/>
          <w:spacing w:val="1"/>
          <w:sz w:val="20"/>
          <w:szCs w:val="20"/>
        </w:rPr>
        <w:t xml:space="preserve"> р</w:t>
      </w:r>
      <w:r w:rsidRPr="008A10B4">
        <w:rPr>
          <w:b/>
          <w:bCs/>
          <w:sz w:val="20"/>
          <w:szCs w:val="20"/>
        </w:rPr>
        <w:t>а</w:t>
      </w:r>
      <w:r w:rsidRPr="008A10B4">
        <w:rPr>
          <w:b/>
          <w:bCs/>
          <w:spacing w:val="-1"/>
          <w:sz w:val="20"/>
          <w:szCs w:val="20"/>
        </w:rPr>
        <w:t>с</w:t>
      </w:r>
      <w:r w:rsidRPr="008A10B4">
        <w:rPr>
          <w:b/>
          <w:bCs/>
          <w:sz w:val="20"/>
          <w:szCs w:val="20"/>
        </w:rPr>
        <w:t>хо</w:t>
      </w:r>
      <w:r w:rsidRPr="008A10B4">
        <w:rPr>
          <w:b/>
          <w:bCs/>
          <w:spacing w:val="1"/>
          <w:sz w:val="20"/>
          <w:szCs w:val="20"/>
        </w:rPr>
        <w:t>д</w:t>
      </w:r>
      <w:r w:rsidRPr="008A10B4">
        <w:rPr>
          <w:b/>
          <w:bCs/>
          <w:sz w:val="20"/>
          <w:szCs w:val="20"/>
        </w:rPr>
        <w:t xml:space="preserve">ов </w:t>
      </w:r>
      <w:r w:rsidRPr="008A10B4">
        <w:rPr>
          <w:b/>
          <w:bCs/>
          <w:spacing w:val="-2"/>
          <w:sz w:val="20"/>
          <w:szCs w:val="20"/>
        </w:rPr>
        <w:t>б</w:t>
      </w:r>
      <w:r w:rsidRPr="008A10B4">
        <w:rPr>
          <w:b/>
          <w:bCs/>
          <w:spacing w:val="-1"/>
          <w:sz w:val="20"/>
          <w:szCs w:val="20"/>
        </w:rPr>
        <w:t>ю</w:t>
      </w:r>
      <w:r w:rsidRPr="008A10B4">
        <w:rPr>
          <w:b/>
          <w:bCs/>
          <w:spacing w:val="3"/>
          <w:sz w:val="20"/>
          <w:szCs w:val="20"/>
        </w:rPr>
        <w:t>д</w:t>
      </w:r>
      <w:r w:rsidRPr="008A10B4">
        <w:rPr>
          <w:b/>
          <w:bCs/>
          <w:spacing w:val="-4"/>
          <w:sz w:val="20"/>
          <w:szCs w:val="20"/>
        </w:rPr>
        <w:t>ж</w:t>
      </w:r>
      <w:r w:rsidRPr="008A10B4">
        <w:rPr>
          <w:b/>
          <w:bCs/>
          <w:spacing w:val="-1"/>
          <w:sz w:val="20"/>
          <w:szCs w:val="20"/>
        </w:rPr>
        <w:t>е</w:t>
      </w:r>
      <w:r w:rsidRPr="008A10B4">
        <w:rPr>
          <w:b/>
          <w:bCs/>
          <w:spacing w:val="2"/>
          <w:sz w:val="20"/>
          <w:szCs w:val="20"/>
        </w:rPr>
        <w:t>т</w:t>
      </w:r>
      <w:r w:rsidRPr="008A10B4">
        <w:rPr>
          <w:b/>
          <w:bCs/>
          <w:sz w:val="20"/>
          <w:szCs w:val="20"/>
        </w:rPr>
        <w:t>а</w:t>
      </w:r>
      <w:proofErr w:type="gramEnd"/>
      <w:r w:rsidRPr="008A10B4">
        <w:rPr>
          <w:b/>
          <w:bCs/>
          <w:sz w:val="20"/>
          <w:szCs w:val="20"/>
        </w:rPr>
        <w:t xml:space="preserve"> </w:t>
      </w:r>
      <w:r w:rsidRPr="008A10B4">
        <w:rPr>
          <w:b/>
          <w:bCs/>
          <w:spacing w:val="1"/>
          <w:sz w:val="20"/>
          <w:szCs w:val="20"/>
        </w:rPr>
        <w:t>н</w:t>
      </w:r>
      <w:r w:rsidRPr="008A10B4">
        <w:rPr>
          <w:b/>
          <w:bCs/>
          <w:sz w:val="20"/>
          <w:szCs w:val="20"/>
        </w:rPr>
        <w:t xml:space="preserve">а 2018 и 2019 </w:t>
      </w:r>
      <w:r w:rsidRPr="008A10B4">
        <w:rPr>
          <w:b/>
          <w:bCs/>
          <w:spacing w:val="-1"/>
          <w:sz w:val="20"/>
          <w:szCs w:val="20"/>
        </w:rPr>
        <w:t>г</w:t>
      </w:r>
      <w:r w:rsidRPr="008A10B4">
        <w:rPr>
          <w:b/>
          <w:bCs/>
          <w:sz w:val="20"/>
          <w:szCs w:val="20"/>
        </w:rPr>
        <w:t>оды</w:t>
      </w:r>
    </w:p>
    <w:p w:rsidR="00996DCC" w:rsidRPr="003548D6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8"/>
          <w:szCs w:val="28"/>
        </w:rPr>
      </w:pPr>
      <w:r w:rsidRPr="008A10B4">
        <w:rPr>
          <w:sz w:val="16"/>
          <w:szCs w:val="16"/>
        </w:rPr>
        <w:t>(</w:t>
      </w:r>
      <w:r w:rsidRPr="008A10B4">
        <w:rPr>
          <w:spacing w:val="1"/>
          <w:sz w:val="16"/>
          <w:szCs w:val="16"/>
        </w:rPr>
        <w:t>р</w:t>
      </w:r>
      <w:r w:rsidRPr="008A10B4">
        <w:rPr>
          <w:spacing w:val="-5"/>
          <w:sz w:val="16"/>
          <w:szCs w:val="16"/>
        </w:rPr>
        <w:t>у</w:t>
      </w:r>
      <w:r w:rsidRPr="008A10B4">
        <w:rPr>
          <w:sz w:val="16"/>
          <w:szCs w:val="16"/>
        </w:rPr>
        <w:t>блей</w:t>
      </w:r>
      <w:r>
        <w:rPr>
          <w:sz w:val="28"/>
          <w:szCs w:val="28"/>
        </w:rPr>
        <w:t>)</w:t>
      </w:r>
    </w:p>
    <w:p w:rsidR="00996DCC" w:rsidRDefault="00996DCC" w:rsidP="00054523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tbl>
      <w:tblPr>
        <w:tblW w:w="10928" w:type="dxa"/>
        <w:tblInd w:w="-975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974"/>
        <w:gridCol w:w="567"/>
        <w:gridCol w:w="709"/>
        <w:gridCol w:w="1418"/>
        <w:gridCol w:w="708"/>
        <w:gridCol w:w="1276"/>
        <w:gridCol w:w="1276"/>
      </w:tblGrid>
      <w:tr w:rsidR="003548D6" w:rsidRPr="008A10B4" w:rsidTr="008A10B4">
        <w:trPr>
          <w:trHeight w:val="15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8A10B4">
              <w:rPr>
                <w:color w:val="000000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8A10B4">
              <w:rPr>
                <w:color w:val="000000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ind w:left="-174" w:right="112" w:firstLine="174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Сумма на 2018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48D6" w:rsidRPr="008A10B4" w:rsidRDefault="003548D6" w:rsidP="003548D6">
            <w:pPr>
              <w:autoSpaceDE w:val="0"/>
              <w:autoSpaceDN w:val="0"/>
              <w:adjustRightInd w:val="0"/>
              <w:ind w:left="-174" w:firstLine="174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Сумма на 2019 год</w:t>
            </w:r>
          </w:p>
        </w:tc>
      </w:tr>
      <w:tr w:rsidR="00A00F78" w:rsidRPr="008A10B4" w:rsidTr="008A10B4">
        <w:trPr>
          <w:trHeight w:val="20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827FD7" w:rsidP="00376ECA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27</w:t>
            </w:r>
            <w:r w:rsidR="00376ECA" w:rsidRPr="008A10B4">
              <w:rPr>
                <w:b/>
                <w:color w:val="000000"/>
                <w:sz w:val="16"/>
                <w:szCs w:val="16"/>
                <w:lang w:eastAsia="en-US"/>
              </w:rPr>
              <w:t xml:space="preserve"> 513900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376ECA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28309600</w:t>
            </w:r>
          </w:p>
        </w:tc>
      </w:tr>
      <w:tr w:rsidR="00A00F78" w:rsidRPr="008A10B4" w:rsidTr="008A10B4">
        <w:trPr>
          <w:trHeight w:val="12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6B7B69" w:rsidP="00376ECA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8 9</w:t>
            </w:r>
            <w:r w:rsidR="00376ECA" w:rsidRPr="008A10B4">
              <w:rPr>
                <w:b/>
                <w:color w:val="000000"/>
                <w:sz w:val="16"/>
                <w:szCs w:val="16"/>
                <w:lang w:eastAsia="en-US"/>
              </w:rPr>
              <w:t>2</w:t>
            </w: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6B7B69" w:rsidP="00376ECA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8 9</w:t>
            </w:r>
            <w:r w:rsidR="00376ECA" w:rsidRPr="008A10B4">
              <w:rPr>
                <w:b/>
                <w:color w:val="000000"/>
                <w:sz w:val="16"/>
                <w:szCs w:val="16"/>
                <w:lang w:eastAsia="en-US"/>
              </w:rPr>
              <w:t>7</w:t>
            </w: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1 300</w:t>
            </w:r>
          </w:p>
        </w:tc>
      </w:tr>
      <w:tr w:rsidR="00A00F78" w:rsidRPr="008A10B4" w:rsidTr="003548D6">
        <w:trPr>
          <w:trHeight w:val="377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00F78" w:rsidRPr="008A10B4" w:rsidTr="003548D6">
        <w:trPr>
          <w:trHeight w:val="21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71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00F78" w:rsidRPr="008A10B4" w:rsidTr="003548D6">
        <w:trPr>
          <w:trHeight w:val="13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71 1 00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00F78" w:rsidRPr="008A10B4" w:rsidTr="003548D6">
        <w:trPr>
          <w:trHeight w:val="39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00F78" w:rsidRPr="008A10B4" w:rsidTr="003548D6">
        <w:trPr>
          <w:trHeight w:val="73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A00F78" w:rsidRPr="008A10B4" w:rsidTr="003548D6">
        <w:trPr>
          <w:trHeight w:val="59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00F78" w:rsidRPr="008A10B4" w:rsidTr="003548D6">
        <w:trPr>
          <w:trHeight w:val="21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00F78" w:rsidRPr="008A10B4" w:rsidTr="008A10B4">
        <w:trPr>
          <w:trHeight w:val="7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73 1 00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00F78" w:rsidRPr="008A10B4" w:rsidTr="003548D6">
        <w:trPr>
          <w:trHeight w:val="39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A00F78" w:rsidRPr="008A10B4" w:rsidTr="008A10B4">
        <w:trPr>
          <w:trHeight w:val="12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76ECA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5 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497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2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76ECA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5 4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97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2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A00F78" w:rsidRPr="008A10B4" w:rsidTr="008A10B4">
        <w:trPr>
          <w:trHeight w:val="35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646 500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646 500</w:t>
            </w:r>
          </w:p>
        </w:tc>
      </w:tr>
      <w:tr w:rsidR="00A00F78" w:rsidRPr="008A10B4" w:rsidTr="008A10B4">
        <w:trPr>
          <w:trHeight w:val="12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148 000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148 000</w:t>
            </w:r>
          </w:p>
        </w:tc>
      </w:tr>
      <w:tr w:rsidR="00A00F78" w:rsidRPr="008A10B4" w:rsidTr="008A10B4">
        <w:trPr>
          <w:trHeight w:val="19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20  000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20  000</w:t>
            </w:r>
          </w:p>
        </w:tc>
      </w:tr>
      <w:tr w:rsidR="00A00F78" w:rsidRPr="008A10B4" w:rsidTr="008A10B4">
        <w:trPr>
          <w:trHeight w:val="12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Резервный фонд органов местного самоуправления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78 1 00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20 000</w:t>
            </w:r>
          </w:p>
        </w:tc>
      </w:tr>
      <w:tr w:rsidR="00A00F78" w:rsidRPr="008A10B4" w:rsidTr="008A10B4">
        <w:trPr>
          <w:trHeight w:val="21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20 000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20 000 </w:t>
            </w:r>
          </w:p>
        </w:tc>
      </w:tr>
      <w:tr w:rsidR="00A00F78" w:rsidRPr="008A10B4" w:rsidTr="008A10B4">
        <w:trPr>
          <w:trHeight w:val="13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</w:tr>
      <w:tr w:rsidR="00A00F78" w:rsidRPr="008A10B4" w:rsidTr="008A10B4">
        <w:trPr>
          <w:trHeight w:val="7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827FD7" w:rsidP="00827FD7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1 537 300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827FD7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1 588 000</w:t>
            </w:r>
          </w:p>
        </w:tc>
      </w:tr>
      <w:tr w:rsidR="00A00F78" w:rsidRPr="008A10B4" w:rsidTr="003548D6">
        <w:trPr>
          <w:trHeight w:val="35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</w:tr>
      <w:tr w:rsidR="00A00F78" w:rsidRPr="008A10B4" w:rsidTr="008A10B4">
        <w:trPr>
          <w:trHeight w:val="86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A00F78" w:rsidRPr="008A10B4" w:rsidTr="008A10B4">
        <w:trPr>
          <w:trHeight w:val="35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A00F7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8A10B4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2016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00F7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02 2 00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00F7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 2 00 С1483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A00F78" w:rsidRPr="008A10B4" w:rsidTr="003548D6">
        <w:trPr>
          <w:trHeight w:val="61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A00F78" w:rsidRPr="008A10B4" w:rsidTr="003548D6">
        <w:trPr>
          <w:trHeight w:val="95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A00F78" w:rsidRPr="008A10B4" w:rsidTr="008A10B4">
        <w:trPr>
          <w:trHeight w:val="22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Мероприятия в области имущественных земельных отношений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04 1  00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A00F78" w:rsidRPr="008A10B4" w:rsidTr="008A10B4">
        <w:trPr>
          <w:trHeight w:val="25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 1 00 С1467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</w:tr>
      <w:tr w:rsidR="00A00F78" w:rsidRPr="008A10B4" w:rsidTr="008A10B4">
        <w:trPr>
          <w:trHeight w:val="29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 1 00 С1468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164 500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190 300</w:t>
            </w:r>
          </w:p>
        </w:tc>
      </w:tr>
      <w:tr w:rsidR="00A00F78" w:rsidRPr="008A10B4" w:rsidTr="008A10B4">
        <w:trPr>
          <w:trHeight w:val="49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78" w:rsidRPr="008A10B4" w:rsidRDefault="00A00F78" w:rsidP="00A00F7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F78" w:rsidRPr="008A10B4" w:rsidRDefault="00A00F78" w:rsidP="00A00F7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6060F8" w:rsidRPr="008A10B4" w:rsidTr="008A10B4">
        <w:trPr>
          <w:trHeight w:val="105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6060F8" w:rsidRPr="008A10B4" w:rsidTr="008A10B4">
        <w:trPr>
          <w:trHeight w:val="207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09 1 00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6060F8" w:rsidRPr="008A10B4" w:rsidTr="008A10B4">
        <w:trPr>
          <w:trHeight w:val="28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 1 00 С1404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478 000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502 900</w:t>
            </w:r>
          </w:p>
        </w:tc>
      </w:tr>
      <w:tr w:rsidR="006060F8" w:rsidRPr="008A10B4" w:rsidTr="003548D6">
        <w:trPr>
          <w:trHeight w:val="39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6060F8" w:rsidRPr="008A10B4" w:rsidTr="003548D6">
        <w:trPr>
          <w:trHeight w:val="20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</w:tr>
      <w:tr w:rsidR="006060F8" w:rsidRPr="008A10B4" w:rsidTr="008A10B4">
        <w:trPr>
          <w:trHeight w:val="12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350 000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350 000 </w:t>
            </w:r>
          </w:p>
        </w:tc>
      </w:tr>
      <w:tr w:rsidR="006060F8" w:rsidRPr="008A10B4" w:rsidTr="008A10B4">
        <w:trPr>
          <w:trHeight w:val="34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77 1 00 С1404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</w:tr>
      <w:tr w:rsidR="006060F8" w:rsidRPr="008A10B4" w:rsidTr="003548D6">
        <w:trPr>
          <w:trHeight w:val="25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</w:tr>
      <w:tr w:rsidR="006060F8" w:rsidRPr="008A10B4" w:rsidTr="008A10B4">
        <w:trPr>
          <w:trHeight w:val="26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6060F8" w:rsidRPr="008A10B4" w:rsidTr="003548D6">
        <w:trPr>
          <w:trHeight w:val="82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Суджанского района Курской области"(2015-2020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6060F8" w:rsidRPr="008A10B4" w:rsidTr="008A10B4">
        <w:trPr>
          <w:trHeight w:val="1077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"Снижение рисков и смягчение последствий чрезвычайных ситуаций природного и техногенного характера в муниципальном образовании "город Суджа"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объектах"(2015-2020годы)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6060F8" w:rsidRPr="008A10B4" w:rsidTr="008A10B4">
        <w:trPr>
          <w:trHeight w:val="51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13 2 00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6060F8" w:rsidRPr="008A10B4" w:rsidTr="008A10B4">
        <w:trPr>
          <w:trHeight w:val="26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13 2 00</w:t>
            </w:r>
            <w:proofErr w:type="gramStart"/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С</w:t>
            </w:r>
            <w:proofErr w:type="gramEnd"/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1460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6060F8" w:rsidRPr="008A10B4" w:rsidTr="008A10B4">
        <w:trPr>
          <w:trHeight w:val="31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85 000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85 000</w:t>
            </w:r>
          </w:p>
        </w:tc>
      </w:tr>
      <w:tr w:rsidR="006060F8" w:rsidRPr="008A10B4" w:rsidTr="003548D6">
        <w:trPr>
          <w:trHeight w:val="51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6060F8" w:rsidRPr="008A10B4" w:rsidTr="003548D6">
        <w:trPr>
          <w:trHeight w:val="41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6060F8" w:rsidRPr="008A10B4" w:rsidTr="008A10B4">
        <w:trPr>
          <w:trHeight w:val="37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6060F8" w:rsidRPr="008A10B4" w:rsidTr="008A10B4">
        <w:trPr>
          <w:trHeight w:val="26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 1 00 С1435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6060F8" w:rsidRPr="008A10B4" w:rsidTr="003548D6">
        <w:trPr>
          <w:trHeight w:val="26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6060F8" w:rsidRPr="008A10B4" w:rsidTr="003548D6">
        <w:trPr>
          <w:trHeight w:val="41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6060F8" w:rsidRPr="008A10B4" w:rsidTr="008A10B4">
        <w:trPr>
          <w:trHeight w:val="28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6060F8" w:rsidRPr="008A10B4" w:rsidTr="003548D6">
        <w:trPr>
          <w:trHeight w:val="39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13 1 00 С1415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6060F8" w:rsidRPr="008A10B4" w:rsidTr="008A10B4">
        <w:trPr>
          <w:trHeight w:val="167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1 846 000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1 846 000</w:t>
            </w:r>
          </w:p>
        </w:tc>
      </w:tr>
      <w:tr w:rsidR="006060F8" w:rsidRPr="008A10B4" w:rsidTr="008A10B4">
        <w:trPr>
          <w:trHeight w:val="11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6060F8" w:rsidRPr="008A10B4" w:rsidTr="008A10B4">
        <w:trPr>
          <w:trHeight w:val="65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6060F8" w:rsidRPr="008A10B4" w:rsidTr="008A10B4">
        <w:trPr>
          <w:trHeight w:val="89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6060F8" w:rsidRPr="008A10B4" w:rsidTr="008A10B4">
        <w:trPr>
          <w:trHeight w:val="38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76EC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376ECA" w:rsidRPr="008A10B4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6060F8" w:rsidRPr="008A10B4" w:rsidTr="003548D6">
        <w:trPr>
          <w:trHeight w:val="27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D85A3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00 С1424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6060F8" w:rsidRPr="008A10B4" w:rsidTr="003548D6">
        <w:trPr>
          <w:trHeight w:val="41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6060F8" w:rsidRPr="008A10B4" w:rsidTr="003548D6">
        <w:trPr>
          <w:trHeight w:val="27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6060F8" w:rsidRPr="008A10B4" w:rsidTr="008A10B4">
        <w:trPr>
          <w:trHeight w:val="37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 3 00 С1459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6060F8" w:rsidRPr="008A10B4" w:rsidTr="008A10B4">
        <w:trPr>
          <w:trHeight w:val="12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170 000</w:t>
            </w:r>
          </w:p>
        </w:tc>
      </w:tr>
      <w:tr w:rsidR="006060F8" w:rsidRPr="008A10B4" w:rsidTr="008A10B4">
        <w:trPr>
          <w:trHeight w:val="49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6060F8" w:rsidRPr="008A10B4" w:rsidTr="003548D6">
        <w:trPr>
          <w:trHeight w:val="26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6060F8" w:rsidRPr="008A10B4" w:rsidTr="008A10B4">
        <w:trPr>
          <w:trHeight w:val="9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6060F8" w:rsidRPr="008A10B4" w:rsidTr="003548D6">
        <w:trPr>
          <w:trHeight w:val="40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 1 00 С1434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6060F8" w:rsidRPr="008A10B4" w:rsidTr="003548D6">
        <w:trPr>
          <w:trHeight w:val="583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ind w:left="-174" w:firstLine="174"/>
              <w:jc w:val="both"/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ind w:left="-174" w:firstLine="174"/>
              <w:jc w:val="both"/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70 000</w:t>
            </w:r>
          </w:p>
        </w:tc>
      </w:tr>
      <w:tr w:rsidR="006060F8" w:rsidRPr="008A10B4" w:rsidTr="008A10B4">
        <w:trPr>
          <w:trHeight w:val="111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Подпрограмма «Развитие сети автомобильных дорог муниципального образования «город Суджа» Суджанского района Курской области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6060F8" w:rsidRPr="008A10B4" w:rsidTr="008A10B4">
        <w:trPr>
          <w:trHeight w:val="26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11 2 00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6060F8" w:rsidRPr="008A10B4" w:rsidTr="003548D6">
        <w:trPr>
          <w:trHeight w:val="37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 2 00 С1425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6060F8" w:rsidRPr="008A10B4" w:rsidTr="008A10B4">
        <w:trPr>
          <w:trHeight w:val="20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15 513 900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16 257 300</w:t>
            </w:r>
          </w:p>
        </w:tc>
      </w:tr>
      <w:tr w:rsidR="006060F8" w:rsidRPr="008A10B4" w:rsidTr="008A10B4">
        <w:trPr>
          <w:trHeight w:val="127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6060F8" w:rsidRPr="008A10B4" w:rsidTr="008A10B4">
        <w:trPr>
          <w:trHeight w:val="62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6060F8" w:rsidRPr="008A10B4" w:rsidTr="003548D6">
        <w:trPr>
          <w:trHeight w:val="41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6060F8" w:rsidRPr="008A10B4" w:rsidTr="003548D6">
        <w:trPr>
          <w:trHeight w:val="33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6060F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1 00 С1430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6060F8" w:rsidRPr="008A10B4" w:rsidTr="008A10B4">
        <w:trPr>
          <w:trHeight w:val="13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6060F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A84106">
            <w:pPr>
              <w:ind w:left="-174" w:firstLine="174"/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3548D6">
            <w:pPr>
              <w:ind w:left="-174" w:firstLine="174"/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500 000</w:t>
            </w:r>
          </w:p>
        </w:tc>
      </w:tr>
      <w:tr w:rsidR="006060F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6060F8" w:rsidRPr="008A10B4" w:rsidTr="00F15695">
        <w:trPr>
          <w:trHeight w:val="12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06 1 00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6060F8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06 1 01 С1427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0F8" w:rsidRPr="008A10B4" w:rsidRDefault="006060F8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60F8" w:rsidRPr="008A10B4" w:rsidRDefault="006060F8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431CE9" w:rsidRPr="008A10B4" w:rsidTr="00F15695">
        <w:trPr>
          <w:trHeight w:val="11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431CE9" w:rsidRPr="008A10B4" w:rsidTr="003548D6">
        <w:trPr>
          <w:trHeight w:val="26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431CE9" w:rsidRPr="008A10B4" w:rsidTr="00F15695">
        <w:trPr>
          <w:trHeight w:val="114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431CE9" w:rsidRPr="008A10B4" w:rsidTr="00F15695">
        <w:trPr>
          <w:trHeight w:val="13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431CE9" w:rsidRPr="008A10B4" w:rsidTr="00F15695">
        <w:trPr>
          <w:trHeight w:val="34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1 00 С1433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6060F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431CE9" w:rsidRPr="008A10B4" w:rsidTr="00F15695">
        <w:trPr>
          <w:trHeight w:val="11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431CE9" w:rsidRPr="008A10B4" w:rsidTr="00F15695">
        <w:trPr>
          <w:trHeight w:val="10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658 400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431CE9" w:rsidRPr="008A10B4" w:rsidTr="003548D6">
        <w:trPr>
          <w:trHeight w:val="28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«город Суджа» муниципальной программы «Социальная поддержка граждан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431CE9" w:rsidRPr="008A10B4" w:rsidTr="00F15695">
        <w:trPr>
          <w:trHeight w:val="34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Выполнение других </w:t>
            </w:r>
            <w:proofErr w:type="gramStart"/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8A10B4">
              <w:rPr>
                <w:color w:val="000000"/>
                <w:sz w:val="16"/>
                <w:szCs w:val="16"/>
                <w:lang w:eastAsia="en-US"/>
              </w:rPr>
              <w:t>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431CE9" w:rsidRPr="008A10B4" w:rsidRDefault="00431CE9" w:rsidP="003548D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431CE9" w:rsidRPr="008A10B4" w:rsidTr="00F15695">
        <w:trPr>
          <w:trHeight w:val="23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8A10B4">
              <w:rPr>
                <w:sz w:val="16"/>
                <w:szCs w:val="16"/>
                <w:lang w:eastAsia="en-US"/>
              </w:rPr>
              <w:t xml:space="preserve">02 1 00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431CE9" w:rsidRPr="008A10B4" w:rsidTr="00F15695">
        <w:trPr>
          <w:trHeight w:val="13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431CE9" w:rsidRPr="008A10B4" w:rsidTr="00F15695">
        <w:trPr>
          <w:trHeight w:val="652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431CE9" w:rsidRPr="008A10B4" w:rsidTr="003548D6">
        <w:trPr>
          <w:trHeight w:val="355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431CE9" w:rsidRPr="008A10B4" w:rsidTr="00F15695">
        <w:trPr>
          <w:trHeight w:val="298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Государственная поддержка молодых семей в улучшении жилищных условий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07 2 00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431CE9" w:rsidRPr="008A10B4" w:rsidTr="00F15695">
        <w:trPr>
          <w:trHeight w:val="19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07 2 01 L 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431CE9" w:rsidRPr="008A10B4" w:rsidTr="00F15695">
        <w:trPr>
          <w:trHeight w:val="12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</w:tr>
      <w:tr w:rsidR="00431CE9" w:rsidRPr="008A10B4" w:rsidTr="00F15695">
        <w:trPr>
          <w:trHeight w:val="12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</w:tr>
      <w:tr w:rsidR="00431CE9" w:rsidRPr="008A10B4" w:rsidTr="003548D6">
        <w:trPr>
          <w:trHeight w:val="27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08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140 000</w:t>
            </w:r>
          </w:p>
        </w:tc>
      </w:tr>
      <w:tr w:rsidR="00431CE9" w:rsidRPr="008A10B4" w:rsidTr="00F15695">
        <w:trPr>
          <w:trHeight w:val="1160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годы»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08 1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431CE9" w:rsidRPr="008A10B4" w:rsidTr="003548D6">
        <w:trPr>
          <w:trHeight w:val="52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08 1 00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431CE9" w:rsidRPr="008A10B4" w:rsidTr="003548D6">
        <w:trPr>
          <w:trHeight w:val="35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08 1 00 С140</w:t>
            </w:r>
            <w:r w:rsidRPr="008A10B4">
              <w:rPr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431CE9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431CE9" w:rsidRPr="008A10B4" w:rsidTr="00F15695">
        <w:trPr>
          <w:trHeight w:val="169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D85A30" w:rsidP="00A8410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322 000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b/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431CE9" w:rsidRPr="008A10B4" w:rsidTr="00F15695">
        <w:trPr>
          <w:trHeight w:val="11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D85A30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431CE9" w:rsidRPr="008A10B4" w:rsidTr="00F15695">
        <w:trPr>
          <w:trHeight w:val="48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431CE9" w:rsidRPr="008A10B4" w:rsidTr="00F15695">
        <w:trPr>
          <w:trHeight w:val="764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D85A30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322</w:t>
            </w:r>
            <w:r w:rsidR="00431CE9" w:rsidRPr="008A10B4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431CE9" w:rsidRPr="008A10B4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431CE9" w:rsidRPr="008A10B4" w:rsidTr="00F15695">
        <w:trPr>
          <w:trHeight w:val="406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19 2 00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22 0</w:t>
            </w:r>
            <w:r w:rsidRPr="008A10B4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431CE9" w:rsidRPr="008A10B4" w:rsidTr="00F15695">
        <w:trPr>
          <w:trHeight w:val="271"/>
        </w:trPr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19 2 00 С14</w:t>
            </w:r>
            <w:r w:rsidRPr="008A10B4">
              <w:rPr>
                <w:color w:val="000000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E9" w:rsidRPr="008A10B4" w:rsidRDefault="00431CE9" w:rsidP="00D85A30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D85A30" w:rsidRPr="008A10B4">
              <w:rPr>
                <w:color w:val="000000"/>
                <w:sz w:val="16"/>
                <w:szCs w:val="16"/>
                <w:lang w:eastAsia="en-US"/>
              </w:rPr>
              <w:t>22 000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CE9" w:rsidRPr="008A10B4" w:rsidRDefault="00431CE9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8A10B4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</w:tbl>
    <w:p w:rsidR="00996DCC" w:rsidRDefault="00996DCC" w:rsidP="00054523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3548D6" w:rsidRPr="00F15695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pacing w:val="-1"/>
          <w:sz w:val="16"/>
          <w:szCs w:val="16"/>
        </w:rPr>
        <w:t>П</w:t>
      </w:r>
      <w:r w:rsidRPr="00F15695">
        <w:rPr>
          <w:sz w:val="16"/>
          <w:szCs w:val="16"/>
        </w:rPr>
        <w:t>риложен</w:t>
      </w:r>
      <w:r w:rsidRPr="00F15695">
        <w:rPr>
          <w:spacing w:val="-1"/>
          <w:sz w:val="16"/>
          <w:szCs w:val="16"/>
        </w:rPr>
        <w:t>и</w:t>
      </w:r>
      <w:r w:rsidRPr="00F15695">
        <w:rPr>
          <w:sz w:val="16"/>
          <w:szCs w:val="16"/>
        </w:rPr>
        <w:t>е</w:t>
      </w:r>
      <w:r w:rsidRPr="00F15695">
        <w:rPr>
          <w:spacing w:val="-2"/>
          <w:sz w:val="16"/>
          <w:szCs w:val="16"/>
        </w:rPr>
        <w:t xml:space="preserve"> </w:t>
      </w:r>
      <w:r w:rsidRPr="00F15695">
        <w:rPr>
          <w:sz w:val="16"/>
          <w:szCs w:val="16"/>
        </w:rPr>
        <w:t xml:space="preserve">№9 </w:t>
      </w:r>
    </w:p>
    <w:p w:rsidR="003548D6" w:rsidRPr="00F15695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F15695">
        <w:rPr>
          <w:sz w:val="16"/>
          <w:szCs w:val="16"/>
        </w:rPr>
        <w:t>к</w:t>
      </w:r>
      <w:r w:rsidRPr="00F15695">
        <w:rPr>
          <w:spacing w:val="1"/>
          <w:sz w:val="16"/>
          <w:szCs w:val="16"/>
        </w:rPr>
        <w:t xml:space="preserve"> </w:t>
      </w:r>
      <w:r w:rsidRPr="00F15695">
        <w:rPr>
          <w:sz w:val="16"/>
          <w:szCs w:val="16"/>
        </w:rPr>
        <w:t>Ре</w:t>
      </w:r>
      <w:r w:rsidRPr="00F15695">
        <w:rPr>
          <w:spacing w:val="-2"/>
          <w:sz w:val="16"/>
          <w:szCs w:val="16"/>
        </w:rPr>
        <w:t>ш</w:t>
      </w:r>
      <w:r w:rsidRPr="00F15695">
        <w:rPr>
          <w:sz w:val="16"/>
          <w:szCs w:val="16"/>
        </w:rPr>
        <w:t>ен</w:t>
      </w:r>
      <w:r w:rsidRPr="00F15695">
        <w:rPr>
          <w:spacing w:val="-1"/>
          <w:sz w:val="16"/>
          <w:szCs w:val="16"/>
        </w:rPr>
        <w:t>и</w:t>
      </w:r>
      <w:r w:rsidRPr="00F15695">
        <w:rPr>
          <w:sz w:val="16"/>
          <w:szCs w:val="16"/>
        </w:rPr>
        <w:t>ю</w:t>
      </w:r>
      <w:r w:rsidRPr="00F15695">
        <w:rPr>
          <w:spacing w:val="1"/>
          <w:sz w:val="16"/>
          <w:szCs w:val="16"/>
        </w:rPr>
        <w:t xml:space="preserve"> Собрания депутатов города Суджи</w:t>
      </w:r>
    </w:p>
    <w:p w:rsidR="003548D6" w:rsidRPr="00F15695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pacing w:val="-5"/>
          <w:sz w:val="16"/>
          <w:szCs w:val="16"/>
        </w:rPr>
        <w:t>«</w:t>
      </w:r>
      <w:r w:rsidRPr="00F15695">
        <w:rPr>
          <w:sz w:val="16"/>
          <w:szCs w:val="16"/>
        </w:rPr>
        <w:t>О</w:t>
      </w:r>
      <w:r w:rsidRPr="00F15695">
        <w:rPr>
          <w:spacing w:val="-1"/>
          <w:sz w:val="16"/>
          <w:szCs w:val="16"/>
        </w:rPr>
        <w:t xml:space="preserve"> </w:t>
      </w:r>
      <w:r w:rsidRPr="00F15695">
        <w:rPr>
          <w:sz w:val="16"/>
          <w:szCs w:val="16"/>
        </w:rPr>
        <w:t>б</w:t>
      </w:r>
      <w:r w:rsidRPr="00F15695">
        <w:rPr>
          <w:spacing w:val="1"/>
          <w:sz w:val="16"/>
          <w:szCs w:val="16"/>
        </w:rPr>
        <w:t>ю</w:t>
      </w:r>
      <w:r w:rsidRPr="00F15695">
        <w:rPr>
          <w:sz w:val="16"/>
          <w:szCs w:val="16"/>
        </w:rPr>
        <w:t>д</w:t>
      </w:r>
      <w:r w:rsidRPr="00F15695">
        <w:rPr>
          <w:spacing w:val="1"/>
          <w:sz w:val="16"/>
          <w:szCs w:val="16"/>
        </w:rPr>
        <w:t>ж</w:t>
      </w:r>
      <w:r w:rsidRPr="00F15695">
        <w:rPr>
          <w:sz w:val="16"/>
          <w:szCs w:val="16"/>
        </w:rPr>
        <w:t>е</w:t>
      </w:r>
      <w:r w:rsidRPr="00F15695">
        <w:rPr>
          <w:spacing w:val="-2"/>
          <w:sz w:val="16"/>
          <w:szCs w:val="16"/>
        </w:rPr>
        <w:t>т</w:t>
      </w:r>
      <w:r w:rsidRPr="00F15695">
        <w:rPr>
          <w:sz w:val="16"/>
          <w:szCs w:val="16"/>
        </w:rPr>
        <w:t>е м</w:t>
      </w:r>
      <w:r w:rsidRPr="00F15695">
        <w:rPr>
          <w:spacing w:val="-3"/>
          <w:sz w:val="16"/>
          <w:szCs w:val="16"/>
        </w:rPr>
        <w:t>у</w:t>
      </w:r>
      <w:r w:rsidRPr="00F15695">
        <w:rPr>
          <w:sz w:val="16"/>
          <w:szCs w:val="16"/>
        </w:rPr>
        <w:t>н</w:t>
      </w:r>
      <w:r w:rsidRPr="00F15695">
        <w:rPr>
          <w:spacing w:val="-1"/>
          <w:sz w:val="16"/>
          <w:szCs w:val="16"/>
        </w:rPr>
        <w:t>и</w:t>
      </w:r>
      <w:r w:rsidRPr="00F15695">
        <w:rPr>
          <w:sz w:val="16"/>
          <w:szCs w:val="16"/>
        </w:rPr>
        <w:t>ц</w:t>
      </w:r>
      <w:r w:rsidRPr="00F15695">
        <w:rPr>
          <w:spacing w:val="-1"/>
          <w:sz w:val="16"/>
          <w:szCs w:val="16"/>
        </w:rPr>
        <w:t>и</w:t>
      </w:r>
      <w:r w:rsidRPr="00F15695">
        <w:rPr>
          <w:sz w:val="16"/>
          <w:szCs w:val="16"/>
        </w:rPr>
        <w:t>пального об</w:t>
      </w:r>
      <w:r w:rsidRPr="00F15695">
        <w:rPr>
          <w:spacing w:val="-2"/>
          <w:sz w:val="16"/>
          <w:szCs w:val="16"/>
        </w:rPr>
        <w:t>р</w:t>
      </w:r>
      <w:r w:rsidRPr="00F15695">
        <w:rPr>
          <w:sz w:val="16"/>
          <w:szCs w:val="16"/>
        </w:rPr>
        <w:t>азо</w:t>
      </w:r>
      <w:r w:rsidRPr="00F15695">
        <w:rPr>
          <w:spacing w:val="-2"/>
          <w:sz w:val="16"/>
          <w:szCs w:val="16"/>
        </w:rPr>
        <w:t>в</w:t>
      </w:r>
      <w:r w:rsidRPr="00F15695">
        <w:rPr>
          <w:sz w:val="16"/>
          <w:szCs w:val="16"/>
        </w:rPr>
        <w:t>ан</w:t>
      </w:r>
      <w:r w:rsidRPr="00F15695">
        <w:rPr>
          <w:spacing w:val="-1"/>
          <w:sz w:val="16"/>
          <w:szCs w:val="16"/>
        </w:rPr>
        <w:t>и</w:t>
      </w:r>
      <w:r w:rsidRPr="00F15695">
        <w:rPr>
          <w:sz w:val="16"/>
          <w:szCs w:val="16"/>
        </w:rPr>
        <w:t xml:space="preserve">я </w:t>
      </w:r>
      <w:r w:rsidRPr="00F15695">
        <w:rPr>
          <w:spacing w:val="-5"/>
          <w:sz w:val="16"/>
          <w:szCs w:val="16"/>
        </w:rPr>
        <w:t>«</w:t>
      </w:r>
      <w:r w:rsidRPr="00F15695">
        <w:rPr>
          <w:sz w:val="16"/>
          <w:szCs w:val="16"/>
        </w:rPr>
        <w:t>город Суджа»</w:t>
      </w:r>
    </w:p>
    <w:p w:rsidR="003548D6" w:rsidRPr="00F15695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pacing w:val="-5"/>
          <w:sz w:val="16"/>
          <w:szCs w:val="16"/>
        </w:rPr>
        <w:t>Суджан</w:t>
      </w:r>
      <w:r w:rsidRPr="00F15695">
        <w:rPr>
          <w:sz w:val="16"/>
          <w:szCs w:val="16"/>
        </w:rPr>
        <w:t>ск</w:t>
      </w:r>
      <w:r w:rsidRPr="00F15695">
        <w:rPr>
          <w:spacing w:val="-2"/>
          <w:sz w:val="16"/>
          <w:szCs w:val="16"/>
        </w:rPr>
        <w:t>ог</w:t>
      </w:r>
      <w:r w:rsidRPr="00F15695">
        <w:rPr>
          <w:sz w:val="16"/>
          <w:szCs w:val="16"/>
        </w:rPr>
        <w:t>о райо</w:t>
      </w:r>
      <w:r w:rsidRPr="00F15695">
        <w:rPr>
          <w:spacing w:val="-1"/>
          <w:sz w:val="16"/>
          <w:szCs w:val="16"/>
        </w:rPr>
        <w:t>н</w:t>
      </w:r>
      <w:r w:rsidRPr="00F15695">
        <w:rPr>
          <w:sz w:val="16"/>
          <w:szCs w:val="16"/>
        </w:rPr>
        <w:t xml:space="preserve">а </w:t>
      </w:r>
      <w:r w:rsidRPr="00F15695">
        <w:rPr>
          <w:spacing w:val="-1"/>
          <w:sz w:val="16"/>
          <w:szCs w:val="16"/>
        </w:rPr>
        <w:t>К</w:t>
      </w:r>
      <w:r w:rsidRPr="00F15695">
        <w:rPr>
          <w:spacing w:val="-2"/>
          <w:sz w:val="16"/>
          <w:szCs w:val="16"/>
        </w:rPr>
        <w:t>у</w:t>
      </w:r>
      <w:r w:rsidRPr="00F15695">
        <w:rPr>
          <w:sz w:val="16"/>
          <w:szCs w:val="16"/>
        </w:rPr>
        <w:t>рс</w:t>
      </w:r>
      <w:r w:rsidRPr="00F15695">
        <w:rPr>
          <w:spacing w:val="1"/>
          <w:sz w:val="16"/>
          <w:szCs w:val="16"/>
        </w:rPr>
        <w:t>к</w:t>
      </w:r>
      <w:r w:rsidRPr="00F15695">
        <w:rPr>
          <w:sz w:val="16"/>
          <w:szCs w:val="16"/>
        </w:rPr>
        <w:t>ой обл</w:t>
      </w:r>
      <w:r w:rsidRPr="00F15695">
        <w:rPr>
          <w:spacing w:val="-2"/>
          <w:sz w:val="16"/>
          <w:szCs w:val="16"/>
        </w:rPr>
        <w:t>а</w:t>
      </w:r>
      <w:r w:rsidRPr="00F15695">
        <w:rPr>
          <w:sz w:val="16"/>
          <w:szCs w:val="16"/>
        </w:rPr>
        <w:t>сти</w:t>
      </w:r>
    </w:p>
    <w:p w:rsidR="003548D6" w:rsidRPr="00F15695" w:rsidRDefault="003548D6" w:rsidP="003548D6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pacing w:val="-1"/>
          <w:sz w:val="16"/>
          <w:szCs w:val="16"/>
        </w:rPr>
        <w:t>н</w:t>
      </w:r>
      <w:r w:rsidRPr="00F15695">
        <w:rPr>
          <w:sz w:val="16"/>
          <w:szCs w:val="16"/>
        </w:rPr>
        <w:t>а 20</w:t>
      </w:r>
      <w:r w:rsidRPr="00F15695">
        <w:rPr>
          <w:spacing w:val="1"/>
          <w:sz w:val="16"/>
          <w:szCs w:val="16"/>
        </w:rPr>
        <w:t>17</w:t>
      </w:r>
      <w:r w:rsidRPr="00F15695">
        <w:rPr>
          <w:spacing w:val="-5"/>
          <w:sz w:val="16"/>
          <w:szCs w:val="16"/>
        </w:rPr>
        <w:t xml:space="preserve"> </w:t>
      </w:r>
      <w:r w:rsidRPr="00F15695">
        <w:rPr>
          <w:sz w:val="16"/>
          <w:szCs w:val="16"/>
        </w:rPr>
        <w:t>год и плановый период 2018 и 2019 годы</w:t>
      </w:r>
      <w:r w:rsidRPr="00F15695">
        <w:rPr>
          <w:spacing w:val="1"/>
          <w:sz w:val="16"/>
          <w:szCs w:val="16"/>
        </w:rPr>
        <w:t xml:space="preserve"> </w:t>
      </w:r>
      <w:r w:rsidRPr="00F15695">
        <w:rPr>
          <w:sz w:val="16"/>
          <w:szCs w:val="16"/>
        </w:rPr>
        <w:t>»</w:t>
      </w:r>
    </w:p>
    <w:p w:rsidR="003548D6" w:rsidRPr="00F15695" w:rsidRDefault="003548D6" w:rsidP="003548D6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z w:val="16"/>
          <w:szCs w:val="16"/>
        </w:rPr>
        <w:t>от</w:t>
      </w:r>
      <w:r w:rsidRPr="00F15695">
        <w:rPr>
          <w:spacing w:val="2"/>
          <w:sz w:val="16"/>
          <w:szCs w:val="16"/>
        </w:rPr>
        <w:t xml:space="preserve"> </w:t>
      </w:r>
      <w:r w:rsidRPr="00F15695">
        <w:rPr>
          <w:spacing w:val="-5"/>
          <w:sz w:val="16"/>
          <w:szCs w:val="16"/>
        </w:rPr>
        <w:t>«</w:t>
      </w:r>
      <w:r w:rsidRPr="00F15695">
        <w:rPr>
          <w:sz w:val="16"/>
          <w:szCs w:val="16"/>
        </w:rPr>
        <w:t>»</w:t>
      </w:r>
      <w:r w:rsidRPr="00F15695">
        <w:rPr>
          <w:spacing w:val="-5"/>
          <w:sz w:val="16"/>
          <w:szCs w:val="16"/>
        </w:rPr>
        <w:t xml:space="preserve"> </w:t>
      </w:r>
      <w:r w:rsidRPr="00F15695">
        <w:rPr>
          <w:sz w:val="16"/>
          <w:szCs w:val="16"/>
        </w:rPr>
        <w:t>д</w:t>
      </w:r>
      <w:r w:rsidRPr="00F15695">
        <w:rPr>
          <w:spacing w:val="1"/>
          <w:sz w:val="16"/>
          <w:szCs w:val="16"/>
        </w:rPr>
        <w:t>е</w:t>
      </w:r>
      <w:r w:rsidRPr="00F15695">
        <w:rPr>
          <w:sz w:val="16"/>
          <w:szCs w:val="16"/>
        </w:rPr>
        <w:t>ка</w:t>
      </w:r>
      <w:r w:rsidRPr="00F15695">
        <w:rPr>
          <w:spacing w:val="1"/>
          <w:sz w:val="16"/>
          <w:szCs w:val="16"/>
        </w:rPr>
        <w:t>б</w:t>
      </w:r>
      <w:r w:rsidRPr="00F15695">
        <w:rPr>
          <w:sz w:val="16"/>
          <w:szCs w:val="16"/>
        </w:rPr>
        <w:t>ря 2016</w:t>
      </w:r>
      <w:r w:rsidRPr="00F15695">
        <w:rPr>
          <w:spacing w:val="-2"/>
          <w:sz w:val="16"/>
          <w:szCs w:val="16"/>
        </w:rPr>
        <w:t xml:space="preserve"> </w:t>
      </w:r>
      <w:r w:rsidRPr="00F15695">
        <w:rPr>
          <w:sz w:val="16"/>
          <w:szCs w:val="16"/>
        </w:rPr>
        <w:t>го</w:t>
      </w:r>
      <w:r w:rsidRPr="00F15695">
        <w:rPr>
          <w:spacing w:val="-2"/>
          <w:sz w:val="16"/>
          <w:szCs w:val="16"/>
        </w:rPr>
        <w:t>д</w:t>
      </w:r>
      <w:r w:rsidRPr="00F15695">
        <w:rPr>
          <w:sz w:val="16"/>
          <w:szCs w:val="16"/>
        </w:rPr>
        <w:t>а</w:t>
      </w:r>
      <w:r w:rsidRPr="00F15695">
        <w:rPr>
          <w:spacing w:val="-2"/>
          <w:sz w:val="16"/>
          <w:szCs w:val="16"/>
        </w:rPr>
        <w:t xml:space="preserve"> </w:t>
      </w:r>
      <w:r w:rsidRPr="00F15695">
        <w:rPr>
          <w:sz w:val="16"/>
          <w:szCs w:val="16"/>
        </w:rPr>
        <w:t>№</w:t>
      </w:r>
    </w:p>
    <w:p w:rsidR="003548D6" w:rsidRPr="00F15695" w:rsidRDefault="003548D6" w:rsidP="003548D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E6FDE" w:rsidRPr="00F15695" w:rsidRDefault="00BE6FDE" w:rsidP="007540AD">
      <w:pPr>
        <w:widowControl w:val="0"/>
        <w:autoSpaceDE w:val="0"/>
        <w:autoSpaceDN w:val="0"/>
        <w:adjustRightInd w:val="0"/>
        <w:ind w:hanging="5"/>
        <w:jc w:val="center"/>
        <w:rPr>
          <w:b/>
          <w:bCs/>
          <w:sz w:val="20"/>
          <w:szCs w:val="20"/>
        </w:rPr>
      </w:pPr>
      <w:r w:rsidRPr="00F15695">
        <w:rPr>
          <w:b/>
          <w:bCs/>
          <w:sz w:val="20"/>
          <w:szCs w:val="20"/>
        </w:rPr>
        <w:t>В</w:t>
      </w:r>
      <w:r w:rsidRPr="00F15695">
        <w:rPr>
          <w:b/>
          <w:bCs/>
          <w:spacing w:val="-1"/>
          <w:sz w:val="20"/>
          <w:szCs w:val="20"/>
        </w:rPr>
        <w:t>е</w:t>
      </w:r>
      <w:r w:rsidRPr="00F15695">
        <w:rPr>
          <w:b/>
          <w:bCs/>
          <w:spacing w:val="1"/>
          <w:sz w:val="20"/>
          <w:szCs w:val="20"/>
        </w:rPr>
        <w:t>д</w:t>
      </w:r>
      <w:r w:rsidRPr="00F15695">
        <w:rPr>
          <w:b/>
          <w:bCs/>
          <w:sz w:val="20"/>
          <w:szCs w:val="20"/>
        </w:rPr>
        <w:t>ом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pacing w:val="2"/>
          <w:sz w:val="20"/>
          <w:szCs w:val="20"/>
        </w:rPr>
        <w:t>т</w:t>
      </w:r>
      <w:r w:rsidRPr="00F15695">
        <w:rPr>
          <w:b/>
          <w:bCs/>
          <w:sz w:val="20"/>
          <w:szCs w:val="20"/>
        </w:rPr>
        <w:t>в</w:t>
      </w:r>
      <w:r w:rsidRPr="00F15695">
        <w:rPr>
          <w:b/>
          <w:bCs/>
          <w:spacing w:val="-1"/>
          <w:sz w:val="20"/>
          <w:szCs w:val="20"/>
        </w:rPr>
        <w:t>е</w:t>
      </w:r>
      <w:r w:rsidRPr="00F15695">
        <w:rPr>
          <w:b/>
          <w:bCs/>
          <w:spacing w:val="1"/>
          <w:sz w:val="20"/>
          <w:szCs w:val="20"/>
        </w:rPr>
        <w:t>нн</w:t>
      </w:r>
      <w:r w:rsidRPr="00F15695">
        <w:rPr>
          <w:b/>
          <w:bCs/>
          <w:sz w:val="20"/>
          <w:szCs w:val="20"/>
        </w:rPr>
        <w:t xml:space="preserve">ая 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z w:val="20"/>
          <w:szCs w:val="20"/>
        </w:rPr>
        <w:t>тру</w:t>
      </w:r>
      <w:r w:rsidRPr="00F15695">
        <w:rPr>
          <w:b/>
          <w:bCs/>
          <w:spacing w:val="-1"/>
          <w:sz w:val="20"/>
          <w:szCs w:val="20"/>
        </w:rPr>
        <w:t>к</w:t>
      </w:r>
      <w:r w:rsidRPr="00F15695">
        <w:rPr>
          <w:b/>
          <w:bCs/>
          <w:sz w:val="20"/>
          <w:szCs w:val="20"/>
        </w:rPr>
        <w:t xml:space="preserve">тура </w:t>
      </w:r>
      <w:r w:rsidRPr="00F15695">
        <w:rPr>
          <w:b/>
          <w:bCs/>
          <w:spacing w:val="1"/>
          <w:sz w:val="20"/>
          <w:szCs w:val="20"/>
        </w:rPr>
        <w:t>р</w:t>
      </w:r>
      <w:r w:rsidRPr="00F15695">
        <w:rPr>
          <w:b/>
          <w:bCs/>
          <w:sz w:val="20"/>
          <w:szCs w:val="20"/>
        </w:rPr>
        <w:t>а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z w:val="20"/>
          <w:szCs w:val="20"/>
        </w:rPr>
        <w:t>хо</w:t>
      </w:r>
      <w:r w:rsidRPr="00F15695">
        <w:rPr>
          <w:b/>
          <w:bCs/>
          <w:spacing w:val="1"/>
          <w:sz w:val="20"/>
          <w:szCs w:val="20"/>
        </w:rPr>
        <w:t>д</w:t>
      </w:r>
      <w:r w:rsidRPr="00F15695">
        <w:rPr>
          <w:b/>
          <w:bCs/>
          <w:sz w:val="20"/>
          <w:szCs w:val="20"/>
        </w:rPr>
        <w:t>ов б</w:t>
      </w:r>
      <w:r w:rsidRPr="00F15695">
        <w:rPr>
          <w:b/>
          <w:bCs/>
          <w:spacing w:val="-1"/>
          <w:sz w:val="20"/>
          <w:szCs w:val="20"/>
        </w:rPr>
        <w:t>ю</w:t>
      </w:r>
      <w:r w:rsidRPr="00F15695">
        <w:rPr>
          <w:b/>
          <w:bCs/>
          <w:spacing w:val="1"/>
          <w:sz w:val="20"/>
          <w:szCs w:val="20"/>
        </w:rPr>
        <w:t>д</w:t>
      </w:r>
      <w:r w:rsidRPr="00F15695">
        <w:rPr>
          <w:b/>
          <w:bCs/>
          <w:spacing w:val="-4"/>
          <w:sz w:val="20"/>
          <w:szCs w:val="20"/>
        </w:rPr>
        <w:t>ж</w:t>
      </w:r>
      <w:r w:rsidRPr="00F15695">
        <w:rPr>
          <w:b/>
          <w:bCs/>
          <w:spacing w:val="-1"/>
          <w:sz w:val="20"/>
          <w:szCs w:val="20"/>
        </w:rPr>
        <w:t>е</w:t>
      </w:r>
      <w:r w:rsidRPr="00F15695">
        <w:rPr>
          <w:b/>
          <w:bCs/>
          <w:spacing w:val="2"/>
          <w:sz w:val="20"/>
          <w:szCs w:val="20"/>
        </w:rPr>
        <w:t>т</w:t>
      </w:r>
      <w:r w:rsidRPr="00F15695">
        <w:rPr>
          <w:b/>
          <w:bCs/>
          <w:sz w:val="20"/>
          <w:szCs w:val="20"/>
        </w:rPr>
        <w:t>а</w:t>
      </w:r>
    </w:p>
    <w:p w:rsidR="00557C1B" w:rsidRPr="00F15695" w:rsidRDefault="00BE6FDE" w:rsidP="007540AD">
      <w:pPr>
        <w:widowControl w:val="0"/>
        <w:autoSpaceDE w:val="0"/>
        <w:autoSpaceDN w:val="0"/>
        <w:adjustRightInd w:val="0"/>
        <w:ind w:hanging="5"/>
        <w:jc w:val="center"/>
        <w:rPr>
          <w:b/>
          <w:bCs/>
          <w:sz w:val="20"/>
          <w:szCs w:val="20"/>
        </w:rPr>
      </w:pPr>
      <w:r w:rsidRPr="00F15695">
        <w:rPr>
          <w:b/>
          <w:bCs/>
          <w:sz w:val="20"/>
          <w:szCs w:val="20"/>
        </w:rPr>
        <w:t>мун</w:t>
      </w:r>
      <w:r w:rsidRPr="00F15695">
        <w:rPr>
          <w:b/>
          <w:bCs/>
          <w:spacing w:val="1"/>
          <w:sz w:val="20"/>
          <w:szCs w:val="20"/>
        </w:rPr>
        <w:t>иц</w:t>
      </w:r>
      <w:r w:rsidRPr="00F15695">
        <w:rPr>
          <w:b/>
          <w:bCs/>
          <w:spacing w:val="-1"/>
          <w:sz w:val="20"/>
          <w:szCs w:val="20"/>
        </w:rPr>
        <w:t>и</w:t>
      </w:r>
      <w:r w:rsidRPr="00F15695">
        <w:rPr>
          <w:b/>
          <w:bCs/>
          <w:spacing w:val="1"/>
          <w:sz w:val="20"/>
          <w:szCs w:val="20"/>
        </w:rPr>
        <w:t>п</w:t>
      </w:r>
      <w:r w:rsidRPr="00F15695">
        <w:rPr>
          <w:b/>
          <w:bCs/>
          <w:sz w:val="20"/>
          <w:szCs w:val="20"/>
        </w:rPr>
        <w:t>аль</w:t>
      </w:r>
      <w:r w:rsidRPr="00F15695">
        <w:rPr>
          <w:b/>
          <w:bCs/>
          <w:spacing w:val="1"/>
          <w:sz w:val="20"/>
          <w:szCs w:val="20"/>
        </w:rPr>
        <w:t>н</w:t>
      </w:r>
      <w:r w:rsidRPr="00F15695">
        <w:rPr>
          <w:b/>
          <w:bCs/>
          <w:sz w:val="20"/>
          <w:szCs w:val="20"/>
        </w:rPr>
        <w:t>о</w:t>
      </w:r>
      <w:r w:rsidRPr="00F15695">
        <w:rPr>
          <w:b/>
          <w:bCs/>
          <w:spacing w:val="-1"/>
          <w:sz w:val="20"/>
          <w:szCs w:val="20"/>
        </w:rPr>
        <w:t>г</w:t>
      </w:r>
      <w:r w:rsidRPr="00F15695">
        <w:rPr>
          <w:b/>
          <w:bCs/>
          <w:sz w:val="20"/>
          <w:szCs w:val="20"/>
        </w:rPr>
        <w:t>о об</w:t>
      </w:r>
      <w:r w:rsidRPr="00F15695">
        <w:rPr>
          <w:b/>
          <w:bCs/>
          <w:spacing w:val="-1"/>
          <w:sz w:val="20"/>
          <w:szCs w:val="20"/>
        </w:rPr>
        <w:t>р</w:t>
      </w:r>
      <w:r w:rsidRPr="00F15695">
        <w:rPr>
          <w:b/>
          <w:bCs/>
          <w:sz w:val="20"/>
          <w:szCs w:val="20"/>
        </w:rPr>
        <w:t>азован</w:t>
      </w:r>
      <w:r w:rsidRPr="00F15695">
        <w:rPr>
          <w:b/>
          <w:bCs/>
          <w:spacing w:val="1"/>
          <w:sz w:val="20"/>
          <w:szCs w:val="20"/>
        </w:rPr>
        <w:t>и</w:t>
      </w:r>
      <w:r w:rsidRPr="00F15695">
        <w:rPr>
          <w:b/>
          <w:bCs/>
          <w:sz w:val="20"/>
          <w:szCs w:val="20"/>
        </w:rPr>
        <w:t xml:space="preserve">я </w:t>
      </w:r>
      <w:r w:rsidRPr="00F15695">
        <w:rPr>
          <w:b/>
          <w:bCs/>
          <w:spacing w:val="1"/>
          <w:sz w:val="20"/>
          <w:szCs w:val="20"/>
        </w:rPr>
        <w:t>"</w:t>
      </w:r>
      <w:r w:rsidRPr="00F15695">
        <w:rPr>
          <w:b/>
          <w:bCs/>
          <w:spacing w:val="-1"/>
          <w:sz w:val="20"/>
          <w:szCs w:val="20"/>
        </w:rPr>
        <w:t>г</w:t>
      </w:r>
      <w:r w:rsidRPr="00F15695">
        <w:rPr>
          <w:b/>
          <w:bCs/>
          <w:sz w:val="20"/>
          <w:szCs w:val="20"/>
        </w:rPr>
        <w:t>о</w:t>
      </w:r>
      <w:r w:rsidRPr="00F15695">
        <w:rPr>
          <w:b/>
          <w:bCs/>
          <w:spacing w:val="1"/>
          <w:sz w:val="20"/>
          <w:szCs w:val="20"/>
        </w:rPr>
        <w:t>р</w:t>
      </w:r>
      <w:r w:rsidRPr="00F15695">
        <w:rPr>
          <w:b/>
          <w:bCs/>
          <w:sz w:val="20"/>
          <w:szCs w:val="20"/>
        </w:rPr>
        <w:t>од</w:t>
      </w:r>
      <w:r w:rsidRPr="00F15695">
        <w:rPr>
          <w:b/>
          <w:bCs/>
          <w:spacing w:val="1"/>
          <w:sz w:val="20"/>
          <w:szCs w:val="20"/>
        </w:rPr>
        <w:t xml:space="preserve"> Суджа</w:t>
      </w:r>
      <w:r w:rsidRPr="00F15695">
        <w:rPr>
          <w:b/>
          <w:bCs/>
          <w:sz w:val="20"/>
          <w:szCs w:val="20"/>
        </w:rPr>
        <w:t>"</w:t>
      </w:r>
    </w:p>
    <w:p w:rsidR="00BE6FDE" w:rsidRPr="00F15695" w:rsidRDefault="00BE6FDE" w:rsidP="007540AD">
      <w:pPr>
        <w:widowControl w:val="0"/>
        <w:autoSpaceDE w:val="0"/>
        <w:autoSpaceDN w:val="0"/>
        <w:adjustRightInd w:val="0"/>
        <w:ind w:hanging="5"/>
        <w:jc w:val="center"/>
        <w:rPr>
          <w:sz w:val="20"/>
          <w:szCs w:val="20"/>
        </w:rPr>
      </w:pPr>
      <w:r w:rsidRPr="00F15695">
        <w:rPr>
          <w:b/>
          <w:bCs/>
          <w:sz w:val="20"/>
          <w:szCs w:val="20"/>
        </w:rPr>
        <w:t>Суджан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pacing w:val="1"/>
          <w:sz w:val="20"/>
          <w:szCs w:val="20"/>
        </w:rPr>
        <w:t>к</w:t>
      </w:r>
      <w:r w:rsidRPr="00F15695">
        <w:rPr>
          <w:b/>
          <w:bCs/>
          <w:sz w:val="20"/>
          <w:szCs w:val="20"/>
        </w:rPr>
        <w:t>о</w:t>
      </w:r>
      <w:r w:rsidRPr="00F15695">
        <w:rPr>
          <w:b/>
          <w:bCs/>
          <w:spacing w:val="-1"/>
          <w:sz w:val="20"/>
          <w:szCs w:val="20"/>
        </w:rPr>
        <w:t>г</w:t>
      </w:r>
      <w:r w:rsidRPr="00F15695">
        <w:rPr>
          <w:b/>
          <w:bCs/>
          <w:sz w:val="20"/>
          <w:szCs w:val="20"/>
        </w:rPr>
        <w:t xml:space="preserve">о </w:t>
      </w:r>
      <w:r w:rsidRPr="00F15695">
        <w:rPr>
          <w:b/>
          <w:bCs/>
          <w:spacing w:val="1"/>
          <w:sz w:val="20"/>
          <w:szCs w:val="20"/>
        </w:rPr>
        <w:t>р</w:t>
      </w:r>
      <w:r w:rsidRPr="00F15695">
        <w:rPr>
          <w:b/>
          <w:bCs/>
          <w:sz w:val="20"/>
          <w:szCs w:val="20"/>
        </w:rPr>
        <w:t>а</w:t>
      </w:r>
      <w:r w:rsidRPr="00F15695">
        <w:rPr>
          <w:b/>
          <w:bCs/>
          <w:spacing w:val="1"/>
          <w:sz w:val="20"/>
          <w:szCs w:val="20"/>
        </w:rPr>
        <w:t>й</w:t>
      </w:r>
      <w:r w:rsidRPr="00F15695">
        <w:rPr>
          <w:b/>
          <w:bCs/>
          <w:sz w:val="20"/>
          <w:szCs w:val="20"/>
        </w:rPr>
        <w:t>о</w:t>
      </w:r>
      <w:r w:rsidRPr="00F15695">
        <w:rPr>
          <w:b/>
          <w:bCs/>
          <w:spacing w:val="1"/>
          <w:sz w:val="20"/>
          <w:szCs w:val="20"/>
        </w:rPr>
        <w:t>н</w:t>
      </w:r>
      <w:r w:rsidRPr="00F15695">
        <w:rPr>
          <w:b/>
          <w:bCs/>
          <w:sz w:val="20"/>
          <w:szCs w:val="20"/>
        </w:rPr>
        <w:t xml:space="preserve">а </w:t>
      </w:r>
      <w:r w:rsidRPr="00F15695">
        <w:rPr>
          <w:b/>
          <w:bCs/>
          <w:spacing w:val="1"/>
          <w:sz w:val="20"/>
          <w:szCs w:val="20"/>
        </w:rPr>
        <w:t>К</w:t>
      </w:r>
      <w:r w:rsidRPr="00F15695">
        <w:rPr>
          <w:b/>
          <w:bCs/>
          <w:spacing w:val="-2"/>
          <w:sz w:val="20"/>
          <w:szCs w:val="20"/>
        </w:rPr>
        <w:t>у</w:t>
      </w:r>
      <w:r w:rsidRPr="00F15695">
        <w:rPr>
          <w:b/>
          <w:bCs/>
          <w:spacing w:val="1"/>
          <w:sz w:val="20"/>
          <w:szCs w:val="20"/>
        </w:rPr>
        <w:t>р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pacing w:val="1"/>
          <w:sz w:val="20"/>
          <w:szCs w:val="20"/>
        </w:rPr>
        <w:t>к</w:t>
      </w:r>
      <w:r w:rsidRPr="00F15695">
        <w:rPr>
          <w:b/>
          <w:bCs/>
          <w:sz w:val="20"/>
          <w:szCs w:val="20"/>
        </w:rPr>
        <w:t>ой обла</w:t>
      </w:r>
      <w:r w:rsidRPr="00F15695">
        <w:rPr>
          <w:b/>
          <w:bCs/>
          <w:spacing w:val="-1"/>
          <w:sz w:val="20"/>
          <w:szCs w:val="20"/>
        </w:rPr>
        <w:t>с</w:t>
      </w:r>
      <w:r w:rsidRPr="00F15695">
        <w:rPr>
          <w:b/>
          <w:bCs/>
          <w:spacing w:val="2"/>
          <w:sz w:val="20"/>
          <w:szCs w:val="20"/>
        </w:rPr>
        <w:t>т</w:t>
      </w:r>
      <w:r w:rsidRPr="00F15695">
        <w:rPr>
          <w:b/>
          <w:bCs/>
          <w:sz w:val="20"/>
          <w:szCs w:val="20"/>
        </w:rPr>
        <w:t xml:space="preserve">и </w:t>
      </w:r>
      <w:r w:rsidRPr="00F15695">
        <w:rPr>
          <w:b/>
          <w:bCs/>
          <w:spacing w:val="1"/>
          <w:sz w:val="20"/>
          <w:szCs w:val="20"/>
        </w:rPr>
        <w:t>н</w:t>
      </w:r>
      <w:r w:rsidRPr="00F15695">
        <w:rPr>
          <w:b/>
          <w:bCs/>
          <w:sz w:val="20"/>
          <w:szCs w:val="20"/>
        </w:rPr>
        <w:t>а 201</w:t>
      </w:r>
      <w:r w:rsidR="003548D6" w:rsidRPr="00F15695">
        <w:rPr>
          <w:b/>
          <w:bCs/>
          <w:sz w:val="20"/>
          <w:szCs w:val="20"/>
        </w:rPr>
        <w:t>7</w:t>
      </w:r>
      <w:r w:rsidRPr="00F15695">
        <w:rPr>
          <w:b/>
          <w:bCs/>
          <w:spacing w:val="-1"/>
          <w:sz w:val="20"/>
          <w:szCs w:val="20"/>
        </w:rPr>
        <w:t>г</w:t>
      </w:r>
      <w:r w:rsidRPr="00F15695">
        <w:rPr>
          <w:b/>
          <w:bCs/>
          <w:sz w:val="20"/>
          <w:szCs w:val="20"/>
        </w:rPr>
        <w:t>од</w:t>
      </w:r>
    </w:p>
    <w:p w:rsidR="00BE6FDE" w:rsidRPr="00F15695" w:rsidRDefault="00BE6FDE" w:rsidP="003F47E2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F15695">
        <w:rPr>
          <w:sz w:val="16"/>
          <w:szCs w:val="16"/>
        </w:rPr>
        <w:t>(</w:t>
      </w:r>
      <w:r w:rsidRPr="00F15695">
        <w:rPr>
          <w:spacing w:val="1"/>
          <w:sz w:val="16"/>
          <w:szCs w:val="16"/>
        </w:rPr>
        <w:t>р</w:t>
      </w:r>
      <w:r w:rsidRPr="00F15695">
        <w:rPr>
          <w:spacing w:val="-5"/>
          <w:sz w:val="16"/>
          <w:szCs w:val="16"/>
        </w:rPr>
        <w:t>у</w:t>
      </w:r>
      <w:r w:rsidRPr="00F15695">
        <w:rPr>
          <w:sz w:val="16"/>
          <w:szCs w:val="16"/>
        </w:rPr>
        <w:t>блей)</w:t>
      </w:r>
    </w:p>
    <w:p w:rsidR="00DC7A78" w:rsidRDefault="00DC7A78" w:rsidP="003F47E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10662" w:type="dxa"/>
        <w:tblInd w:w="-975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541"/>
        <w:gridCol w:w="709"/>
        <w:gridCol w:w="425"/>
        <w:gridCol w:w="425"/>
        <w:gridCol w:w="1560"/>
        <w:gridCol w:w="567"/>
        <w:gridCol w:w="1435"/>
      </w:tblGrid>
      <w:tr w:rsidR="00DC7A78" w:rsidRPr="00F15695" w:rsidTr="00F15695">
        <w:trPr>
          <w:trHeight w:val="18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F15695">
              <w:rPr>
                <w:color w:val="000000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F15695">
              <w:rPr>
                <w:color w:val="000000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Сумма</w:t>
            </w:r>
          </w:p>
        </w:tc>
      </w:tr>
      <w:tr w:rsidR="00DC7A78" w:rsidRPr="00F15695" w:rsidTr="00F15695">
        <w:trPr>
          <w:trHeight w:val="11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5C347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2</w:t>
            </w:r>
            <w:r w:rsidR="003548D6" w:rsidRPr="00F15695">
              <w:rPr>
                <w:b/>
                <w:color w:val="000000"/>
                <w:sz w:val="16"/>
                <w:szCs w:val="16"/>
                <w:lang w:eastAsia="en-US"/>
              </w:rPr>
              <w:t>6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 </w:t>
            </w:r>
            <w:r w:rsidR="003548D6" w:rsidRPr="00F15695">
              <w:rPr>
                <w:b/>
                <w:color w:val="000000"/>
                <w:sz w:val="16"/>
                <w:szCs w:val="16"/>
                <w:lang w:eastAsia="en-US"/>
              </w:rPr>
              <w:t>7</w:t>
            </w:r>
            <w:r w:rsidR="005C3471" w:rsidRPr="00F15695">
              <w:rPr>
                <w:b/>
                <w:color w:val="000000"/>
                <w:sz w:val="16"/>
                <w:szCs w:val="16"/>
                <w:lang w:eastAsia="en-US"/>
              </w:rPr>
              <w:t>58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C3471" w:rsidRPr="00F15695">
              <w:rPr>
                <w:b/>
                <w:color w:val="000000"/>
                <w:sz w:val="16"/>
                <w:szCs w:val="16"/>
                <w:lang w:eastAsia="en-US"/>
              </w:rPr>
              <w:t>4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DC7A78" w:rsidRPr="00F15695" w:rsidTr="008133E2">
        <w:trPr>
          <w:trHeight w:val="6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548D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8 8</w:t>
            </w:r>
            <w:r w:rsidR="003548D6" w:rsidRPr="00F15695">
              <w:rPr>
                <w:b/>
                <w:color w:val="000000"/>
                <w:sz w:val="16"/>
                <w:szCs w:val="16"/>
                <w:lang w:eastAsia="en-US"/>
              </w:rPr>
              <w:t>73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548D6" w:rsidRPr="00F15695">
              <w:rPr>
                <w:b/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DC7A78" w:rsidRPr="00F15695" w:rsidTr="00D8097E">
        <w:trPr>
          <w:trHeight w:val="37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DC7A78" w:rsidRPr="00F15695" w:rsidTr="00D8097E">
        <w:trPr>
          <w:trHeight w:val="21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8097E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DC7A78" w:rsidRPr="00F15695" w:rsidTr="00D8097E">
        <w:trPr>
          <w:trHeight w:val="13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D8097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DC7A78" w:rsidRPr="00F15695" w:rsidTr="00D8097E">
        <w:trPr>
          <w:trHeight w:val="39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D8097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  <w:r w:rsidR="00D8097E" w:rsidRPr="00F15695">
              <w:rPr>
                <w:color w:val="000000"/>
                <w:sz w:val="16"/>
                <w:szCs w:val="16"/>
                <w:lang w:val="en-US"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DC7A78" w:rsidRPr="00F15695" w:rsidTr="008133E2">
        <w:trPr>
          <w:trHeight w:val="48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8097E" w:rsidP="00D8097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F15695">
              <w:rPr>
                <w:color w:val="000000"/>
                <w:sz w:val="16"/>
                <w:szCs w:val="16"/>
                <w:lang w:val="en-US" w:eastAsia="en-US"/>
              </w:rPr>
              <w:t>71 1 00 C1402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DC7A78" w:rsidRPr="00F15695" w:rsidTr="00D8097E">
        <w:trPr>
          <w:trHeight w:val="59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DC7A78" w:rsidRPr="00F15695" w:rsidTr="00D8097E">
        <w:trPr>
          <w:trHeight w:val="21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местной администрации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DC7A78" w:rsidRPr="00F15695" w:rsidTr="008133E2">
        <w:trPr>
          <w:trHeight w:val="6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78" w:rsidRPr="00F15695" w:rsidRDefault="00DC7A78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6 2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D8097E">
        <w:trPr>
          <w:trHeight w:val="39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38700F" w:rsidRPr="00F15695">
              <w:rPr>
                <w:color w:val="000000"/>
                <w:sz w:val="16"/>
                <w:szCs w:val="16"/>
                <w:lang w:val="en-US"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8133E2">
        <w:trPr>
          <w:trHeight w:val="59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38700F" w:rsidRPr="00F15695">
              <w:rPr>
                <w:color w:val="000000"/>
                <w:sz w:val="16"/>
                <w:szCs w:val="16"/>
                <w:lang w:val="en-US" w:eastAsia="en-US"/>
              </w:rPr>
              <w:t>00 C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5C347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5 </w:t>
            </w:r>
            <w:r w:rsidR="005C3471" w:rsidRPr="00F15695">
              <w:rPr>
                <w:color w:val="000000"/>
                <w:sz w:val="16"/>
                <w:szCs w:val="16"/>
                <w:lang w:eastAsia="en-US"/>
              </w:rPr>
              <w:t>497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C3471" w:rsidRPr="00F15695">
              <w:rPr>
                <w:color w:val="000000"/>
                <w:sz w:val="16"/>
                <w:szCs w:val="16"/>
                <w:lang w:eastAsia="en-US"/>
              </w:rPr>
              <w:t>2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8133E2">
        <w:trPr>
          <w:trHeight w:val="26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46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500</w:t>
            </w:r>
          </w:p>
        </w:tc>
      </w:tr>
      <w:tr w:rsidR="00C229EF" w:rsidRPr="00F15695" w:rsidTr="008133E2">
        <w:trPr>
          <w:trHeight w:val="6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548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3548D6" w:rsidRPr="00F15695">
              <w:rPr>
                <w:color w:val="000000"/>
                <w:sz w:val="16"/>
                <w:szCs w:val="16"/>
                <w:lang w:eastAsia="en-US"/>
              </w:rPr>
              <w:t>48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8133E2">
        <w:trPr>
          <w:trHeight w:val="11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38700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8133E2">
        <w:trPr>
          <w:trHeight w:val="20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Резервный фонд органов местного самоуправления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84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8133E2">
        <w:trPr>
          <w:trHeight w:val="10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84 1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20 000 </w:t>
            </w:r>
          </w:p>
        </w:tc>
      </w:tr>
      <w:tr w:rsidR="00C229EF" w:rsidRPr="00F15695" w:rsidTr="008133E2">
        <w:trPr>
          <w:trHeight w:val="21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84 1 </w:t>
            </w:r>
            <w:r w:rsidR="0038700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8133E2">
        <w:trPr>
          <w:trHeight w:val="11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5C347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1 </w:t>
            </w:r>
            <w:r w:rsidR="005C3471" w:rsidRPr="00F15695">
              <w:rPr>
                <w:color w:val="000000"/>
                <w:sz w:val="16"/>
                <w:szCs w:val="16"/>
                <w:lang w:eastAsia="en-US"/>
              </w:rPr>
              <w:t>489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800</w:t>
            </w:r>
          </w:p>
        </w:tc>
      </w:tr>
      <w:tr w:rsidR="00C229EF" w:rsidRPr="00F15695" w:rsidTr="00D8097E">
        <w:trPr>
          <w:trHeight w:val="35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8700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</w:tr>
      <w:tr w:rsidR="00C229EF" w:rsidRPr="00F15695" w:rsidTr="008133E2">
        <w:trPr>
          <w:trHeight w:val="69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lastRenderedPageBreak/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873CE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C229EF" w:rsidRPr="00F15695" w:rsidTr="008133E2">
        <w:trPr>
          <w:trHeight w:val="22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02 1 </w:t>
            </w:r>
            <w:r w:rsidR="00873CE2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41690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F15695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2016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873CE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8133E2">
        <w:trPr>
          <w:trHeight w:val="22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873CE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  <w:r w:rsidR="00873CE2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873CE2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873CE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  <w:r w:rsidR="00873CE2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873CE2" w:rsidRPr="00F15695">
              <w:rPr>
                <w:color w:val="000000"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C229EF" w:rsidRPr="00F15695" w:rsidTr="008133E2">
        <w:trPr>
          <w:trHeight w:val="45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873CE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C229EF" w:rsidRPr="00F15695" w:rsidTr="008133E2">
        <w:trPr>
          <w:trHeight w:val="73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873CE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C229EF" w:rsidRPr="00F15695" w:rsidTr="008133E2">
        <w:trPr>
          <w:trHeight w:val="13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F0040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Мероприятия в области имущественных и земель</w:t>
            </w:r>
            <w:r w:rsidR="00CE43C2" w:rsidRPr="00F15695">
              <w:rPr>
                <w:color w:val="000000"/>
                <w:sz w:val="16"/>
                <w:szCs w:val="16"/>
                <w:lang w:eastAsia="en-US"/>
              </w:rPr>
              <w:t>ных отношений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CE43C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04 1 </w:t>
            </w:r>
            <w:r w:rsidR="00CE43C2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490800</w:t>
            </w:r>
          </w:p>
        </w:tc>
      </w:tr>
      <w:tr w:rsidR="00CE43C2" w:rsidRPr="00F15695" w:rsidTr="008133E2">
        <w:trPr>
          <w:trHeight w:val="22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CE43C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 1 00 С1467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3C2" w:rsidRPr="00F15695" w:rsidRDefault="00CE43C2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</w:tr>
      <w:tr w:rsidR="00C229EF" w:rsidRPr="00F15695" w:rsidTr="008133E2">
        <w:trPr>
          <w:trHeight w:val="12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CE43C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04 1 </w:t>
            </w:r>
            <w:r w:rsidR="00CE43C2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E43C2" w:rsidRPr="00F15695"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693706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140 000</w:t>
            </w:r>
          </w:p>
        </w:tc>
      </w:tr>
      <w:tr w:rsidR="00C229EF" w:rsidRPr="00F15695" w:rsidTr="008133E2">
        <w:trPr>
          <w:trHeight w:val="49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CA653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8133E2">
        <w:trPr>
          <w:trHeight w:val="91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CA653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8133E2">
        <w:trPr>
          <w:trHeight w:val="12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 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 xml:space="preserve"> 00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D8097E">
        <w:trPr>
          <w:trHeight w:val="39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09 1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 xml:space="preserve"> 00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216C64" w:rsidRPr="00F15695" w:rsidTr="00D8097E">
        <w:trPr>
          <w:trHeight w:val="39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216C64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C64" w:rsidRPr="00F15695" w:rsidRDefault="000A7046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</w:tr>
      <w:tr w:rsidR="00C229EF" w:rsidRPr="00F15695" w:rsidTr="00D8097E">
        <w:trPr>
          <w:trHeight w:val="20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D8097E">
        <w:trPr>
          <w:trHeight w:val="28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30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6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</w:tr>
      <w:tr w:rsidR="00C229EF" w:rsidRPr="00F15695" w:rsidTr="00D8097E">
        <w:trPr>
          <w:trHeight w:val="43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C229EF" w:rsidRPr="00F15695" w:rsidTr="00321647">
        <w:trPr>
          <w:trHeight w:val="68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Суджанского района Курской области"(2015-2020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C229EF" w:rsidRPr="00F15695" w:rsidTr="00321647">
        <w:trPr>
          <w:trHeight w:val="92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"Снижение рисков и смягчение последствий чрезвычайных ситуаций природного и техногенного характера в муниципальном образовании "город Суджа"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объектах"(2015-2020годы)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C229EF" w:rsidRPr="00F15695" w:rsidTr="00321647">
        <w:trPr>
          <w:trHeight w:val="55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C229EF" w:rsidRPr="00F15695" w:rsidTr="00321647">
        <w:trPr>
          <w:trHeight w:val="12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  <w:r w:rsidR="00216C64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1460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C229EF" w:rsidRPr="00F15695" w:rsidTr="00321647">
        <w:trPr>
          <w:trHeight w:val="35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5C3471" w:rsidP="005C347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85 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000</w:t>
            </w:r>
          </w:p>
        </w:tc>
      </w:tr>
      <w:tr w:rsidR="00C229EF" w:rsidRPr="00F15695" w:rsidTr="00D8097E">
        <w:trPr>
          <w:trHeight w:val="51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C229EF" w:rsidRPr="00F15695" w:rsidTr="00D8097E">
        <w:trPr>
          <w:trHeight w:val="114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16C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C229EF" w:rsidRPr="00F15695" w:rsidTr="00321647">
        <w:trPr>
          <w:trHeight w:val="35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C229EF" w:rsidRPr="00F15695" w:rsidTr="00321647">
        <w:trPr>
          <w:trHeight w:val="13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C229EF" w:rsidRPr="00F15695" w:rsidTr="00321647">
        <w:trPr>
          <w:trHeight w:val="77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C229EF" w:rsidRPr="00F15695" w:rsidTr="00D8097E">
        <w:trPr>
          <w:trHeight w:val="41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lastRenderedPageBreak/>
              <w:t>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C229EF" w:rsidRPr="00F15695" w:rsidTr="00321647">
        <w:trPr>
          <w:trHeight w:val="13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lastRenderedPageBreak/>
              <w:t>Осуществление мероприятий в целях обеспечения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C229EF" w:rsidRPr="00F15695" w:rsidTr="00D8097E">
        <w:trPr>
          <w:trHeight w:val="39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C229EF" w:rsidRPr="00F15695" w:rsidTr="00321647">
        <w:trPr>
          <w:trHeight w:val="14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1 846 000</w:t>
            </w:r>
          </w:p>
        </w:tc>
      </w:tr>
      <w:tr w:rsidR="00C229EF" w:rsidRPr="00F15695" w:rsidTr="00321647">
        <w:trPr>
          <w:trHeight w:val="11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1 676 000</w:t>
            </w:r>
          </w:p>
        </w:tc>
      </w:tr>
      <w:tr w:rsidR="00C229EF" w:rsidRPr="00F15695" w:rsidTr="00321647">
        <w:trPr>
          <w:trHeight w:val="58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1 676 000</w:t>
            </w:r>
          </w:p>
        </w:tc>
      </w:tr>
      <w:tr w:rsidR="00C229EF" w:rsidRPr="00F15695" w:rsidTr="00D8097E">
        <w:trPr>
          <w:trHeight w:val="99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</w:tr>
      <w:tr w:rsidR="00C229EF" w:rsidRPr="00F15695" w:rsidTr="00321647">
        <w:trPr>
          <w:trHeight w:val="25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12DD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</w:tr>
      <w:tr w:rsidR="00C229EF" w:rsidRPr="00F15695" w:rsidTr="00D8097E">
        <w:trPr>
          <w:trHeight w:val="27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proofErr w:type="spellStart"/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обеспечения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</w:t>
            </w:r>
            <w:proofErr w:type="spellEnd"/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  <w:r w:rsidR="00312DDF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</w:tr>
      <w:tr w:rsidR="00C229EF" w:rsidRPr="00F15695" w:rsidTr="00321647">
        <w:trPr>
          <w:trHeight w:val="94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171FB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C229EF" w:rsidRPr="00F15695" w:rsidTr="00D8097E">
        <w:trPr>
          <w:trHeight w:val="27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171FB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  <w:r w:rsidR="00171FB7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171FB7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171FB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  <w:r w:rsidR="00171FB7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171FB7" w:rsidRPr="00F15695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C229EF" w:rsidRPr="00F15695" w:rsidTr="00321647">
        <w:trPr>
          <w:trHeight w:val="13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</w:tr>
      <w:tr w:rsidR="00C229EF" w:rsidRPr="00F15695" w:rsidTr="00D8097E">
        <w:trPr>
          <w:trHeight w:val="61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C229EF" w:rsidRPr="00F15695" w:rsidTr="00321647">
        <w:trPr>
          <w:trHeight w:val="95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C229EF" w:rsidRPr="00F15695" w:rsidTr="00321647">
        <w:trPr>
          <w:trHeight w:val="11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C229EF" w:rsidRPr="00F15695" w:rsidTr="00D8097E">
        <w:trPr>
          <w:trHeight w:val="40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C229EF" w:rsidRPr="00F15695" w:rsidTr="005135C0">
        <w:trPr>
          <w:trHeight w:val="26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jc w:val="both"/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70 000</w:t>
            </w:r>
          </w:p>
        </w:tc>
      </w:tr>
      <w:tr w:rsidR="00C229EF" w:rsidRPr="00F15695" w:rsidTr="00321647">
        <w:trPr>
          <w:trHeight w:val="92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Курской области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C229EF" w:rsidRPr="00F15695" w:rsidTr="00321647">
        <w:trPr>
          <w:trHeight w:val="40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C229EF" w:rsidRPr="00F15695" w:rsidTr="00D8097E">
        <w:trPr>
          <w:trHeight w:val="37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C229EF" w:rsidRPr="00F15695" w:rsidTr="00321647">
        <w:trPr>
          <w:trHeight w:val="17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A704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</w:t>
            </w:r>
            <w:r w:rsidR="000A7046" w:rsidRPr="00F15695">
              <w:rPr>
                <w:b/>
                <w:color w:val="000000"/>
                <w:sz w:val="16"/>
                <w:szCs w:val="16"/>
                <w:lang w:eastAsia="en-US"/>
              </w:rPr>
              <w:t>4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A7046" w:rsidRPr="00F15695">
              <w:rPr>
                <w:b/>
                <w:color w:val="000000"/>
                <w:sz w:val="16"/>
                <w:szCs w:val="16"/>
                <w:lang w:eastAsia="en-US"/>
              </w:rPr>
              <w:t>805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A7046" w:rsidRPr="00F15695">
              <w:rPr>
                <w:b/>
                <w:color w:val="000000"/>
                <w:sz w:val="16"/>
                <w:szCs w:val="16"/>
                <w:lang w:eastAsia="en-US"/>
              </w:rPr>
              <w:t>9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321647">
        <w:trPr>
          <w:trHeight w:val="11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321647">
        <w:trPr>
          <w:trHeight w:val="4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321647">
        <w:trPr>
          <w:trHeight w:val="90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321647">
        <w:trPr>
          <w:trHeight w:val="11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321647">
        <w:trPr>
          <w:trHeight w:val="20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0A704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</w:tr>
      <w:tr w:rsidR="00C229EF" w:rsidRPr="00F15695" w:rsidTr="00321647">
        <w:trPr>
          <w:trHeight w:val="13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00 000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500 000</w:t>
            </w:r>
          </w:p>
        </w:tc>
      </w:tr>
      <w:tr w:rsidR="00C229EF" w:rsidRPr="00F15695" w:rsidTr="00321647">
        <w:trPr>
          <w:trHeight w:val="92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C229EF" w:rsidRPr="00F15695" w:rsidTr="00321647">
        <w:trPr>
          <w:trHeight w:val="11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142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C229EF" w:rsidRPr="00F15695" w:rsidTr="00321647">
        <w:trPr>
          <w:trHeight w:val="12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BC703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C703C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60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A7046" w:rsidRPr="00F15695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D8097E">
        <w:trPr>
          <w:trHeight w:val="26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lastRenderedPageBreak/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BC703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14 </w:t>
            </w:r>
            <w:r w:rsidR="00BC703C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60 900</w:t>
            </w:r>
          </w:p>
        </w:tc>
      </w:tr>
      <w:tr w:rsidR="00C229EF" w:rsidRPr="00F15695" w:rsidTr="00321647">
        <w:trPr>
          <w:trHeight w:val="98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29EF" w:rsidRPr="00F15695" w:rsidRDefault="000A7046" w:rsidP="00BC703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14 </w:t>
            </w:r>
            <w:r w:rsidR="00BC703C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60 900</w:t>
            </w:r>
          </w:p>
        </w:tc>
      </w:tr>
      <w:tr w:rsidR="00C229EF" w:rsidRPr="00F15695" w:rsidTr="00321647">
        <w:trPr>
          <w:trHeight w:val="11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BC703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14 </w:t>
            </w:r>
            <w:r w:rsidR="00BC703C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60 900</w:t>
            </w:r>
          </w:p>
        </w:tc>
      </w:tr>
      <w:tr w:rsidR="00C229EF" w:rsidRPr="00F15695" w:rsidTr="00D8097E">
        <w:trPr>
          <w:trHeight w:val="39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BC703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14 </w:t>
            </w:r>
            <w:r w:rsidR="00BC703C"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60 900</w:t>
            </w:r>
          </w:p>
        </w:tc>
      </w:tr>
      <w:tr w:rsidR="00C229EF" w:rsidRPr="00F15695" w:rsidTr="00321647">
        <w:trPr>
          <w:trHeight w:val="70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A7046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C229EF" w:rsidRPr="00F15695" w:rsidTr="00321647">
        <w:trPr>
          <w:trHeight w:val="15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B674B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658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D8097E">
        <w:trPr>
          <w:trHeight w:val="28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«город Суджа» муниципальной программы «Социальная поддержка граждан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C229EF" w:rsidRPr="00F15695" w:rsidRDefault="00436B59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02</w:t>
            </w:r>
          </w:p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</w:p>
          <w:p w:rsidR="00C229EF" w:rsidRPr="00F15695" w:rsidRDefault="00C229EF" w:rsidP="00436B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C229EF" w:rsidRPr="00F15695" w:rsidRDefault="00B674B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21 000</w:t>
            </w:r>
          </w:p>
        </w:tc>
      </w:tr>
      <w:tr w:rsidR="00C229EF" w:rsidRPr="00F15695" w:rsidTr="00321647">
        <w:trPr>
          <w:trHeight w:val="21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Выполнение других </w:t>
            </w:r>
            <w:proofErr w:type="gramStart"/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F15695">
              <w:rPr>
                <w:color w:val="000000"/>
                <w:sz w:val="16"/>
                <w:szCs w:val="16"/>
                <w:lang w:eastAsia="en-US"/>
              </w:rPr>
              <w:t>прочих)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tabs>
                <w:tab w:val="center" w:pos="750"/>
              </w:tabs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32164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 xml:space="preserve"> 3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21 000</w:t>
            </w:r>
          </w:p>
        </w:tc>
      </w:tr>
      <w:tr w:rsidR="00C229EF" w:rsidRPr="00F15695" w:rsidTr="00321647">
        <w:trPr>
          <w:trHeight w:val="11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436B59">
            <w:pPr>
              <w:tabs>
                <w:tab w:val="center" w:pos="750"/>
              </w:tabs>
              <w:rPr>
                <w:sz w:val="16"/>
                <w:szCs w:val="16"/>
                <w:lang w:eastAsia="en-US"/>
              </w:rPr>
            </w:pPr>
            <w:r w:rsidRPr="00F15695">
              <w:rPr>
                <w:sz w:val="16"/>
                <w:szCs w:val="16"/>
                <w:lang w:eastAsia="en-US"/>
              </w:rPr>
              <w:t xml:space="preserve">02 1 </w:t>
            </w:r>
            <w:r w:rsidR="00436B59" w:rsidRPr="00F15695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B674B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3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21 000</w:t>
            </w:r>
          </w:p>
        </w:tc>
      </w:tr>
      <w:tr w:rsidR="00C229EF" w:rsidRPr="00F15695" w:rsidTr="00321647">
        <w:trPr>
          <w:trHeight w:val="19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02 1 00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436B5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B674B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3</w:t>
            </w:r>
            <w:r w:rsidR="00436B59" w:rsidRPr="00F15695">
              <w:rPr>
                <w:color w:val="000000"/>
                <w:sz w:val="16"/>
                <w:szCs w:val="16"/>
                <w:lang w:eastAsia="en-US"/>
              </w:rPr>
              <w:t>21 000</w:t>
            </w:r>
          </w:p>
        </w:tc>
      </w:tr>
      <w:tr w:rsidR="00C229EF" w:rsidRPr="00F15695" w:rsidTr="00321647">
        <w:trPr>
          <w:trHeight w:val="549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B674B9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337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C229EF" w:rsidRPr="00F15695" w:rsidTr="00D8097E">
        <w:trPr>
          <w:trHeight w:val="35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C229EF" w:rsidRPr="00F15695" w:rsidTr="00321647">
        <w:trPr>
          <w:trHeight w:val="14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Государственная поддержка молодых семей в улучшении жилищных условий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C229EF" w:rsidRPr="00F15695" w:rsidTr="00321647">
        <w:trPr>
          <w:trHeight w:val="9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B674B9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C229EF" w:rsidRPr="00F15695" w:rsidTr="00321647">
        <w:trPr>
          <w:trHeight w:val="182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b/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b/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115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486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08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1047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годы»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08 1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D8097E">
        <w:trPr>
          <w:trHeight w:val="52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08 1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D8097E">
        <w:trPr>
          <w:trHeight w:val="35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08 1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C559D" w:rsidRPr="00F15695">
              <w:rPr>
                <w:color w:val="000000"/>
                <w:sz w:val="16"/>
                <w:szCs w:val="16"/>
                <w:lang w:eastAsia="en-US"/>
              </w:rPr>
              <w:t>5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C229EF" w:rsidRPr="00F15695" w:rsidTr="00321647">
        <w:trPr>
          <w:trHeight w:val="11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B674B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b/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C229EF" w:rsidRPr="00F15695" w:rsidTr="00321647">
        <w:trPr>
          <w:trHeight w:val="201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322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B674B9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C229EF" w:rsidRPr="00F15695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C229EF" w:rsidRPr="00F15695" w:rsidTr="00321647">
        <w:trPr>
          <w:trHeight w:val="558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C229EF" w:rsidRPr="00F15695" w:rsidTr="00321647">
        <w:trPr>
          <w:trHeight w:val="694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2D755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C229EF" w:rsidRPr="00F15695" w:rsidTr="00321647">
        <w:trPr>
          <w:trHeight w:val="22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  <w:tr w:rsidR="00C229EF" w:rsidRPr="00F15695" w:rsidTr="00321647">
        <w:trPr>
          <w:trHeight w:val="283"/>
        </w:trPr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AD683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F15695">
              <w:rPr>
                <w:color w:val="000000"/>
                <w:sz w:val="16"/>
                <w:szCs w:val="16"/>
                <w:lang w:eastAsia="en-US"/>
              </w:rPr>
              <w:t>140</w:t>
            </w:r>
            <w:r w:rsidR="00AD6835" w:rsidRPr="00F15695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C229EF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9EF" w:rsidRPr="00F15695" w:rsidRDefault="000C559D" w:rsidP="0068131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F15695">
              <w:rPr>
                <w:color w:val="000000"/>
                <w:sz w:val="16"/>
                <w:szCs w:val="16"/>
                <w:lang w:eastAsia="en-US"/>
              </w:rPr>
              <w:t>322 000</w:t>
            </w:r>
          </w:p>
        </w:tc>
      </w:tr>
    </w:tbl>
    <w:p w:rsidR="00DC7A78" w:rsidRDefault="00DC7A78" w:rsidP="003F47E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C7A78" w:rsidRDefault="00DC7A78" w:rsidP="003F47E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C7A78" w:rsidRDefault="00DC7A78" w:rsidP="003F47E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C7A78" w:rsidRPr="00FA3184" w:rsidRDefault="00DC7A78" w:rsidP="003F47E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BE6FDE" w:rsidRDefault="00BE6FDE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21647" w:rsidRDefault="00321647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E5FCC" w:rsidRPr="00321647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321647">
        <w:rPr>
          <w:spacing w:val="-1"/>
          <w:sz w:val="16"/>
          <w:szCs w:val="16"/>
        </w:rPr>
        <w:t>П</w:t>
      </w:r>
      <w:r w:rsidRPr="00321647">
        <w:rPr>
          <w:sz w:val="16"/>
          <w:szCs w:val="16"/>
        </w:rPr>
        <w:t>риложен</w:t>
      </w:r>
      <w:r w:rsidRPr="00321647">
        <w:rPr>
          <w:spacing w:val="-1"/>
          <w:sz w:val="16"/>
          <w:szCs w:val="16"/>
        </w:rPr>
        <w:t>и</w:t>
      </w:r>
      <w:r w:rsidRPr="00321647">
        <w:rPr>
          <w:sz w:val="16"/>
          <w:szCs w:val="16"/>
        </w:rPr>
        <w:t>е</w:t>
      </w:r>
      <w:r w:rsidRPr="00321647">
        <w:rPr>
          <w:spacing w:val="-2"/>
          <w:sz w:val="16"/>
          <w:szCs w:val="16"/>
        </w:rPr>
        <w:t xml:space="preserve"> </w:t>
      </w:r>
      <w:r w:rsidRPr="00321647">
        <w:rPr>
          <w:sz w:val="16"/>
          <w:szCs w:val="16"/>
        </w:rPr>
        <w:t xml:space="preserve">№9 </w:t>
      </w:r>
    </w:p>
    <w:p w:rsidR="00EE5FCC" w:rsidRPr="00321647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321647">
        <w:rPr>
          <w:sz w:val="16"/>
          <w:szCs w:val="16"/>
        </w:rPr>
        <w:t>к</w:t>
      </w:r>
      <w:r w:rsidRPr="00321647">
        <w:rPr>
          <w:spacing w:val="1"/>
          <w:sz w:val="16"/>
          <w:szCs w:val="16"/>
        </w:rPr>
        <w:t xml:space="preserve"> </w:t>
      </w:r>
      <w:r w:rsidRPr="00321647">
        <w:rPr>
          <w:sz w:val="16"/>
          <w:szCs w:val="16"/>
        </w:rPr>
        <w:t>Ре</w:t>
      </w:r>
      <w:r w:rsidRPr="00321647">
        <w:rPr>
          <w:spacing w:val="-2"/>
          <w:sz w:val="16"/>
          <w:szCs w:val="16"/>
        </w:rPr>
        <w:t>ш</w:t>
      </w:r>
      <w:r w:rsidRPr="00321647">
        <w:rPr>
          <w:sz w:val="16"/>
          <w:szCs w:val="16"/>
        </w:rPr>
        <w:t>ен</w:t>
      </w:r>
      <w:r w:rsidRPr="00321647">
        <w:rPr>
          <w:spacing w:val="-1"/>
          <w:sz w:val="16"/>
          <w:szCs w:val="16"/>
        </w:rPr>
        <w:t>и</w:t>
      </w:r>
      <w:r w:rsidRPr="00321647">
        <w:rPr>
          <w:sz w:val="16"/>
          <w:szCs w:val="16"/>
        </w:rPr>
        <w:t>ю</w:t>
      </w:r>
      <w:r w:rsidRPr="00321647">
        <w:rPr>
          <w:spacing w:val="1"/>
          <w:sz w:val="16"/>
          <w:szCs w:val="16"/>
        </w:rPr>
        <w:t xml:space="preserve"> Собрания депутатов города Суджи</w:t>
      </w:r>
    </w:p>
    <w:p w:rsidR="00EE5FCC" w:rsidRPr="00321647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321647">
        <w:rPr>
          <w:spacing w:val="-5"/>
          <w:sz w:val="16"/>
          <w:szCs w:val="16"/>
        </w:rPr>
        <w:t>«</w:t>
      </w:r>
      <w:r w:rsidRPr="00321647">
        <w:rPr>
          <w:sz w:val="16"/>
          <w:szCs w:val="16"/>
        </w:rPr>
        <w:t>О</w:t>
      </w:r>
      <w:r w:rsidRPr="00321647">
        <w:rPr>
          <w:spacing w:val="-1"/>
          <w:sz w:val="16"/>
          <w:szCs w:val="16"/>
        </w:rPr>
        <w:t xml:space="preserve"> </w:t>
      </w:r>
      <w:r w:rsidRPr="00321647">
        <w:rPr>
          <w:sz w:val="16"/>
          <w:szCs w:val="16"/>
        </w:rPr>
        <w:t>б</w:t>
      </w:r>
      <w:r w:rsidRPr="00321647">
        <w:rPr>
          <w:spacing w:val="1"/>
          <w:sz w:val="16"/>
          <w:szCs w:val="16"/>
        </w:rPr>
        <w:t>ю</w:t>
      </w:r>
      <w:r w:rsidRPr="00321647">
        <w:rPr>
          <w:sz w:val="16"/>
          <w:szCs w:val="16"/>
        </w:rPr>
        <w:t>д</w:t>
      </w:r>
      <w:r w:rsidRPr="00321647">
        <w:rPr>
          <w:spacing w:val="1"/>
          <w:sz w:val="16"/>
          <w:szCs w:val="16"/>
        </w:rPr>
        <w:t>ж</w:t>
      </w:r>
      <w:r w:rsidRPr="00321647">
        <w:rPr>
          <w:sz w:val="16"/>
          <w:szCs w:val="16"/>
        </w:rPr>
        <w:t>е</w:t>
      </w:r>
      <w:r w:rsidRPr="00321647">
        <w:rPr>
          <w:spacing w:val="-2"/>
          <w:sz w:val="16"/>
          <w:szCs w:val="16"/>
        </w:rPr>
        <w:t>т</w:t>
      </w:r>
      <w:r w:rsidRPr="00321647">
        <w:rPr>
          <w:sz w:val="16"/>
          <w:szCs w:val="16"/>
        </w:rPr>
        <w:t>е м</w:t>
      </w:r>
      <w:r w:rsidRPr="00321647">
        <w:rPr>
          <w:spacing w:val="-3"/>
          <w:sz w:val="16"/>
          <w:szCs w:val="16"/>
        </w:rPr>
        <w:t>у</w:t>
      </w:r>
      <w:r w:rsidRPr="00321647">
        <w:rPr>
          <w:sz w:val="16"/>
          <w:szCs w:val="16"/>
        </w:rPr>
        <w:t>н</w:t>
      </w:r>
      <w:r w:rsidRPr="00321647">
        <w:rPr>
          <w:spacing w:val="-1"/>
          <w:sz w:val="16"/>
          <w:szCs w:val="16"/>
        </w:rPr>
        <w:t>и</w:t>
      </w:r>
      <w:r w:rsidRPr="00321647">
        <w:rPr>
          <w:sz w:val="16"/>
          <w:szCs w:val="16"/>
        </w:rPr>
        <w:t>ц</w:t>
      </w:r>
      <w:r w:rsidRPr="00321647">
        <w:rPr>
          <w:spacing w:val="-1"/>
          <w:sz w:val="16"/>
          <w:szCs w:val="16"/>
        </w:rPr>
        <w:t>и</w:t>
      </w:r>
      <w:r w:rsidRPr="00321647">
        <w:rPr>
          <w:sz w:val="16"/>
          <w:szCs w:val="16"/>
        </w:rPr>
        <w:t>пального об</w:t>
      </w:r>
      <w:r w:rsidRPr="00321647">
        <w:rPr>
          <w:spacing w:val="-2"/>
          <w:sz w:val="16"/>
          <w:szCs w:val="16"/>
        </w:rPr>
        <w:t>р</w:t>
      </w:r>
      <w:r w:rsidRPr="00321647">
        <w:rPr>
          <w:sz w:val="16"/>
          <w:szCs w:val="16"/>
        </w:rPr>
        <w:t>азо</w:t>
      </w:r>
      <w:r w:rsidRPr="00321647">
        <w:rPr>
          <w:spacing w:val="-2"/>
          <w:sz w:val="16"/>
          <w:szCs w:val="16"/>
        </w:rPr>
        <w:t>в</w:t>
      </w:r>
      <w:r w:rsidRPr="00321647">
        <w:rPr>
          <w:sz w:val="16"/>
          <w:szCs w:val="16"/>
        </w:rPr>
        <w:t>ан</w:t>
      </w:r>
      <w:r w:rsidRPr="00321647">
        <w:rPr>
          <w:spacing w:val="-1"/>
          <w:sz w:val="16"/>
          <w:szCs w:val="16"/>
        </w:rPr>
        <w:t>и</w:t>
      </w:r>
      <w:r w:rsidRPr="00321647">
        <w:rPr>
          <w:sz w:val="16"/>
          <w:szCs w:val="16"/>
        </w:rPr>
        <w:t xml:space="preserve">я </w:t>
      </w:r>
      <w:r w:rsidRPr="00321647">
        <w:rPr>
          <w:spacing w:val="-5"/>
          <w:sz w:val="16"/>
          <w:szCs w:val="16"/>
        </w:rPr>
        <w:t>«</w:t>
      </w:r>
      <w:r w:rsidRPr="00321647">
        <w:rPr>
          <w:sz w:val="16"/>
          <w:szCs w:val="16"/>
        </w:rPr>
        <w:t>город Суджа»</w:t>
      </w:r>
    </w:p>
    <w:p w:rsidR="00EE5FCC" w:rsidRPr="00321647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321647">
        <w:rPr>
          <w:spacing w:val="-5"/>
          <w:sz w:val="16"/>
          <w:szCs w:val="16"/>
        </w:rPr>
        <w:t>Суджан</w:t>
      </w:r>
      <w:r w:rsidRPr="00321647">
        <w:rPr>
          <w:sz w:val="16"/>
          <w:szCs w:val="16"/>
        </w:rPr>
        <w:t>ск</w:t>
      </w:r>
      <w:r w:rsidRPr="00321647">
        <w:rPr>
          <w:spacing w:val="-2"/>
          <w:sz w:val="16"/>
          <w:szCs w:val="16"/>
        </w:rPr>
        <w:t>ог</w:t>
      </w:r>
      <w:r w:rsidRPr="00321647">
        <w:rPr>
          <w:sz w:val="16"/>
          <w:szCs w:val="16"/>
        </w:rPr>
        <w:t>о  райо</w:t>
      </w:r>
      <w:r w:rsidRPr="00321647">
        <w:rPr>
          <w:spacing w:val="-1"/>
          <w:sz w:val="16"/>
          <w:szCs w:val="16"/>
        </w:rPr>
        <w:t>н</w:t>
      </w:r>
      <w:r w:rsidRPr="00321647">
        <w:rPr>
          <w:sz w:val="16"/>
          <w:szCs w:val="16"/>
        </w:rPr>
        <w:t xml:space="preserve">а </w:t>
      </w:r>
      <w:r w:rsidRPr="00321647">
        <w:rPr>
          <w:spacing w:val="-1"/>
          <w:sz w:val="16"/>
          <w:szCs w:val="16"/>
        </w:rPr>
        <w:t>К</w:t>
      </w:r>
      <w:r w:rsidRPr="00321647">
        <w:rPr>
          <w:spacing w:val="-2"/>
          <w:sz w:val="16"/>
          <w:szCs w:val="16"/>
        </w:rPr>
        <w:t>у</w:t>
      </w:r>
      <w:r w:rsidRPr="00321647">
        <w:rPr>
          <w:sz w:val="16"/>
          <w:szCs w:val="16"/>
        </w:rPr>
        <w:t>рс</w:t>
      </w:r>
      <w:r w:rsidRPr="00321647">
        <w:rPr>
          <w:spacing w:val="1"/>
          <w:sz w:val="16"/>
          <w:szCs w:val="16"/>
        </w:rPr>
        <w:t>к</w:t>
      </w:r>
      <w:r w:rsidRPr="00321647">
        <w:rPr>
          <w:sz w:val="16"/>
          <w:szCs w:val="16"/>
        </w:rPr>
        <w:t>ой обл</w:t>
      </w:r>
      <w:r w:rsidRPr="00321647">
        <w:rPr>
          <w:spacing w:val="-2"/>
          <w:sz w:val="16"/>
          <w:szCs w:val="16"/>
        </w:rPr>
        <w:t>а</w:t>
      </w:r>
      <w:r w:rsidRPr="00321647">
        <w:rPr>
          <w:sz w:val="16"/>
          <w:szCs w:val="16"/>
        </w:rPr>
        <w:t>сти</w:t>
      </w:r>
    </w:p>
    <w:p w:rsidR="00EE5FCC" w:rsidRPr="00321647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321647">
        <w:rPr>
          <w:spacing w:val="-1"/>
          <w:sz w:val="16"/>
          <w:szCs w:val="16"/>
        </w:rPr>
        <w:t>н</w:t>
      </w:r>
      <w:r w:rsidRPr="00321647">
        <w:rPr>
          <w:sz w:val="16"/>
          <w:szCs w:val="16"/>
        </w:rPr>
        <w:t>а 20</w:t>
      </w:r>
      <w:r w:rsidRPr="00321647">
        <w:rPr>
          <w:spacing w:val="1"/>
          <w:sz w:val="16"/>
          <w:szCs w:val="16"/>
        </w:rPr>
        <w:t>17</w:t>
      </w:r>
      <w:r w:rsidRPr="00321647">
        <w:rPr>
          <w:spacing w:val="-5"/>
          <w:sz w:val="16"/>
          <w:szCs w:val="16"/>
        </w:rPr>
        <w:t xml:space="preserve"> </w:t>
      </w:r>
      <w:r w:rsidRPr="00321647">
        <w:rPr>
          <w:sz w:val="16"/>
          <w:szCs w:val="16"/>
        </w:rPr>
        <w:t>год и плановый период 2018 и 2019 годы</w:t>
      </w:r>
      <w:r w:rsidRPr="00321647">
        <w:rPr>
          <w:spacing w:val="1"/>
          <w:sz w:val="16"/>
          <w:szCs w:val="16"/>
        </w:rPr>
        <w:t xml:space="preserve"> </w:t>
      </w:r>
      <w:r w:rsidRPr="00321647">
        <w:rPr>
          <w:sz w:val="16"/>
          <w:szCs w:val="16"/>
        </w:rPr>
        <w:t>»</w:t>
      </w:r>
    </w:p>
    <w:p w:rsidR="00EE5FCC" w:rsidRPr="00321647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321647">
        <w:rPr>
          <w:sz w:val="16"/>
          <w:szCs w:val="16"/>
        </w:rPr>
        <w:t>от</w:t>
      </w:r>
      <w:r w:rsidRPr="00321647">
        <w:rPr>
          <w:spacing w:val="2"/>
          <w:sz w:val="16"/>
          <w:szCs w:val="16"/>
        </w:rPr>
        <w:t xml:space="preserve"> </w:t>
      </w:r>
      <w:r w:rsidRPr="00321647">
        <w:rPr>
          <w:spacing w:val="-5"/>
          <w:sz w:val="16"/>
          <w:szCs w:val="16"/>
        </w:rPr>
        <w:t>«</w:t>
      </w:r>
      <w:r w:rsidRPr="00321647">
        <w:rPr>
          <w:sz w:val="16"/>
          <w:szCs w:val="16"/>
        </w:rPr>
        <w:t>»</w:t>
      </w:r>
      <w:r w:rsidRPr="00321647">
        <w:rPr>
          <w:spacing w:val="-5"/>
          <w:sz w:val="16"/>
          <w:szCs w:val="16"/>
        </w:rPr>
        <w:t xml:space="preserve"> </w:t>
      </w:r>
      <w:r w:rsidRPr="00321647">
        <w:rPr>
          <w:sz w:val="16"/>
          <w:szCs w:val="16"/>
        </w:rPr>
        <w:t>д</w:t>
      </w:r>
      <w:r w:rsidRPr="00321647">
        <w:rPr>
          <w:spacing w:val="1"/>
          <w:sz w:val="16"/>
          <w:szCs w:val="16"/>
        </w:rPr>
        <w:t>е</w:t>
      </w:r>
      <w:r w:rsidRPr="00321647">
        <w:rPr>
          <w:sz w:val="16"/>
          <w:szCs w:val="16"/>
        </w:rPr>
        <w:t>ка</w:t>
      </w:r>
      <w:r w:rsidRPr="00321647">
        <w:rPr>
          <w:spacing w:val="1"/>
          <w:sz w:val="16"/>
          <w:szCs w:val="16"/>
        </w:rPr>
        <w:t>б</w:t>
      </w:r>
      <w:r w:rsidRPr="00321647">
        <w:rPr>
          <w:sz w:val="16"/>
          <w:szCs w:val="16"/>
        </w:rPr>
        <w:t>ря 2016</w:t>
      </w:r>
      <w:r w:rsidRPr="00321647">
        <w:rPr>
          <w:spacing w:val="-2"/>
          <w:sz w:val="16"/>
          <w:szCs w:val="16"/>
        </w:rPr>
        <w:t xml:space="preserve"> </w:t>
      </w:r>
      <w:r w:rsidRPr="00321647">
        <w:rPr>
          <w:sz w:val="16"/>
          <w:szCs w:val="16"/>
        </w:rPr>
        <w:t>го</w:t>
      </w:r>
      <w:r w:rsidRPr="00321647">
        <w:rPr>
          <w:spacing w:val="-2"/>
          <w:sz w:val="16"/>
          <w:szCs w:val="16"/>
        </w:rPr>
        <w:t>д</w:t>
      </w:r>
      <w:r w:rsidRPr="00321647">
        <w:rPr>
          <w:sz w:val="16"/>
          <w:szCs w:val="16"/>
        </w:rPr>
        <w:t>а</w:t>
      </w:r>
      <w:r w:rsidRPr="00321647">
        <w:rPr>
          <w:spacing w:val="-2"/>
          <w:sz w:val="16"/>
          <w:szCs w:val="16"/>
        </w:rPr>
        <w:t xml:space="preserve"> </w:t>
      </w:r>
      <w:r w:rsidRPr="00321647">
        <w:rPr>
          <w:sz w:val="16"/>
          <w:szCs w:val="16"/>
        </w:rPr>
        <w:t>№</w:t>
      </w:r>
    </w:p>
    <w:p w:rsidR="00C229EF" w:rsidRDefault="00C229EF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E5FCC" w:rsidRPr="00321647" w:rsidRDefault="00EE5FCC" w:rsidP="00EE5FCC">
      <w:pPr>
        <w:widowControl w:val="0"/>
        <w:autoSpaceDE w:val="0"/>
        <w:autoSpaceDN w:val="0"/>
        <w:adjustRightInd w:val="0"/>
        <w:ind w:hanging="5"/>
        <w:jc w:val="center"/>
        <w:rPr>
          <w:b/>
          <w:bCs/>
          <w:sz w:val="20"/>
          <w:szCs w:val="20"/>
        </w:rPr>
      </w:pPr>
      <w:r w:rsidRPr="00321647">
        <w:rPr>
          <w:b/>
          <w:bCs/>
          <w:sz w:val="20"/>
          <w:szCs w:val="20"/>
        </w:rPr>
        <w:t>В</w:t>
      </w:r>
      <w:r w:rsidRPr="00321647">
        <w:rPr>
          <w:b/>
          <w:bCs/>
          <w:spacing w:val="-1"/>
          <w:sz w:val="20"/>
          <w:szCs w:val="20"/>
        </w:rPr>
        <w:t>е</w:t>
      </w:r>
      <w:r w:rsidRPr="00321647">
        <w:rPr>
          <w:b/>
          <w:bCs/>
          <w:spacing w:val="1"/>
          <w:sz w:val="20"/>
          <w:szCs w:val="20"/>
        </w:rPr>
        <w:t>д</w:t>
      </w:r>
      <w:r w:rsidRPr="00321647">
        <w:rPr>
          <w:b/>
          <w:bCs/>
          <w:sz w:val="20"/>
          <w:szCs w:val="20"/>
        </w:rPr>
        <w:t>ом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pacing w:val="2"/>
          <w:sz w:val="20"/>
          <w:szCs w:val="20"/>
        </w:rPr>
        <w:t>т</w:t>
      </w:r>
      <w:r w:rsidRPr="00321647">
        <w:rPr>
          <w:b/>
          <w:bCs/>
          <w:sz w:val="20"/>
          <w:szCs w:val="20"/>
        </w:rPr>
        <w:t>в</w:t>
      </w:r>
      <w:r w:rsidRPr="00321647">
        <w:rPr>
          <w:b/>
          <w:bCs/>
          <w:spacing w:val="-1"/>
          <w:sz w:val="20"/>
          <w:szCs w:val="20"/>
        </w:rPr>
        <w:t>е</w:t>
      </w:r>
      <w:r w:rsidRPr="00321647">
        <w:rPr>
          <w:b/>
          <w:bCs/>
          <w:spacing w:val="1"/>
          <w:sz w:val="20"/>
          <w:szCs w:val="20"/>
        </w:rPr>
        <w:t>нн</w:t>
      </w:r>
      <w:r w:rsidRPr="00321647">
        <w:rPr>
          <w:b/>
          <w:bCs/>
          <w:sz w:val="20"/>
          <w:szCs w:val="20"/>
        </w:rPr>
        <w:t xml:space="preserve">ая 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z w:val="20"/>
          <w:szCs w:val="20"/>
        </w:rPr>
        <w:t>тру</w:t>
      </w:r>
      <w:r w:rsidRPr="00321647">
        <w:rPr>
          <w:b/>
          <w:bCs/>
          <w:spacing w:val="-1"/>
          <w:sz w:val="20"/>
          <w:szCs w:val="20"/>
        </w:rPr>
        <w:t>к</w:t>
      </w:r>
      <w:r w:rsidRPr="00321647">
        <w:rPr>
          <w:b/>
          <w:bCs/>
          <w:sz w:val="20"/>
          <w:szCs w:val="20"/>
        </w:rPr>
        <w:t xml:space="preserve">тура </w:t>
      </w:r>
      <w:r w:rsidRPr="00321647">
        <w:rPr>
          <w:b/>
          <w:bCs/>
          <w:spacing w:val="1"/>
          <w:sz w:val="20"/>
          <w:szCs w:val="20"/>
        </w:rPr>
        <w:t>р</w:t>
      </w:r>
      <w:r w:rsidRPr="00321647">
        <w:rPr>
          <w:b/>
          <w:bCs/>
          <w:sz w:val="20"/>
          <w:szCs w:val="20"/>
        </w:rPr>
        <w:t>а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z w:val="20"/>
          <w:szCs w:val="20"/>
        </w:rPr>
        <w:t>хо</w:t>
      </w:r>
      <w:r w:rsidRPr="00321647">
        <w:rPr>
          <w:b/>
          <w:bCs/>
          <w:spacing w:val="1"/>
          <w:sz w:val="20"/>
          <w:szCs w:val="20"/>
        </w:rPr>
        <w:t>д</w:t>
      </w:r>
      <w:r w:rsidRPr="00321647">
        <w:rPr>
          <w:b/>
          <w:bCs/>
          <w:sz w:val="20"/>
          <w:szCs w:val="20"/>
        </w:rPr>
        <w:t>ов б</w:t>
      </w:r>
      <w:r w:rsidRPr="00321647">
        <w:rPr>
          <w:b/>
          <w:bCs/>
          <w:spacing w:val="-1"/>
          <w:sz w:val="20"/>
          <w:szCs w:val="20"/>
        </w:rPr>
        <w:t>ю</w:t>
      </w:r>
      <w:r w:rsidRPr="00321647">
        <w:rPr>
          <w:b/>
          <w:bCs/>
          <w:spacing w:val="1"/>
          <w:sz w:val="20"/>
          <w:szCs w:val="20"/>
        </w:rPr>
        <w:t>д</w:t>
      </w:r>
      <w:r w:rsidRPr="00321647">
        <w:rPr>
          <w:b/>
          <w:bCs/>
          <w:spacing w:val="-4"/>
          <w:sz w:val="20"/>
          <w:szCs w:val="20"/>
        </w:rPr>
        <w:t>ж</w:t>
      </w:r>
      <w:r w:rsidRPr="00321647">
        <w:rPr>
          <w:b/>
          <w:bCs/>
          <w:spacing w:val="-1"/>
          <w:sz w:val="20"/>
          <w:szCs w:val="20"/>
        </w:rPr>
        <w:t>е</w:t>
      </w:r>
      <w:r w:rsidRPr="00321647">
        <w:rPr>
          <w:b/>
          <w:bCs/>
          <w:spacing w:val="2"/>
          <w:sz w:val="20"/>
          <w:szCs w:val="20"/>
        </w:rPr>
        <w:t>т</w:t>
      </w:r>
      <w:r w:rsidRPr="00321647">
        <w:rPr>
          <w:b/>
          <w:bCs/>
          <w:sz w:val="20"/>
          <w:szCs w:val="20"/>
        </w:rPr>
        <w:t>а</w:t>
      </w:r>
    </w:p>
    <w:p w:rsidR="00EE5FCC" w:rsidRPr="00321647" w:rsidRDefault="00EE5FCC" w:rsidP="00EE5FCC">
      <w:pPr>
        <w:widowControl w:val="0"/>
        <w:autoSpaceDE w:val="0"/>
        <w:autoSpaceDN w:val="0"/>
        <w:adjustRightInd w:val="0"/>
        <w:ind w:hanging="5"/>
        <w:jc w:val="center"/>
        <w:rPr>
          <w:b/>
          <w:bCs/>
          <w:sz w:val="20"/>
          <w:szCs w:val="20"/>
        </w:rPr>
      </w:pPr>
      <w:r w:rsidRPr="00321647">
        <w:rPr>
          <w:b/>
          <w:bCs/>
          <w:sz w:val="20"/>
          <w:szCs w:val="20"/>
        </w:rPr>
        <w:t>мун</w:t>
      </w:r>
      <w:r w:rsidRPr="00321647">
        <w:rPr>
          <w:b/>
          <w:bCs/>
          <w:spacing w:val="1"/>
          <w:sz w:val="20"/>
          <w:szCs w:val="20"/>
        </w:rPr>
        <w:t>иц</w:t>
      </w:r>
      <w:r w:rsidRPr="00321647">
        <w:rPr>
          <w:b/>
          <w:bCs/>
          <w:spacing w:val="-1"/>
          <w:sz w:val="20"/>
          <w:szCs w:val="20"/>
        </w:rPr>
        <w:t>и</w:t>
      </w:r>
      <w:r w:rsidRPr="00321647">
        <w:rPr>
          <w:b/>
          <w:bCs/>
          <w:spacing w:val="1"/>
          <w:sz w:val="20"/>
          <w:szCs w:val="20"/>
        </w:rPr>
        <w:t>п</w:t>
      </w:r>
      <w:r w:rsidRPr="00321647">
        <w:rPr>
          <w:b/>
          <w:bCs/>
          <w:sz w:val="20"/>
          <w:szCs w:val="20"/>
        </w:rPr>
        <w:t>аль</w:t>
      </w:r>
      <w:r w:rsidRPr="00321647">
        <w:rPr>
          <w:b/>
          <w:bCs/>
          <w:spacing w:val="1"/>
          <w:sz w:val="20"/>
          <w:szCs w:val="20"/>
        </w:rPr>
        <w:t>н</w:t>
      </w:r>
      <w:r w:rsidRPr="00321647">
        <w:rPr>
          <w:b/>
          <w:bCs/>
          <w:sz w:val="20"/>
          <w:szCs w:val="20"/>
        </w:rPr>
        <w:t>о</w:t>
      </w:r>
      <w:r w:rsidRPr="00321647">
        <w:rPr>
          <w:b/>
          <w:bCs/>
          <w:spacing w:val="-1"/>
          <w:sz w:val="20"/>
          <w:szCs w:val="20"/>
        </w:rPr>
        <w:t>г</w:t>
      </w:r>
      <w:r w:rsidRPr="00321647">
        <w:rPr>
          <w:b/>
          <w:bCs/>
          <w:sz w:val="20"/>
          <w:szCs w:val="20"/>
        </w:rPr>
        <w:t>о об</w:t>
      </w:r>
      <w:r w:rsidRPr="00321647">
        <w:rPr>
          <w:b/>
          <w:bCs/>
          <w:spacing w:val="-1"/>
          <w:sz w:val="20"/>
          <w:szCs w:val="20"/>
        </w:rPr>
        <w:t>р</w:t>
      </w:r>
      <w:r w:rsidRPr="00321647">
        <w:rPr>
          <w:b/>
          <w:bCs/>
          <w:sz w:val="20"/>
          <w:szCs w:val="20"/>
        </w:rPr>
        <w:t>азован</w:t>
      </w:r>
      <w:r w:rsidRPr="00321647">
        <w:rPr>
          <w:b/>
          <w:bCs/>
          <w:spacing w:val="1"/>
          <w:sz w:val="20"/>
          <w:szCs w:val="20"/>
        </w:rPr>
        <w:t>и</w:t>
      </w:r>
      <w:r w:rsidRPr="00321647">
        <w:rPr>
          <w:b/>
          <w:bCs/>
          <w:sz w:val="20"/>
          <w:szCs w:val="20"/>
        </w:rPr>
        <w:t xml:space="preserve">я </w:t>
      </w:r>
      <w:r w:rsidRPr="00321647">
        <w:rPr>
          <w:b/>
          <w:bCs/>
          <w:spacing w:val="1"/>
          <w:sz w:val="20"/>
          <w:szCs w:val="20"/>
        </w:rPr>
        <w:t>"</w:t>
      </w:r>
      <w:r w:rsidRPr="00321647">
        <w:rPr>
          <w:b/>
          <w:bCs/>
          <w:spacing w:val="-1"/>
          <w:sz w:val="20"/>
          <w:szCs w:val="20"/>
        </w:rPr>
        <w:t>г</w:t>
      </w:r>
      <w:r w:rsidRPr="00321647">
        <w:rPr>
          <w:b/>
          <w:bCs/>
          <w:sz w:val="20"/>
          <w:szCs w:val="20"/>
        </w:rPr>
        <w:t>о</w:t>
      </w:r>
      <w:r w:rsidRPr="00321647">
        <w:rPr>
          <w:b/>
          <w:bCs/>
          <w:spacing w:val="1"/>
          <w:sz w:val="20"/>
          <w:szCs w:val="20"/>
        </w:rPr>
        <w:t>р</w:t>
      </w:r>
      <w:r w:rsidRPr="00321647">
        <w:rPr>
          <w:b/>
          <w:bCs/>
          <w:sz w:val="20"/>
          <w:szCs w:val="20"/>
        </w:rPr>
        <w:t>од</w:t>
      </w:r>
      <w:r w:rsidRPr="00321647">
        <w:rPr>
          <w:b/>
          <w:bCs/>
          <w:spacing w:val="1"/>
          <w:sz w:val="20"/>
          <w:szCs w:val="20"/>
        </w:rPr>
        <w:t xml:space="preserve"> Суджа</w:t>
      </w:r>
      <w:r w:rsidRPr="00321647">
        <w:rPr>
          <w:b/>
          <w:bCs/>
          <w:sz w:val="20"/>
          <w:szCs w:val="20"/>
        </w:rPr>
        <w:t>"</w:t>
      </w:r>
    </w:p>
    <w:p w:rsidR="00EE5FCC" w:rsidRPr="00321647" w:rsidRDefault="00EE5FCC" w:rsidP="00EE5FCC">
      <w:pPr>
        <w:widowControl w:val="0"/>
        <w:autoSpaceDE w:val="0"/>
        <w:autoSpaceDN w:val="0"/>
        <w:adjustRightInd w:val="0"/>
        <w:ind w:hanging="5"/>
        <w:jc w:val="center"/>
        <w:rPr>
          <w:sz w:val="20"/>
          <w:szCs w:val="20"/>
        </w:rPr>
      </w:pPr>
      <w:r w:rsidRPr="00321647">
        <w:rPr>
          <w:b/>
          <w:bCs/>
          <w:sz w:val="20"/>
          <w:szCs w:val="20"/>
        </w:rPr>
        <w:t>Суджан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pacing w:val="1"/>
          <w:sz w:val="20"/>
          <w:szCs w:val="20"/>
        </w:rPr>
        <w:t>к</w:t>
      </w:r>
      <w:r w:rsidRPr="00321647">
        <w:rPr>
          <w:b/>
          <w:bCs/>
          <w:sz w:val="20"/>
          <w:szCs w:val="20"/>
        </w:rPr>
        <w:t>о</w:t>
      </w:r>
      <w:r w:rsidRPr="00321647">
        <w:rPr>
          <w:b/>
          <w:bCs/>
          <w:spacing w:val="-1"/>
          <w:sz w:val="20"/>
          <w:szCs w:val="20"/>
        </w:rPr>
        <w:t>г</w:t>
      </w:r>
      <w:r w:rsidRPr="00321647">
        <w:rPr>
          <w:b/>
          <w:bCs/>
          <w:sz w:val="20"/>
          <w:szCs w:val="20"/>
        </w:rPr>
        <w:t xml:space="preserve">о </w:t>
      </w:r>
      <w:r w:rsidRPr="00321647">
        <w:rPr>
          <w:b/>
          <w:bCs/>
          <w:spacing w:val="1"/>
          <w:sz w:val="20"/>
          <w:szCs w:val="20"/>
        </w:rPr>
        <w:t>р</w:t>
      </w:r>
      <w:r w:rsidRPr="00321647">
        <w:rPr>
          <w:b/>
          <w:bCs/>
          <w:sz w:val="20"/>
          <w:szCs w:val="20"/>
        </w:rPr>
        <w:t>а</w:t>
      </w:r>
      <w:r w:rsidRPr="00321647">
        <w:rPr>
          <w:b/>
          <w:bCs/>
          <w:spacing w:val="1"/>
          <w:sz w:val="20"/>
          <w:szCs w:val="20"/>
        </w:rPr>
        <w:t>й</w:t>
      </w:r>
      <w:r w:rsidRPr="00321647">
        <w:rPr>
          <w:b/>
          <w:bCs/>
          <w:sz w:val="20"/>
          <w:szCs w:val="20"/>
        </w:rPr>
        <w:t>о</w:t>
      </w:r>
      <w:r w:rsidRPr="00321647">
        <w:rPr>
          <w:b/>
          <w:bCs/>
          <w:spacing w:val="1"/>
          <w:sz w:val="20"/>
          <w:szCs w:val="20"/>
        </w:rPr>
        <w:t>н</w:t>
      </w:r>
      <w:r w:rsidRPr="00321647">
        <w:rPr>
          <w:b/>
          <w:bCs/>
          <w:sz w:val="20"/>
          <w:szCs w:val="20"/>
        </w:rPr>
        <w:t xml:space="preserve">а </w:t>
      </w:r>
      <w:r w:rsidRPr="00321647">
        <w:rPr>
          <w:b/>
          <w:bCs/>
          <w:spacing w:val="1"/>
          <w:sz w:val="20"/>
          <w:szCs w:val="20"/>
        </w:rPr>
        <w:t>К</w:t>
      </w:r>
      <w:r w:rsidRPr="00321647">
        <w:rPr>
          <w:b/>
          <w:bCs/>
          <w:spacing w:val="-2"/>
          <w:sz w:val="20"/>
          <w:szCs w:val="20"/>
        </w:rPr>
        <w:t>у</w:t>
      </w:r>
      <w:r w:rsidRPr="00321647">
        <w:rPr>
          <w:b/>
          <w:bCs/>
          <w:spacing w:val="1"/>
          <w:sz w:val="20"/>
          <w:szCs w:val="20"/>
        </w:rPr>
        <w:t>р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pacing w:val="1"/>
          <w:sz w:val="20"/>
          <w:szCs w:val="20"/>
        </w:rPr>
        <w:t>к</w:t>
      </w:r>
      <w:r w:rsidRPr="00321647">
        <w:rPr>
          <w:b/>
          <w:bCs/>
          <w:sz w:val="20"/>
          <w:szCs w:val="20"/>
        </w:rPr>
        <w:t>ой обла</w:t>
      </w:r>
      <w:r w:rsidRPr="00321647">
        <w:rPr>
          <w:b/>
          <w:bCs/>
          <w:spacing w:val="-1"/>
          <w:sz w:val="20"/>
          <w:szCs w:val="20"/>
        </w:rPr>
        <w:t>с</w:t>
      </w:r>
      <w:r w:rsidRPr="00321647">
        <w:rPr>
          <w:b/>
          <w:bCs/>
          <w:spacing w:val="2"/>
          <w:sz w:val="20"/>
          <w:szCs w:val="20"/>
        </w:rPr>
        <w:t>т</w:t>
      </w:r>
      <w:r w:rsidRPr="00321647">
        <w:rPr>
          <w:b/>
          <w:bCs/>
          <w:sz w:val="20"/>
          <w:szCs w:val="20"/>
        </w:rPr>
        <w:t xml:space="preserve">и </w:t>
      </w:r>
      <w:r w:rsidRPr="00321647">
        <w:rPr>
          <w:b/>
          <w:bCs/>
          <w:spacing w:val="1"/>
          <w:sz w:val="20"/>
          <w:szCs w:val="20"/>
        </w:rPr>
        <w:t>н</w:t>
      </w:r>
      <w:r w:rsidRPr="00321647">
        <w:rPr>
          <w:b/>
          <w:bCs/>
          <w:sz w:val="20"/>
          <w:szCs w:val="20"/>
        </w:rPr>
        <w:t>а 2018 и 2019 годы</w:t>
      </w:r>
    </w:p>
    <w:p w:rsidR="00C229EF" w:rsidRPr="00321647" w:rsidRDefault="00C229EF" w:rsidP="003A686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E6FDE" w:rsidRDefault="00BE6FDE" w:rsidP="003A686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1340" w:type="dxa"/>
        <w:tblInd w:w="-1104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962"/>
        <w:gridCol w:w="567"/>
        <w:gridCol w:w="567"/>
        <w:gridCol w:w="567"/>
        <w:gridCol w:w="1417"/>
        <w:gridCol w:w="567"/>
        <w:gridCol w:w="1418"/>
        <w:gridCol w:w="1275"/>
      </w:tblGrid>
      <w:tr w:rsidR="00827FD7" w:rsidRPr="00321647" w:rsidTr="00321647">
        <w:trPr>
          <w:trHeight w:val="3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321647">
              <w:rPr>
                <w:color w:val="000000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321647">
              <w:rPr>
                <w:color w:val="000000"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right="112" w:firstLine="174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Сумма на 2018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Сумма на 2019 год</w:t>
            </w:r>
          </w:p>
        </w:tc>
      </w:tr>
      <w:tr w:rsidR="00827FD7" w:rsidRPr="00321647" w:rsidTr="00321647">
        <w:trPr>
          <w:trHeight w:val="21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27</w:t>
            </w:r>
            <w:r w:rsidR="00761258" w:rsidRPr="00321647">
              <w:rPr>
                <w:b/>
                <w:color w:val="000000"/>
                <w:sz w:val="16"/>
                <w:szCs w:val="16"/>
                <w:lang w:eastAsia="en-US"/>
              </w:rPr>
              <w:t>513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1258" w:rsidRPr="00321647">
              <w:rPr>
                <w:b/>
                <w:color w:val="000000"/>
                <w:sz w:val="16"/>
                <w:szCs w:val="16"/>
                <w:lang w:eastAsia="en-US"/>
              </w:rPr>
              <w:t>9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 xml:space="preserve">28 </w:t>
            </w:r>
            <w:r w:rsidR="00761258" w:rsidRPr="00321647">
              <w:rPr>
                <w:b/>
                <w:color w:val="000000"/>
                <w:sz w:val="16"/>
                <w:szCs w:val="16"/>
                <w:lang w:eastAsia="en-US"/>
              </w:rPr>
              <w:t>309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827FD7" w:rsidRPr="00321647" w:rsidTr="00321647">
        <w:trPr>
          <w:trHeight w:val="13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8 9</w:t>
            </w:r>
            <w:r w:rsidR="00761258" w:rsidRPr="00321647">
              <w:rPr>
                <w:b/>
                <w:color w:val="000000"/>
                <w:sz w:val="16"/>
                <w:szCs w:val="16"/>
                <w:lang w:eastAsia="en-US"/>
              </w:rPr>
              <w:t>2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8 9</w:t>
            </w:r>
            <w:r w:rsidR="00761258" w:rsidRPr="00321647">
              <w:rPr>
                <w:b/>
                <w:color w:val="000000"/>
                <w:sz w:val="16"/>
                <w:szCs w:val="16"/>
                <w:lang w:eastAsia="en-US"/>
              </w:rPr>
              <w:t>7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1 300</w:t>
            </w:r>
          </w:p>
        </w:tc>
      </w:tr>
      <w:tr w:rsidR="00827FD7" w:rsidRPr="00321647" w:rsidTr="00827FD7">
        <w:trPr>
          <w:trHeight w:val="37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827FD7" w:rsidRPr="00321647" w:rsidTr="00321647">
        <w:trPr>
          <w:trHeight w:val="1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71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827FD7" w:rsidRPr="00321647" w:rsidTr="00827FD7">
        <w:trPr>
          <w:trHeight w:val="13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71 1 00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827FD7" w:rsidRPr="00321647" w:rsidTr="00321647">
        <w:trPr>
          <w:trHeight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827FD7" w:rsidRPr="00321647" w:rsidTr="00827FD7">
        <w:trPr>
          <w:trHeight w:val="7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</w:tr>
      <w:tr w:rsidR="00827FD7" w:rsidRPr="00321647" w:rsidTr="00827FD7">
        <w:trPr>
          <w:trHeight w:val="59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827FD7" w:rsidRPr="00321647" w:rsidTr="00827FD7">
        <w:trPr>
          <w:trHeight w:val="21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827FD7" w:rsidRPr="00321647" w:rsidTr="00321647">
        <w:trPr>
          <w:trHeight w:val="15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73 1 00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827FD7" w:rsidRPr="00321647" w:rsidTr="00827FD7">
        <w:trPr>
          <w:trHeight w:val="39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</w:tr>
      <w:tr w:rsidR="00827FD7" w:rsidRPr="00321647" w:rsidTr="00321647">
        <w:trPr>
          <w:trHeight w:val="67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5 4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97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FD7" w:rsidRPr="00321647" w:rsidRDefault="00827FD7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5 4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97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</w:tr>
      <w:tr w:rsidR="008B397D" w:rsidRPr="00321647" w:rsidTr="00321647">
        <w:trPr>
          <w:trHeight w:val="34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646 500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646 500</w:t>
            </w:r>
          </w:p>
        </w:tc>
      </w:tr>
      <w:tr w:rsidR="008B397D" w:rsidRPr="00321647" w:rsidTr="00321647">
        <w:trPr>
          <w:trHeight w:val="9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148 000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148 000</w:t>
            </w:r>
          </w:p>
        </w:tc>
      </w:tr>
      <w:tr w:rsidR="008B397D" w:rsidRPr="00321647" w:rsidTr="00321647">
        <w:trPr>
          <w:trHeight w:val="6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20  000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20  000</w:t>
            </w:r>
          </w:p>
        </w:tc>
      </w:tr>
      <w:tr w:rsidR="008B397D" w:rsidRPr="00321647" w:rsidTr="00321647">
        <w:trPr>
          <w:trHeight w:val="13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Резервный фонд органов местного самоуправления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78 1 00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20 000</w:t>
            </w:r>
          </w:p>
        </w:tc>
      </w:tr>
      <w:tr w:rsidR="008B397D" w:rsidRPr="00321647" w:rsidTr="00321647">
        <w:trPr>
          <w:trHeight w:val="7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20 000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20 000 </w:t>
            </w:r>
          </w:p>
        </w:tc>
      </w:tr>
      <w:tr w:rsidR="008B397D" w:rsidRPr="00321647" w:rsidTr="00321647">
        <w:trPr>
          <w:trHeight w:val="15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</w:tr>
      <w:tr w:rsidR="008B397D" w:rsidRPr="00321647" w:rsidTr="00321647">
        <w:trPr>
          <w:trHeight w:val="9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1 537 300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1 588 000</w:t>
            </w:r>
          </w:p>
        </w:tc>
      </w:tr>
      <w:tr w:rsidR="008B397D" w:rsidRPr="00321647" w:rsidTr="00827FD7">
        <w:trPr>
          <w:trHeight w:val="35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174  000</w:t>
            </w:r>
          </w:p>
        </w:tc>
      </w:tr>
      <w:tr w:rsidR="008B397D" w:rsidRPr="00321647" w:rsidTr="00321647">
        <w:trPr>
          <w:trHeight w:val="90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8B397D" w:rsidRPr="00321647" w:rsidTr="00321647">
        <w:trPr>
          <w:trHeight w:val="25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321647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2016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02 2 00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 2 00 С1483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8B397D" w:rsidRPr="00321647" w:rsidTr="00827FD7">
        <w:trPr>
          <w:trHeight w:val="61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8B397D" w:rsidRPr="00321647" w:rsidTr="00827FD7">
        <w:trPr>
          <w:trHeight w:val="95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8B397D" w:rsidRPr="00321647" w:rsidTr="00321647">
        <w:trPr>
          <w:trHeight w:val="10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Мероприятия в области имущественных земельных отношений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04 1  00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</w:tr>
      <w:tr w:rsidR="008B397D" w:rsidRPr="00321647" w:rsidTr="00321647">
        <w:trPr>
          <w:trHeight w:val="12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 1 00 С1467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</w:tr>
      <w:tr w:rsidR="008B397D" w:rsidRPr="00321647" w:rsidTr="00321647">
        <w:trPr>
          <w:trHeight w:val="35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 1 00 С1468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164 500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190 300</w:t>
            </w:r>
          </w:p>
        </w:tc>
      </w:tr>
      <w:tr w:rsidR="008B397D" w:rsidRPr="00321647" w:rsidTr="00321647">
        <w:trPr>
          <w:trHeight w:val="54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8B397D" w:rsidRPr="00321647" w:rsidTr="00827FD7">
        <w:trPr>
          <w:trHeight w:val="4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8B397D" w:rsidRPr="00321647" w:rsidTr="00D73E90">
        <w:trPr>
          <w:trHeight w:val="12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09 1 00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498 000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522 900</w:t>
            </w:r>
          </w:p>
        </w:tc>
      </w:tr>
      <w:tr w:rsidR="008B397D" w:rsidRPr="00321647" w:rsidTr="00D73E90">
        <w:trPr>
          <w:trHeight w:val="35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478 000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502 900</w:t>
            </w:r>
          </w:p>
        </w:tc>
      </w:tr>
      <w:tr w:rsidR="008B397D" w:rsidRPr="00321647" w:rsidTr="00D73E90">
        <w:trPr>
          <w:trHeight w:val="25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20 000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</w:tr>
      <w:tr w:rsidR="008B397D" w:rsidRPr="00321647" w:rsidTr="00827FD7">
        <w:trPr>
          <w:trHeight w:val="20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</w:tr>
      <w:tr w:rsidR="008B397D" w:rsidRPr="00321647" w:rsidTr="00321647">
        <w:trPr>
          <w:trHeight w:val="9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350 000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350 000 </w:t>
            </w:r>
          </w:p>
        </w:tc>
      </w:tr>
      <w:tr w:rsidR="008B397D" w:rsidRPr="00321647" w:rsidTr="00D73E90">
        <w:trPr>
          <w:trHeight w:val="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77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</w:tr>
      <w:tr w:rsidR="008B397D" w:rsidRPr="00321647" w:rsidTr="00827FD7">
        <w:trPr>
          <w:trHeight w:val="25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103 000</w:t>
            </w:r>
          </w:p>
        </w:tc>
      </w:tr>
      <w:tr w:rsidR="008B397D" w:rsidRPr="00321647" w:rsidTr="00D73E90">
        <w:trPr>
          <w:trHeight w:val="37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8B397D" w:rsidRPr="00321647" w:rsidTr="00827FD7">
        <w:trPr>
          <w:trHeight w:val="82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Суджанского района Курской области"(2015-2020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8B397D" w:rsidRPr="00321647" w:rsidTr="00D73E90">
        <w:trPr>
          <w:trHeight w:val="102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"Снижение рисков и смягчение последствий чрезвычайных ситуаций природного и техногенного характера в муниципальном образовании "город Суджа"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объектах"(2015-2020годы)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8B397D" w:rsidRPr="00321647" w:rsidTr="00D73E90">
        <w:trPr>
          <w:trHeight w:val="47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13 2 00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8B397D" w:rsidRPr="00321647" w:rsidTr="00827FD7">
        <w:trPr>
          <w:trHeight w:val="41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13 2 00</w:t>
            </w:r>
            <w:proofErr w:type="gramStart"/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С</w:t>
            </w:r>
            <w:proofErr w:type="gramEnd"/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</w:tr>
      <w:tr w:rsidR="008B397D" w:rsidRPr="00321647" w:rsidTr="00D73E90">
        <w:trPr>
          <w:trHeight w:val="3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85 000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85 000</w:t>
            </w:r>
          </w:p>
        </w:tc>
      </w:tr>
      <w:tr w:rsidR="008B397D" w:rsidRPr="00321647" w:rsidTr="00827FD7">
        <w:trPr>
          <w:trHeight w:val="51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8B397D" w:rsidRPr="00321647" w:rsidTr="00827FD7">
        <w:trPr>
          <w:trHeight w:val="4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8B397D" w:rsidRPr="00321647" w:rsidTr="00827FD7">
        <w:trPr>
          <w:trHeight w:val="43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8B397D" w:rsidRPr="00321647" w:rsidTr="00D73E90">
        <w:trPr>
          <w:trHeight w:val="37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 1 00 С1435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</w:tr>
      <w:tr w:rsidR="008B397D" w:rsidRPr="00321647" w:rsidTr="00827FD7">
        <w:trPr>
          <w:trHeight w:val="26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8B397D" w:rsidRPr="00321647" w:rsidTr="00827FD7">
        <w:trPr>
          <w:trHeight w:val="4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13 1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8B397D" w:rsidRPr="00321647" w:rsidTr="00D73E90">
        <w:trPr>
          <w:trHeight w:val="24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8B397D" w:rsidRPr="00321647" w:rsidTr="00827FD7">
        <w:trPr>
          <w:trHeight w:val="39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13 1 00 С1415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35 000</w:t>
            </w:r>
          </w:p>
        </w:tc>
      </w:tr>
      <w:tr w:rsidR="008B397D" w:rsidRPr="00321647" w:rsidTr="00D73E90">
        <w:trPr>
          <w:trHeight w:val="15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1 846 000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1 846 000</w:t>
            </w:r>
          </w:p>
        </w:tc>
      </w:tr>
      <w:tr w:rsidR="008B397D" w:rsidRPr="00321647" w:rsidTr="00D73E90">
        <w:trPr>
          <w:trHeight w:val="1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8B397D" w:rsidRPr="00321647" w:rsidTr="00D73E90">
        <w:trPr>
          <w:trHeight w:val="6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1 676 000</w:t>
            </w:r>
          </w:p>
        </w:tc>
      </w:tr>
      <w:tr w:rsidR="008B397D" w:rsidRPr="00321647" w:rsidTr="00D73E90">
        <w:trPr>
          <w:trHeight w:val="83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Подпрограмма «Развитие сети автомобильных дорог муниципального образования «город Суджа» Суджанского района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8B397D" w:rsidRPr="00321647" w:rsidTr="00D73E90">
        <w:trPr>
          <w:trHeight w:val="32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8B397D" w:rsidRPr="00321647" w:rsidTr="00827FD7">
        <w:trPr>
          <w:trHeight w:val="27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1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00 С1424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1 500 000</w:t>
            </w:r>
          </w:p>
        </w:tc>
      </w:tr>
      <w:tr w:rsidR="008B397D" w:rsidRPr="00321647" w:rsidTr="00827FD7">
        <w:trPr>
          <w:trHeight w:val="41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8B397D" w:rsidRPr="00321647" w:rsidTr="00827FD7">
        <w:trPr>
          <w:trHeight w:val="27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8B397D" w:rsidRPr="00321647" w:rsidTr="00D73E90">
        <w:trPr>
          <w:trHeight w:val="32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 3 00 С1459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</w:tr>
      <w:tr w:rsidR="008B397D" w:rsidRPr="00321647" w:rsidTr="00D73E90">
        <w:trPr>
          <w:trHeight w:val="21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170 000</w:t>
            </w:r>
          </w:p>
        </w:tc>
      </w:tr>
      <w:tr w:rsidR="008B397D" w:rsidRPr="00321647" w:rsidTr="00D73E90">
        <w:trPr>
          <w:trHeight w:val="56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8B397D" w:rsidRPr="00321647" w:rsidTr="00827FD7">
        <w:trPr>
          <w:trHeight w:val="26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2015– 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8B397D" w:rsidRPr="00321647" w:rsidTr="00D73E90">
        <w:trPr>
          <w:trHeight w:val="14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8B397D" w:rsidRPr="00321647" w:rsidTr="00827FD7">
        <w:trPr>
          <w:trHeight w:val="4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 1 00 С1434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</w:tr>
      <w:tr w:rsidR="008B397D" w:rsidRPr="00321647" w:rsidTr="00827FD7">
        <w:trPr>
          <w:trHeight w:val="58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ind w:left="-174" w:firstLine="174"/>
              <w:jc w:val="both"/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ind w:left="-174" w:firstLine="174"/>
              <w:jc w:val="both"/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70 000</w:t>
            </w:r>
          </w:p>
        </w:tc>
      </w:tr>
      <w:tr w:rsidR="008B397D" w:rsidRPr="00321647" w:rsidTr="00D73E90">
        <w:trPr>
          <w:trHeight w:val="10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Курской области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8B397D" w:rsidRPr="00321647" w:rsidTr="00D73E90">
        <w:trPr>
          <w:trHeight w:val="35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11 2 00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8B397D" w:rsidRPr="00321647" w:rsidTr="00827FD7">
        <w:trPr>
          <w:trHeight w:val="37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 2 00 С1425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</w:tr>
      <w:tr w:rsidR="008B397D" w:rsidRPr="00321647" w:rsidTr="00D73E90">
        <w:trPr>
          <w:trHeight w:val="15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15 513 900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16 257 300</w:t>
            </w:r>
          </w:p>
        </w:tc>
      </w:tr>
      <w:tr w:rsidR="008B397D" w:rsidRPr="00321647" w:rsidTr="00D73E90">
        <w:trPr>
          <w:trHeight w:val="8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8B397D" w:rsidRPr="00321647" w:rsidTr="00827FD7">
        <w:trPr>
          <w:trHeight w:val="7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8B397D" w:rsidRPr="00321647" w:rsidTr="00827FD7">
        <w:trPr>
          <w:trHeight w:val="41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8B397D" w:rsidRPr="00321647" w:rsidTr="00827FD7">
        <w:trPr>
          <w:trHeight w:val="33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1 00 С1430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</w:tr>
      <w:tr w:rsidR="008B397D" w:rsidRPr="00321647" w:rsidTr="00D73E90">
        <w:trPr>
          <w:trHeight w:val="1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ind w:left="-174" w:firstLine="174"/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ind w:left="-174" w:firstLine="174"/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500 000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8B397D" w:rsidRPr="00321647" w:rsidTr="00D73E90">
        <w:trPr>
          <w:trHeight w:val="19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06 1 00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06 1 01 С1427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</w:tr>
      <w:tr w:rsidR="008B397D" w:rsidRPr="00321647" w:rsidTr="00D73E90">
        <w:trPr>
          <w:trHeight w:val="17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8B397D" w:rsidRPr="00321647" w:rsidTr="00D73E90">
        <w:trPr>
          <w:trHeight w:val="12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8B397D" w:rsidRPr="00321647" w:rsidTr="00D73E90">
        <w:trPr>
          <w:trHeight w:val="106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lastRenderedPageBreak/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8B397D" w:rsidRPr="00321647" w:rsidTr="00D73E90">
        <w:trPr>
          <w:trHeight w:val="14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8B397D" w:rsidRPr="00321647" w:rsidTr="00D73E90">
        <w:trPr>
          <w:trHeight w:val="30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1 00 С1433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14 868 900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15 612 300</w:t>
            </w:r>
          </w:p>
        </w:tc>
      </w:tr>
      <w:tr w:rsidR="008B397D" w:rsidRPr="00321647" w:rsidTr="00D73E90">
        <w:trPr>
          <w:trHeight w:val="11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8B397D" w:rsidRPr="00321647" w:rsidTr="00D73E90">
        <w:trPr>
          <w:trHeight w:val="19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658 400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658 400</w:t>
            </w:r>
          </w:p>
        </w:tc>
      </w:tr>
      <w:tr w:rsidR="008B397D" w:rsidRPr="00321647" w:rsidTr="00827FD7">
        <w:trPr>
          <w:trHeight w:val="2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«город Суджа» муниципальной программы «Социальная поддержка граждан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 xml:space="preserve">02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8B397D" w:rsidRPr="00321647" w:rsidTr="00D73E90">
        <w:trPr>
          <w:trHeight w:val="28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Выполнение других </w:t>
            </w:r>
            <w:proofErr w:type="gramStart"/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321647">
              <w:rPr>
                <w:color w:val="000000"/>
                <w:sz w:val="16"/>
                <w:szCs w:val="16"/>
                <w:lang w:eastAsia="en-US"/>
              </w:rPr>
              <w:t>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  <w:p w:rsidR="008B397D" w:rsidRPr="00321647" w:rsidRDefault="008B397D" w:rsidP="00C1169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</w:p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8B397D" w:rsidRPr="00321647" w:rsidTr="00D73E90">
        <w:trPr>
          <w:trHeight w:val="6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tabs>
                <w:tab w:val="center" w:pos="683"/>
              </w:tabs>
              <w:rPr>
                <w:sz w:val="16"/>
                <w:szCs w:val="16"/>
                <w:lang w:eastAsia="en-US"/>
              </w:rPr>
            </w:pPr>
            <w:r w:rsidRPr="00321647">
              <w:rPr>
                <w:sz w:val="16"/>
                <w:szCs w:val="16"/>
                <w:lang w:eastAsia="en-US"/>
              </w:rPr>
              <w:t xml:space="preserve">02 1 00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8B397D" w:rsidRPr="00321647" w:rsidTr="008F23C7">
        <w:trPr>
          <w:trHeight w:val="12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321 000</w:t>
            </w:r>
          </w:p>
        </w:tc>
      </w:tr>
      <w:tr w:rsidR="008B397D" w:rsidRPr="00321647" w:rsidTr="008F23C7">
        <w:trPr>
          <w:trHeight w:val="6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8B397D" w:rsidRPr="00321647" w:rsidTr="00827FD7">
        <w:trPr>
          <w:trHeight w:val="35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8B397D" w:rsidRPr="00321647" w:rsidTr="008F23C7">
        <w:trPr>
          <w:trHeight w:val="28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Государственная поддержка молодых семей в улучшении жилищных условий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07 2 00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8B397D" w:rsidRPr="00321647" w:rsidTr="00755C2F">
        <w:trPr>
          <w:trHeight w:val="17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07 2 01 L 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</w:tr>
      <w:tr w:rsidR="008B397D" w:rsidRPr="00321647" w:rsidTr="00755C2F">
        <w:trPr>
          <w:trHeight w:val="1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</w:tr>
      <w:tr w:rsidR="008B397D" w:rsidRPr="00321647" w:rsidTr="00755C2F">
        <w:trPr>
          <w:trHeight w:val="6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150 000</w:t>
            </w:r>
          </w:p>
        </w:tc>
      </w:tr>
      <w:tr w:rsidR="008B397D" w:rsidRPr="00321647" w:rsidTr="00827FD7">
        <w:trPr>
          <w:trHeight w:val="27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08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1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</w:tr>
      <w:tr w:rsidR="008B397D" w:rsidRPr="00321647" w:rsidTr="00755C2F">
        <w:trPr>
          <w:trHeight w:val="111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годы»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08 1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8B397D" w:rsidRPr="00321647" w:rsidTr="00827FD7">
        <w:trPr>
          <w:trHeight w:val="52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08 1 00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8B397D" w:rsidRPr="00321647" w:rsidTr="00827FD7">
        <w:trPr>
          <w:trHeight w:val="35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08 1 00 С140</w:t>
            </w:r>
            <w:r w:rsidRPr="00321647">
              <w:rPr>
                <w:color w:val="00000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</w:tr>
      <w:tr w:rsidR="008B397D" w:rsidRPr="00321647" w:rsidTr="00755C2F">
        <w:trPr>
          <w:trHeight w:val="15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3D3C7D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3</w:t>
            </w:r>
            <w:r w:rsidR="003D3C7D" w:rsidRPr="00321647">
              <w:rPr>
                <w:b/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D3C7D" w:rsidRPr="00321647">
              <w:rPr>
                <w:b/>
                <w:color w:val="000000"/>
                <w:sz w:val="16"/>
                <w:szCs w:val="16"/>
                <w:lang w:eastAsia="en-US"/>
              </w:rPr>
              <w:t>0</w:t>
            </w: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b/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8B397D" w:rsidRPr="00321647" w:rsidTr="00755C2F">
        <w:trPr>
          <w:trHeight w:val="9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3D3C7D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3D3C7D" w:rsidRPr="00321647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D3C7D" w:rsidRPr="00321647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8B397D" w:rsidRPr="00321647" w:rsidTr="00827FD7">
        <w:trPr>
          <w:trHeight w:val="68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3D3C7D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3D3C7D" w:rsidRPr="00321647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D3C7D" w:rsidRPr="00321647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8B397D" w:rsidRPr="00321647" w:rsidTr="00827FD7">
        <w:trPr>
          <w:trHeight w:val="78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19 2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8B397D" w:rsidRPr="00321647" w:rsidTr="009E1BD1">
        <w:trPr>
          <w:trHeight w:val="37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19 2 00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  <w:tr w:rsidR="008B397D" w:rsidRPr="00321647" w:rsidTr="009E1BD1">
        <w:trPr>
          <w:trHeight w:val="4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19 2 00 С14</w:t>
            </w:r>
            <w:r w:rsidRPr="00321647">
              <w:rPr>
                <w:color w:val="000000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97D" w:rsidRPr="00321647" w:rsidRDefault="008B397D" w:rsidP="00761258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22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761258" w:rsidRPr="00321647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321647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97D" w:rsidRPr="00321647" w:rsidRDefault="008B397D" w:rsidP="00C11696">
            <w:pPr>
              <w:autoSpaceDE w:val="0"/>
              <w:autoSpaceDN w:val="0"/>
              <w:adjustRightInd w:val="0"/>
              <w:ind w:left="-174" w:firstLine="174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321647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</w:tr>
    </w:tbl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9E1BD1" w:rsidRDefault="009E1BD1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-1"/>
          <w:sz w:val="22"/>
          <w:szCs w:val="22"/>
        </w:rPr>
      </w:pPr>
    </w:p>
    <w:p w:rsidR="00EE5FCC" w:rsidRPr="009E1BD1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9E1BD1">
        <w:rPr>
          <w:spacing w:val="-1"/>
          <w:sz w:val="16"/>
          <w:szCs w:val="16"/>
        </w:rPr>
        <w:lastRenderedPageBreak/>
        <w:t>П</w:t>
      </w:r>
      <w:r w:rsidRPr="009E1BD1">
        <w:rPr>
          <w:sz w:val="16"/>
          <w:szCs w:val="16"/>
        </w:rPr>
        <w:t>риложен</w:t>
      </w:r>
      <w:r w:rsidRPr="009E1BD1">
        <w:rPr>
          <w:spacing w:val="-1"/>
          <w:sz w:val="16"/>
          <w:szCs w:val="16"/>
        </w:rPr>
        <w:t>и</w:t>
      </w:r>
      <w:r w:rsidRPr="009E1BD1">
        <w:rPr>
          <w:sz w:val="16"/>
          <w:szCs w:val="16"/>
        </w:rPr>
        <w:t>е</w:t>
      </w:r>
      <w:r w:rsidRPr="009E1BD1">
        <w:rPr>
          <w:spacing w:val="-2"/>
          <w:sz w:val="16"/>
          <w:szCs w:val="16"/>
        </w:rPr>
        <w:t xml:space="preserve"> </w:t>
      </w:r>
      <w:r w:rsidRPr="009E1BD1">
        <w:rPr>
          <w:sz w:val="16"/>
          <w:szCs w:val="16"/>
        </w:rPr>
        <w:t xml:space="preserve">№10 </w:t>
      </w:r>
    </w:p>
    <w:p w:rsidR="00EE5FCC" w:rsidRPr="009E1BD1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9E1BD1">
        <w:rPr>
          <w:sz w:val="16"/>
          <w:szCs w:val="16"/>
        </w:rPr>
        <w:t>к</w:t>
      </w:r>
      <w:r w:rsidRPr="009E1BD1">
        <w:rPr>
          <w:spacing w:val="1"/>
          <w:sz w:val="16"/>
          <w:szCs w:val="16"/>
        </w:rPr>
        <w:t xml:space="preserve"> </w:t>
      </w:r>
      <w:r w:rsidRPr="009E1BD1">
        <w:rPr>
          <w:sz w:val="16"/>
          <w:szCs w:val="16"/>
        </w:rPr>
        <w:t>Ре</w:t>
      </w:r>
      <w:r w:rsidRPr="009E1BD1">
        <w:rPr>
          <w:spacing w:val="-2"/>
          <w:sz w:val="16"/>
          <w:szCs w:val="16"/>
        </w:rPr>
        <w:t>ш</w:t>
      </w:r>
      <w:r w:rsidRPr="009E1BD1">
        <w:rPr>
          <w:sz w:val="16"/>
          <w:szCs w:val="16"/>
        </w:rPr>
        <w:t>ен</w:t>
      </w:r>
      <w:r w:rsidRPr="009E1BD1">
        <w:rPr>
          <w:spacing w:val="-1"/>
          <w:sz w:val="16"/>
          <w:szCs w:val="16"/>
        </w:rPr>
        <w:t>и</w:t>
      </w:r>
      <w:r w:rsidRPr="009E1BD1">
        <w:rPr>
          <w:sz w:val="16"/>
          <w:szCs w:val="16"/>
        </w:rPr>
        <w:t>ю</w:t>
      </w:r>
      <w:r w:rsidRPr="009E1BD1">
        <w:rPr>
          <w:spacing w:val="1"/>
          <w:sz w:val="16"/>
          <w:szCs w:val="16"/>
        </w:rPr>
        <w:t xml:space="preserve"> Собрания депутатов города Суджи</w:t>
      </w:r>
    </w:p>
    <w:p w:rsidR="00EE5FCC" w:rsidRPr="009E1BD1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E1BD1">
        <w:rPr>
          <w:spacing w:val="-5"/>
          <w:sz w:val="16"/>
          <w:szCs w:val="16"/>
        </w:rPr>
        <w:t>«</w:t>
      </w:r>
      <w:r w:rsidRPr="009E1BD1">
        <w:rPr>
          <w:sz w:val="16"/>
          <w:szCs w:val="16"/>
        </w:rPr>
        <w:t>О</w:t>
      </w:r>
      <w:r w:rsidRPr="009E1BD1">
        <w:rPr>
          <w:spacing w:val="-1"/>
          <w:sz w:val="16"/>
          <w:szCs w:val="16"/>
        </w:rPr>
        <w:t xml:space="preserve"> </w:t>
      </w:r>
      <w:r w:rsidRPr="009E1BD1">
        <w:rPr>
          <w:sz w:val="16"/>
          <w:szCs w:val="16"/>
        </w:rPr>
        <w:t>б</w:t>
      </w:r>
      <w:r w:rsidRPr="009E1BD1">
        <w:rPr>
          <w:spacing w:val="1"/>
          <w:sz w:val="16"/>
          <w:szCs w:val="16"/>
        </w:rPr>
        <w:t>ю</w:t>
      </w:r>
      <w:r w:rsidRPr="009E1BD1">
        <w:rPr>
          <w:sz w:val="16"/>
          <w:szCs w:val="16"/>
        </w:rPr>
        <w:t>д</w:t>
      </w:r>
      <w:r w:rsidRPr="009E1BD1">
        <w:rPr>
          <w:spacing w:val="1"/>
          <w:sz w:val="16"/>
          <w:szCs w:val="16"/>
        </w:rPr>
        <w:t>ж</w:t>
      </w:r>
      <w:r w:rsidRPr="009E1BD1">
        <w:rPr>
          <w:sz w:val="16"/>
          <w:szCs w:val="16"/>
        </w:rPr>
        <w:t>е</w:t>
      </w:r>
      <w:r w:rsidRPr="009E1BD1">
        <w:rPr>
          <w:spacing w:val="-2"/>
          <w:sz w:val="16"/>
          <w:szCs w:val="16"/>
        </w:rPr>
        <w:t>т</w:t>
      </w:r>
      <w:r w:rsidRPr="009E1BD1">
        <w:rPr>
          <w:sz w:val="16"/>
          <w:szCs w:val="16"/>
        </w:rPr>
        <w:t>е м</w:t>
      </w:r>
      <w:r w:rsidRPr="009E1BD1">
        <w:rPr>
          <w:spacing w:val="-3"/>
          <w:sz w:val="16"/>
          <w:szCs w:val="16"/>
        </w:rPr>
        <w:t>у</w:t>
      </w:r>
      <w:r w:rsidRPr="009E1BD1">
        <w:rPr>
          <w:sz w:val="16"/>
          <w:szCs w:val="16"/>
        </w:rPr>
        <w:t>н</w:t>
      </w:r>
      <w:r w:rsidRPr="009E1BD1">
        <w:rPr>
          <w:spacing w:val="-1"/>
          <w:sz w:val="16"/>
          <w:szCs w:val="16"/>
        </w:rPr>
        <w:t>и</w:t>
      </w:r>
      <w:r w:rsidRPr="009E1BD1">
        <w:rPr>
          <w:sz w:val="16"/>
          <w:szCs w:val="16"/>
        </w:rPr>
        <w:t>ц</w:t>
      </w:r>
      <w:r w:rsidRPr="009E1BD1">
        <w:rPr>
          <w:spacing w:val="-1"/>
          <w:sz w:val="16"/>
          <w:szCs w:val="16"/>
        </w:rPr>
        <w:t>и</w:t>
      </w:r>
      <w:r w:rsidRPr="009E1BD1">
        <w:rPr>
          <w:sz w:val="16"/>
          <w:szCs w:val="16"/>
        </w:rPr>
        <w:t>пального об</w:t>
      </w:r>
      <w:r w:rsidRPr="009E1BD1">
        <w:rPr>
          <w:spacing w:val="-2"/>
          <w:sz w:val="16"/>
          <w:szCs w:val="16"/>
        </w:rPr>
        <w:t>р</w:t>
      </w:r>
      <w:r w:rsidRPr="009E1BD1">
        <w:rPr>
          <w:sz w:val="16"/>
          <w:szCs w:val="16"/>
        </w:rPr>
        <w:t>азо</w:t>
      </w:r>
      <w:r w:rsidRPr="009E1BD1">
        <w:rPr>
          <w:spacing w:val="-2"/>
          <w:sz w:val="16"/>
          <w:szCs w:val="16"/>
        </w:rPr>
        <w:t>в</w:t>
      </w:r>
      <w:r w:rsidRPr="009E1BD1">
        <w:rPr>
          <w:sz w:val="16"/>
          <w:szCs w:val="16"/>
        </w:rPr>
        <w:t>ан</w:t>
      </w:r>
      <w:r w:rsidRPr="009E1BD1">
        <w:rPr>
          <w:spacing w:val="-1"/>
          <w:sz w:val="16"/>
          <w:szCs w:val="16"/>
        </w:rPr>
        <w:t>и</w:t>
      </w:r>
      <w:r w:rsidRPr="009E1BD1">
        <w:rPr>
          <w:sz w:val="16"/>
          <w:szCs w:val="16"/>
        </w:rPr>
        <w:t xml:space="preserve">я </w:t>
      </w:r>
      <w:r w:rsidRPr="009E1BD1">
        <w:rPr>
          <w:spacing w:val="-5"/>
          <w:sz w:val="16"/>
          <w:szCs w:val="16"/>
        </w:rPr>
        <w:t>«</w:t>
      </w:r>
      <w:r w:rsidRPr="009E1BD1">
        <w:rPr>
          <w:sz w:val="16"/>
          <w:szCs w:val="16"/>
        </w:rPr>
        <w:t>город Суджа»</w:t>
      </w:r>
    </w:p>
    <w:p w:rsidR="00EE5FCC" w:rsidRPr="009E1BD1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E1BD1">
        <w:rPr>
          <w:spacing w:val="-5"/>
          <w:sz w:val="16"/>
          <w:szCs w:val="16"/>
        </w:rPr>
        <w:t>Суджан</w:t>
      </w:r>
      <w:r w:rsidRPr="009E1BD1">
        <w:rPr>
          <w:sz w:val="16"/>
          <w:szCs w:val="16"/>
        </w:rPr>
        <w:t>ск</w:t>
      </w:r>
      <w:r w:rsidRPr="009E1BD1">
        <w:rPr>
          <w:spacing w:val="-2"/>
          <w:sz w:val="16"/>
          <w:szCs w:val="16"/>
        </w:rPr>
        <w:t>ог</w:t>
      </w:r>
      <w:r w:rsidRPr="009E1BD1">
        <w:rPr>
          <w:sz w:val="16"/>
          <w:szCs w:val="16"/>
        </w:rPr>
        <w:t>о  райо</w:t>
      </w:r>
      <w:r w:rsidRPr="009E1BD1">
        <w:rPr>
          <w:spacing w:val="-1"/>
          <w:sz w:val="16"/>
          <w:szCs w:val="16"/>
        </w:rPr>
        <w:t>н</w:t>
      </w:r>
      <w:r w:rsidRPr="009E1BD1">
        <w:rPr>
          <w:sz w:val="16"/>
          <w:szCs w:val="16"/>
        </w:rPr>
        <w:t xml:space="preserve">а </w:t>
      </w:r>
      <w:r w:rsidRPr="009E1BD1">
        <w:rPr>
          <w:spacing w:val="-1"/>
          <w:sz w:val="16"/>
          <w:szCs w:val="16"/>
        </w:rPr>
        <w:t>К</w:t>
      </w:r>
      <w:r w:rsidRPr="009E1BD1">
        <w:rPr>
          <w:spacing w:val="-2"/>
          <w:sz w:val="16"/>
          <w:szCs w:val="16"/>
        </w:rPr>
        <w:t>у</w:t>
      </w:r>
      <w:r w:rsidRPr="009E1BD1">
        <w:rPr>
          <w:sz w:val="16"/>
          <w:szCs w:val="16"/>
        </w:rPr>
        <w:t>рс</w:t>
      </w:r>
      <w:r w:rsidRPr="009E1BD1">
        <w:rPr>
          <w:spacing w:val="1"/>
          <w:sz w:val="16"/>
          <w:szCs w:val="16"/>
        </w:rPr>
        <w:t>к</w:t>
      </w:r>
      <w:r w:rsidRPr="009E1BD1">
        <w:rPr>
          <w:sz w:val="16"/>
          <w:szCs w:val="16"/>
        </w:rPr>
        <w:t>ой обл</w:t>
      </w:r>
      <w:r w:rsidRPr="009E1BD1">
        <w:rPr>
          <w:spacing w:val="-2"/>
          <w:sz w:val="16"/>
          <w:szCs w:val="16"/>
        </w:rPr>
        <w:t>а</w:t>
      </w:r>
      <w:r w:rsidRPr="009E1BD1">
        <w:rPr>
          <w:sz w:val="16"/>
          <w:szCs w:val="16"/>
        </w:rPr>
        <w:t>сти</w:t>
      </w:r>
    </w:p>
    <w:p w:rsidR="00EE5FCC" w:rsidRPr="009E1BD1" w:rsidRDefault="00EE5FCC" w:rsidP="00EE5FCC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9E1BD1">
        <w:rPr>
          <w:spacing w:val="-1"/>
          <w:sz w:val="16"/>
          <w:szCs w:val="16"/>
        </w:rPr>
        <w:t>н</w:t>
      </w:r>
      <w:r w:rsidRPr="009E1BD1">
        <w:rPr>
          <w:sz w:val="16"/>
          <w:szCs w:val="16"/>
        </w:rPr>
        <w:t>а 20</w:t>
      </w:r>
      <w:r w:rsidRPr="009E1BD1">
        <w:rPr>
          <w:spacing w:val="1"/>
          <w:sz w:val="16"/>
          <w:szCs w:val="16"/>
        </w:rPr>
        <w:t>17</w:t>
      </w:r>
      <w:r w:rsidRPr="009E1BD1">
        <w:rPr>
          <w:spacing w:val="-5"/>
          <w:sz w:val="16"/>
          <w:szCs w:val="16"/>
        </w:rPr>
        <w:t xml:space="preserve"> </w:t>
      </w:r>
      <w:r w:rsidRPr="009E1BD1">
        <w:rPr>
          <w:sz w:val="16"/>
          <w:szCs w:val="16"/>
        </w:rPr>
        <w:t>год и плановый период 2018 и 2019 годы</w:t>
      </w:r>
      <w:r w:rsidRPr="009E1BD1">
        <w:rPr>
          <w:spacing w:val="1"/>
          <w:sz w:val="16"/>
          <w:szCs w:val="16"/>
        </w:rPr>
        <w:t xml:space="preserve"> </w:t>
      </w:r>
      <w:r w:rsidRPr="009E1BD1">
        <w:rPr>
          <w:sz w:val="16"/>
          <w:szCs w:val="16"/>
        </w:rPr>
        <w:t>»</w:t>
      </w:r>
    </w:p>
    <w:p w:rsidR="00EE5FCC" w:rsidRPr="001F2FEE" w:rsidRDefault="00EE5FCC" w:rsidP="00EE5FCC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9E1BD1">
        <w:rPr>
          <w:sz w:val="16"/>
          <w:szCs w:val="16"/>
        </w:rPr>
        <w:t>от</w:t>
      </w:r>
      <w:r w:rsidRPr="009E1BD1">
        <w:rPr>
          <w:spacing w:val="2"/>
          <w:sz w:val="16"/>
          <w:szCs w:val="16"/>
        </w:rPr>
        <w:t xml:space="preserve"> </w:t>
      </w:r>
      <w:r w:rsidRPr="009E1BD1">
        <w:rPr>
          <w:spacing w:val="-5"/>
          <w:sz w:val="16"/>
          <w:szCs w:val="16"/>
        </w:rPr>
        <w:t>«</w:t>
      </w:r>
      <w:r w:rsidRPr="009E1BD1">
        <w:rPr>
          <w:sz w:val="16"/>
          <w:szCs w:val="16"/>
        </w:rPr>
        <w:t>»</w:t>
      </w:r>
      <w:r w:rsidRPr="009E1BD1">
        <w:rPr>
          <w:spacing w:val="-5"/>
          <w:sz w:val="16"/>
          <w:szCs w:val="16"/>
        </w:rPr>
        <w:t xml:space="preserve"> </w:t>
      </w:r>
      <w:r w:rsidRPr="009E1BD1">
        <w:rPr>
          <w:sz w:val="16"/>
          <w:szCs w:val="16"/>
        </w:rPr>
        <w:t>д</w:t>
      </w:r>
      <w:r w:rsidRPr="009E1BD1">
        <w:rPr>
          <w:spacing w:val="1"/>
          <w:sz w:val="16"/>
          <w:szCs w:val="16"/>
        </w:rPr>
        <w:t>е</w:t>
      </w:r>
      <w:r w:rsidRPr="009E1BD1">
        <w:rPr>
          <w:sz w:val="16"/>
          <w:szCs w:val="16"/>
        </w:rPr>
        <w:t>ка</w:t>
      </w:r>
      <w:r w:rsidRPr="009E1BD1">
        <w:rPr>
          <w:spacing w:val="1"/>
          <w:sz w:val="16"/>
          <w:szCs w:val="16"/>
        </w:rPr>
        <w:t>б</w:t>
      </w:r>
      <w:r w:rsidRPr="009E1BD1">
        <w:rPr>
          <w:sz w:val="16"/>
          <w:szCs w:val="16"/>
        </w:rPr>
        <w:t>ря 2016</w:t>
      </w:r>
      <w:r w:rsidRPr="009E1BD1">
        <w:rPr>
          <w:spacing w:val="-2"/>
          <w:sz w:val="16"/>
          <w:szCs w:val="16"/>
        </w:rPr>
        <w:t xml:space="preserve"> </w:t>
      </w:r>
      <w:r w:rsidRPr="009E1BD1">
        <w:rPr>
          <w:sz w:val="16"/>
          <w:szCs w:val="16"/>
        </w:rPr>
        <w:t>го</w:t>
      </w:r>
      <w:r w:rsidRPr="009E1BD1">
        <w:rPr>
          <w:spacing w:val="-2"/>
          <w:sz w:val="16"/>
          <w:szCs w:val="16"/>
        </w:rPr>
        <w:t>д</w:t>
      </w:r>
      <w:r w:rsidRPr="009E1BD1">
        <w:rPr>
          <w:sz w:val="16"/>
          <w:szCs w:val="16"/>
        </w:rPr>
        <w:t>а</w:t>
      </w:r>
      <w:r w:rsidRPr="001F2FEE">
        <w:rPr>
          <w:spacing w:val="-2"/>
          <w:sz w:val="22"/>
          <w:szCs w:val="22"/>
        </w:rPr>
        <w:t xml:space="preserve"> </w:t>
      </w:r>
      <w:r w:rsidRPr="001F2FEE">
        <w:rPr>
          <w:sz w:val="22"/>
          <w:szCs w:val="22"/>
        </w:rPr>
        <w:t>№</w:t>
      </w:r>
    </w:p>
    <w:p w:rsidR="00054523" w:rsidRDefault="00054523" w:rsidP="0005452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54523" w:rsidRPr="00FA3184" w:rsidRDefault="00054523" w:rsidP="0005452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BE6FDE" w:rsidRPr="009E1BD1" w:rsidRDefault="00BE6FDE" w:rsidP="003A686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E1BD1">
        <w:rPr>
          <w:b/>
          <w:bCs/>
          <w:spacing w:val="-3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pacing w:val="1"/>
          <w:sz w:val="20"/>
          <w:szCs w:val="20"/>
        </w:rPr>
        <w:t>пр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pacing w:val="1"/>
          <w:sz w:val="20"/>
          <w:szCs w:val="20"/>
        </w:rPr>
        <w:t>д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pacing w:val="2"/>
          <w:sz w:val="20"/>
          <w:szCs w:val="20"/>
        </w:rPr>
        <w:t>л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pacing w:val="1"/>
          <w:sz w:val="20"/>
          <w:szCs w:val="20"/>
        </w:rPr>
        <w:t>ни</w:t>
      </w:r>
      <w:r w:rsidRPr="009E1BD1">
        <w:rPr>
          <w:b/>
          <w:bCs/>
          <w:sz w:val="20"/>
          <w:szCs w:val="20"/>
        </w:rPr>
        <w:t>е б</w:t>
      </w:r>
      <w:r w:rsidRPr="009E1BD1">
        <w:rPr>
          <w:b/>
          <w:bCs/>
          <w:spacing w:val="-1"/>
          <w:sz w:val="20"/>
          <w:szCs w:val="20"/>
        </w:rPr>
        <w:t>ю</w:t>
      </w:r>
      <w:r w:rsidRPr="009E1BD1">
        <w:rPr>
          <w:b/>
          <w:bCs/>
          <w:spacing w:val="3"/>
          <w:sz w:val="20"/>
          <w:szCs w:val="20"/>
        </w:rPr>
        <w:t>д</w:t>
      </w:r>
      <w:r w:rsidRPr="009E1BD1">
        <w:rPr>
          <w:b/>
          <w:bCs/>
          <w:spacing w:val="-4"/>
          <w:sz w:val="20"/>
          <w:szCs w:val="20"/>
        </w:rPr>
        <w:t>ж</w:t>
      </w:r>
      <w:r w:rsidRPr="009E1BD1">
        <w:rPr>
          <w:b/>
          <w:bCs/>
          <w:spacing w:val="1"/>
          <w:sz w:val="20"/>
          <w:szCs w:val="20"/>
        </w:rPr>
        <w:t>е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ых а</w:t>
      </w:r>
      <w:r w:rsidRPr="009E1BD1">
        <w:rPr>
          <w:b/>
          <w:bCs/>
          <w:spacing w:val="-1"/>
          <w:sz w:val="20"/>
          <w:szCs w:val="20"/>
        </w:rPr>
        <w:t>сс</w:t>
      </w:r>
      <w:r w:rsidRPr="009E1BD1">
        <w:rPr>
          <w:b/>
          <w:bCs/>
          <w:spacing w:val="1"/>
          <w:sz w:val="20"/>
          <w:szCs w:val="20"/>
        </w:rPr>
        <w:t>и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ова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pacing w:val="-1"/>
          <w:sz w:val="20"/>
          <w:szCs w:val="20"/>
        </w:rPr>
        <w:t>и</w:t>
      </w:r>
      <w:r w:rsidRPr="009E1BD1">
        <w:rPr>
          <w:b/>
          <w:bCs/>
          <w:sz w:val="20"/>
          <w:szCs w:val="20"/>
        </w:rPr>
        <w:t>й</w:t>
      </w:r>
      <w:r w:rsidRPr="009E1BD1">
        <w:rPr>
          <w:b/>
          <w:bCs/>
          <w:spacing w:val="1"/>
          <w:sz w:val="20"/>
          <w:szCs w:val="20"/>
        </w:rPr>
        <w:t xml:space="preserve"> п</w:t>
      </w:r>
      <w:r w:rsidRPr="009E1BD1">
        <w:rPr>
          <w:b/>
          <w:bCs/>
          <w:sz w:val="20"/>
          <w:szCs w:val="20"/>
        </w:rPr>
        <w:t>о ц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z w:val="20"/>
          <w:szCs w:val="20"/>
        </w:rPr>
        <w:t>л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z w:val="20"/>
          <w:szCs w:val="20"/>
        </w:rPr>
        <w:t xml:space="preserve">вым 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z w:val="20"/>
          <w:szCs w:val="20"/>
        </w:rPr>
        <w:t>ьям (</w:t>
      </w:r>
      <w:r w:rsidRPr="009E1BD1">
        <w:rPr>
          <w:b/>
          <w:bCs/>
          <w:spacing w:val="-1"/>
          <w:sz w:val="20"/>
          <w:szCs w:val="20"/>
        </w:rPr>
        <w:t>м</w:t>
      </w:r>
      <w:r w:rsidRPr="009E1BD1">
        <w:rPr>
          <w:b/>
          <w:bCs/>
          <w:sz w:val="20"/>
          <w:szCs w:val="20"/>
        </w:rPr>
        <w:t>у</w:t>
      </w:r>
      <w:r w:rsidRPr="009E1BD1">
        <w:rPr>
          <w:b/>
          <w:bCs/>
          <w:spacing w:val="1"/>
          <w:sz w:val="20"/>
          <w:szCs w:val="20"/>
        </w:rPr>
        <w:t>ницип</w:t>
      </w:r>
      <w:r w:rsidRPr="009E1BD1">
        <w:rPr>
          <w:b/>
          <w:bCs/>
          <w:sz w:val="20"/>
          <w:szCs w:val="20"/>
        </w:rPr>
        <w:t>ал</w:t>
      </w:r>
      <w:r w:rsidRPr="009E1BD1">
        <w:rPr>
          <w:b/>
          <w:bCs/>
          <w:spacing w:val="-2"/>
          <w:sz w:val="20"/>
          <w:szCs w:val="20"/>
        </w:rPr>
        <w:t>ь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ым п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pacing w:val="-2"/>
          <w:sz w:val="20"/>
          <w:szCs w:val="20"/>
        </w:rPr>
        <w:t>о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аммам мун</w:t>
      </w:r>
      <w:r w:rsidRPr="009E1BD1">
        <w:rPr>
          <w:b/>
          <w:bCs/>
          <w:spacing w:val="1"/>
          <w:sz w:val="20"/>
          <w:szCs w:val="20"/>
        </w:rPr>
        <w:t>ицип</w:t>
      </w:r>
      <w:r w:rsidRPr="009E1BD1">
        <w:rPr>
          <w:b/>
          <w:bCs/>
          <w:sz w:val="20"/>
          <w:szCs w:val="20"/>
        </w:rPr>
        <w:t>ал</w:t>
      </w:r>
      <w:r w:rsidRPr="009E1BD1">
        <w:rPr>
          <w:b/>
          <w:bCs/>
          <w:spacing w:val="-2"/>
          <w:sz w:val="20"/>
          <w:szCs w:val="20"/>
        </w:rPr>
        <w:t>ь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о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z w:val="20"/>
          <w:szCs w:val="20"/>
        </w:rPr>
        <w:t>о об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азован</w:t>
      </w:r>
      <w:r w:rsidRPr="009E1BD1">
        <w:rPr>
          <w:b/>
          <w:bCs/>
          <w:spacing w:val="1"/>
          <w:sz w:val="20"/>
          <w:szCs w:val="20"/>
        </w:rPr>
        <w:t>и</w:t>
      </w:r>
      <w:r w:rsidRPr="009E1BD1">
        <w:rPr>
          <w:b/>
          <w:bCs/>
          <w:sz w:val="20"/>
          <w:szCs w:val="20"/>
        </w:rPr>
        <w:t xml:space="preserve">я </w:t>
      </w:r>
      <w:r w:rsidRPr="009E1BD1">
        <w:rPr>
          <w:b/>
          <w:bCs/>
          <w:spacing w:val="1"/>
          <w:sz w:val="20"/>
          <w:szCs w:val="20"/>
        </w:rPr>
        <w:t>"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pacing w:val="-2"/>
          <w:sz w:val="20"/>
          <w:szCs w:val="20"/>
        </w:rPr>
        <w:t>о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од</w:t>
      </w:r>
      <w:r w:rsidRPr="009E1BD1">
        <w:rPr>
          <w:b/>
          <w:bCs/>
          <w:spacing w:val="1"/>
          <w:sz w:val="20"/>
          <w:szCs w:val="20"/>
        </w:rPr>
        <w:t xml:space="preserve"> Суджа</w:t>
      </w:r>
      <w:r w:rsidRPr="009E1BD1">
        <w:rPr>
          <w:b/>
          <w:bCs/>
          <w:sz w:val="20"/>
          <w:szCs w:val="20"/>
        </w:rPr>
        <w:t>"</w:t>
      </w:r>
      <w:r w:rsidRPr="009E1BD1">
        <w:rPr>
          <w:b/>
          <w:bCs/>
          <w:spacing w:val="1"/>
          <w:sz w:val="20"/>
          <w:szCs w:val="20"/>
        </w:rPr>
        <w:t xml:space="preserve"> Суджанского р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1"/>
          <w:sz w:val="20"/>
          <w:szCs w:val="20"/>
        </w:rPr>
        <w:t>й</w:t>
      </w:r>
      <w:r w:rsidRPr="009E1BD1">
        <w:rPr>
          <w:b/>
          <w:bCs/>
          <w:sz w:val="20"/>
          <w:szCs w:val="20"/>
        </w:rPr>
        <w:t>о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 xml:space="preserve">а </w:t>
      </w:r>
      <w:r w:rsidRPr="009E1BD1">
        <w:rPr>
          <w:b/>
          <w:bCs/>
          <w:spacing w:val="1"/>
          <w:sz w:val="20"/>
          <w:szCs w:val="20"/>
        </w:rPr>
        <w:t>К</w:t>
      </w:r>
      <w:r w:rsidRPr="009E1BD1">
        <w:rPr>
          <w:b/>
          <w:bCs/>
          <w:spacing w:val="-2"/>
          <w:sz w:val="20"/>
          <w:szCs w:val="20"/>
        </w:rPr>
        <w:t>у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pacing w:val="1"/>
          <w:sz w:val="20"/>
          <w:szCs w:val="20"/>
        </w:rPr>
        <w:t>к</w:t>
      </w:r>
      <w:r w:rsidRPr="009E1BD1">
        <w:rPr>
          <w:b/>
          <w:bCs/>
          <w:sz w:val="20"/>
          <w:szCs w:val="20"/>
        </w:rPr>
        <w:t>ой обла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z w:val="20"/>
          <w:szCs w:val="20"/>
        </w:rPr>
        <w:t>и</w:t>
      </w:r>
      <w:r w:rsidR="00043A1E" w:rsidRPr="009E1BD1">
        <w:rPr>
          <w:b/>
          <w:bCs/>
          <w:sz w:val="20"/>
          <w:szCs w:val="20"/>
        </w:rPr>
        <w:t xml:space="preserve"> </w:t>
      </w:r>
      <w:r w:rsidRPr="009E1BD1">
        <w:rPr>
          <w:b/>
          <w:bCs/>
          <w:sz w:val="20"/>
          <w:szCs w:val="20"/>
        </w:rPr>
        <w:t>и</w:t>
      </w:r>
      <w:r w:rsidRPr="009E1BD1">
        <w:rPr>
          <w:b/>
          <w:bCs/>
          <w:spacing w:val="1"/>
          <w:sz w:val="20"/>
          <w:szCs w:val="20"/>
        </w:rPr>
        <w:t xml:space="preserve"> н</w:t>
      </w:r>
      <w:r w:rsidRPr="009E1BD1">
        <w:rPr>
          <w:b/>
          <w:bCs/>
          <w:spacing w:val="-1"/>
          <w:sz w:val="20"/>
          <w:szCs w:val="20"/>
        </w:rPr>
        <w:t>еп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о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-3"/>
          <w:sz w:val="20"/>
          <w:szCs w:val="20"/>
        </w:rPr>
        <w:t>м</w:t>
      </w:r>
      <w:r w:rsidRPr="009E1BD1">
        <w:rPr>
          <w:b/>
          <w:bCs/>
          <w:sz w:val="20"/>
          <w:szCs w:val="20"/>
        </w:rPr>
        <w:t>мным на</w:t>
      </w:r>
      <w:r w:rsidRPr="009E1BD1">
        <w:rPr>
          <w:b/>
          <w:bCs/>
          <w:spacing w:val="1"/>
          <w:sz w:val="20"/>
          <w:szCs w:val="20"/>
        </w:rPr>
        <w:t>пр</w:t>
      </w:r>
      <w:r w:rsidRPr="009E1BD1">
        <w:rPr>
          <w:b/>
          <w:bCs/>
          <w:sz w:val="20"/>
          <w:szCs w:val="20"/>
        </w:rPr>
        <w:t>авл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pacing w:val="1"/>
          <w:sz w:val="20"/>
          <w:szCs w:val="20"/>
        </w:rPr>
        <w:t>ни</w:t>
      </w:r>
      <w:r w:rsidRPr="009E1BD1">
        <w:rPr>
          <w:b/>
          <w:bCs/>
          <w:sz w:val="20"/>
          <w:szCs w:val="20"/>
        </w:rPr>
        <w:t xml:space="preserve">ям </w:t>
      </w:r>
      <w:r w:rsidRPr="009E1BD1">
        <w:rPr>
          <w:b/>
          <w:bCs/>
          <w:spacing w:val="1"/>
          <w:sz w:val="20"/>
          <w:szCs w:val="20"/>
        </w:rPr>
        <w:t>д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z w:val="20"/>
          <w:szCs w:val="20"/>
        </w:rPr>
        <w:t>я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z w:val="20"/>
          <w:szCs w:val="20"/>
        </w:rPr>
        <w:t>ль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о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z w:val="20"/>
          <w:szCs w:val="20"/>
        </w:rPr>
        <w:t>ти</w:t>
      </w:r>
      <w:r w:rsidRPr="009E1BD1">
        <w:rPr>
          <w:b/>
          <w:bCs/>
          <w:spacing w:val="6"/>
          <w:sz w:val="20"/>
          <w:szCs w:val="20"/>
        </w:rPr>
        <w:t>)</w:t>
      </w:r>
      <w:r w:rsidRPr="009E1BD1">
        <w:rPr>
          <w:b/>
          <w:bCs/>
          <w:sz w:val="20"/>
          <w:szCs w:val="20"/>
        </w:rPr>
        <w:t xml:space="preserve">, 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у</w:t>
      </w:r>
      <w:r w:rsidRPr="009E1BD1">
        <w:rPr>
          <w:b/>
          <w:bCs/>
          <w:spacing w:val="1"/>
          <w:sz w:val="20"/>
          <w:szCs w:val="20"/>
        </w:rPr>
        <w:t>пп</w:t>
      </w:r>
      <w:r w:rsidRPr="009E1BD1">
        <w:rPr>
          <w:b/>
          <w:bCs/>
          <w:sz w:val="20"/>
          <w:szCs w:val="20"/>
        </w:rPr>
        <w:t xml:space="preserve">ам </w:t>
      </w:r>
      <w:proofErr w:type="gramStart"/>
      <w:r w:rsidRPr="009E1BD1">
        <w:rPr>
          <w:b/>
          <w:bCs/>
          <w:sz w:val="20"/>
          <w:szCs w:val="20"/>
        </w:rPr>
        <w:t>ви</w:t>
      </w:r>
      <w:r w:rsidRPr="009E1BD1">
        <w:rPr>
          <w:b/>
          <w:bCs/>
          <w:spacing w:val="1"/>
          <w:sz w:val="20"/>
          <w:szCs w:val="20"/>
        </w:rPr>
        <w:t>д</w:t>
      </w:r>
      <w:r w:rsidRPr="009E1BD1">
        <w:rPr>
          <w:b/>
          <w:bCs/>
          <w:sz w:val="20"/>
          <w:szCs w:val="20"/>
        </w:rPr>
        <w:t xml:space="preserve">ов 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z w:val="20"/>
          <w:szCs w:val="20"/>
        </w:rPr>
        <w:t>хо</w:t>
      </w:r>
      <w:r w:rsidRPr="009E1BD1">
        <w:rPr>
          <w:b/>
          <w:bCs/>
          <w:spacing w:val="1"/>
          <w:sz w:val="20"/>
          <w:szCs w:val="20"/>
        </w:rPr>
        <w:t>д</w:t>
      </w:r>
      <w:r w:rsidRPr="009E1BD1">
        <w:rPr>
          <w:b/>
          <w:bCs/>
          <w:sz w:val="20"/>
          <w:szCs w:val="20"/>
        </w:rPr>
        <w:t xml:space="preserve">ов </w:t>
      </w:r>
      <w:r w:rsidRPr="009E1BD1">
        <w:rPr>
          <w:b/>
          <w:bCs/>
          <w:spacing w:val="-1"/>
          <w:sz w:val="20"/>
          <w:szCs w:val="20"/>
        </w:rPr>
        <w:t>к</w:t>
      </w:r>
      <w:r w:rsidRPr="009E1BD1">
        <w:rPr>
          <w:b/>
          <w:bCs/>
          <w:sz w:val="20"/>
          <w:szCs w:val="20"/>
        </w:rPr>
        <w:t>ла</w:t>
      </w:r>
      <w:r w:rsidRPr="009E1BD1">
        <w:rPr>
          <w:b/>
          <w:bCs/>
          <w:spacing w:val="-1"/>
          <w:sz w:val="20"/>
          <w:szCs w:val="20"/>
        </w:rPr>
        <w:t>сс</w:t>
      </w:r>
      <w:r w:rsidRPr="009E1BD1">
        <w:rPr>
          <w:b/>
          <w:bCs/>
          <w:spacing w:val="3"/>
          <w:sz w:val="20"/>
          <w:szCs w:val="20"/>
        </w:rPr>
        <w:t>и</w:t>
      </w:r>
      <w:r w:rsidRPr="009E1BD1">
        <w:rPr>
          <w:b/>
          <w:bCs/>
          <w:spacing w:val="-3"/>
          <w:sz w:val="20"/>
          <w:szCs w:val="20"/>
        </w:rPr>
        <w:t>ф</w:t>
      </w:r>
      <w:r w:rsidRPr="009E1BD1">
        <w:rPr>
          <w:b/>
          <w:bCs/>
          <w:spacing w:val="1"/>
          <w:sz w:val="20"/>
          <w:szCs w:val="20"/>
        </w:rPr>
        <w:t>ик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1"/>
          <w:sz w:val="20"/>
          <w:szCs w:val="20"/>
        </w:rPr>
        <w:t>ци</w:t>
      </w:r>
      <w:r w:rsidRPr="009E1BD1">
        <w:rPr>
          <w:b/>
          <w:bCs/>
          <w:sz w:val="20"/>
          <w:szCs w:val="20"/>
        </w:rPr>
        <w:t xml:space="preserve">и </w:t>
      </w:r>
      <w:r w:rsidRPr="009E1BD1">
        <w:rPr>
          <w:b/>
          <w:bCs/>
          <w:spacing w:val="1"/>
          <w:sz w:val="20"/>
          <w:szCs w:val="20"/>
        </w:rPr>
        <w:t>р</w:t>
      </w:r>
      <w:r w:rsidRPr="009E1BD1">
        <w:rPr>
          <w:b/>
          <w:bCs/>
          <w:sz w:val="20"/>
          <w:szCs w:val="20"/>
        </w:rPr>
        <w:t>а</w:t>
      </w:r>
      <w:r w:rsidRPr="009E1BD1">
        <w:rPr>
          <w:b/>
          <w:bCs/>
          <w:spacing w:val="-1"/>
          <w:sz w:val="20"/>
          <w:szCs w:val="20"/>
        </w:rPr>
        <w:t>с</w:t>
      </w:r>
      <w:r w:rsidRPr="009E1BD1">
        <w:rPr>
          <w:b/>
          <w:bCs/>
          <w:sz w:val="20"/>
          <w:szCs w:val="20"/>
        </w:rPr>
        <w:t>хо</w:t>
      </w:r>
      <w:r w:rsidRPr="009E1BD1">
        <w:rPr>
          <w:b/>
          <w:bCs/>
          <w:spacing w:val="-1"/>
          <w:sz w:val="20"/>
          <w:szCs w:val="20"/>
        </w:rPr>
        <w:t>д</w:t>
      </w:r>
      <w:r w:rsidRPr="009E1BD1">
        <w:rPr>
          <w:b/>
          <w:bCs/>
          <w:sz w:val="20"/>
          <w:szCs w:val="20"/>
        </w:rPr>
        <w:t>ов б</w:t>
      </w:r>
      <w:r w:rsidRPr="009E1BD1">
        <w:rPr>
          <w:b/>
          <w:bCs/>
          <w:spacing w:val="-1"/>
          <w:sz w:val="20"/>
          <w:szCs w:val="20"/>
        </w:rPr>
        <w:t>ю</w:t>
      </w:r>
      <w:r w:rsidRPr="009E1BD1">
        <w:rPr>
          <w:b/>
          <w:bCs/>
          <w:spacing w:val="3"/>
          <w:sz w:val="20"/>
          <w:szCs w:val="20"/>
        </w:rPr>
        <w:t>д</w:t>
      </w:r>
      <w:r w:rsidRPr="009E1BD1">
        <w:rPr>
          <w:b/>
          <w:bCs/>
          <w:spacing w:val="-4"/>
          <w:sz w:val="20"/>
          <w:szCs w:val="20"/>
        </w:rPr>
        <w:t>ж</w:t>
      </w:r>
      <w:r w:rsidRPr="009E1BD1">
        <w:rPr>
          <w:b/>
          <w:bCs/>
          <w:spacing w:val="-1"/>
          <w:sz w:val="20"/>
          <w:szCs w:val="20"/>
        </w:rPr>
        <w:t>е</w:t>
      </w:r>
      <w:r w:rsidRPr="009E1BD1">
        <w:rPr>
          <w:b/>
          <w:bCs/>
          <w:spacing w:val="2"/>
          <w:sz w:val="20"/>
          <w:szCs w:val="20"/>
        </w:rPr>
        <w:t>т</w:t>
      </w:r>
      <w:r w:rsidRPr="009E1BD1">
        <w:rPr>
          <w:b/>
          <w:bCs/>
          <w:sz w:val="20"/>
          <w:szCs w:val="20"/>
        </w:rPr>
        <w:t>а</w:t>
      </w:r>
      <w:proofErr w:type="gramEnd"/>
      <w:r w:rsidRPr="009E1BD1">
        <w:rPr>
          <w:b/>
          <w:bCs/>
          <w:sz w:val="20"/>
          <w:szCs w:val="20"/>
        </w:rPr>
        <w:t xml:space="preserve"> </w:t>
      </w:r>
      <w:r w:rsidRPr="009E1BD1">
        <w:rPr>
          <w:b/>
          <w:bCs/>
          <w:spacing w:val="1"/>
          <w:sz w:val="20"/>
          <w:szCs w:val="20"/>
        </w:rPr>
        <w:t>н</w:t>
      </w:r>
      <w:r w:rsidRPr="009E1BD1">
        <w:rPr>
          <w:b/>
          <w:bCs/>
          <w:sz w:val="20"/>
          <w:szCs w:val="20"/>
        </w:rPr>
        <w:t>а 201</w:t>
      </w:r>
      <w:r w:rsidR="00EE5FCC" w:rsidRPr="009E1BD1">
        <w:rPr>
          <w:b/>
          <w:bCs/>
          <w:sz w:val="20"/>
          <w:szCs w:val="20"/>
        </w:rPr>
        <w:t>7</w:t>
      </w:r>
      <w:r w:rsidRPr="009E1BD1">
        <w:rPr>
          <w:b/>
          <w:bCs/>
          <w:sz w:val="20"/>
          <w:szCs w:val="20"/>
        </w:rPr>
        <w:t xml:space="preserve"> </w:t>
      </w:r>
      <w:r w:rsidRPr="009E1BD1">
        <w:rPr>
          <w:b/>
          <w:bCs/>
          <w:spacing w:val="-1"/>
          <w:sz w:val="20"/>
          <w:szCs w:val="20"/>
        </w:rPr>
        <w:t>г</w:t>
      </w:r>
      <w:r w:rsidRPr="009E1BD1">
        <w:rPr>
          <w:b/>
          <w:bCs/>
          <w:sz w:val="20"/>
          <w:szCs w:val="20"/>
        </w:rPr>
        <w:t>од</w:t>
      </w:r>
    </w:p>
    <w:p w:rsidR="00BE6FDE" w:rsidRDefault="00BE6FDE" w:rsidP="003D748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FA3184">
        <w:rPr>
          <w:sz w:val="22"/>
          <w:szCs w:val="22"/>
        </w:rPr>
        <w:t>(</w:t>
      </w:r>
      <w:r w:rsidRPr="00FA3184">
        <w:rPr>
          <w:spacing w:val="1"/>
          <w:sz w:val="22"/>
          <w:szCs w:val="22"/>
        </w:rPr>
        <w:t>р</w:t>
      </w:r>
      <w:r w:rsidRPr="00FA3184">
        <w:rPr>
          <w:spacing w:val="-5"/>
          <w:sz w:val="22"/>
          <w:szCs w:val="22"/>
        </w:rPr>
        <w:t>у</w:t>
      </w:r>
      <w:r w:rsidRPr="00FA3184">
        <w:rPr>
          <w:sz w:val="22"/>
          <w:szCs w:val="22"/>
        </w:rPr>
        <w:t>блей)</w:t>
      </w:r>
    </w:p>
    <w:tbl>
      <w:tblPr>
        <w:tblW w:w="11224" w:type="dxa"/>
        <w:tblInd w:w="-679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6250"/>
        <w:gridCol w:w="1398"/>
        <w:gridCol w:w="571"/>
        <w:gridCol w:w="1294"/>
        <w:gridCol w:w="80"/>
        <w:gridCol w:w="1631"/>
      </w:tblGrid>
      <w:tr w:rsidR="00392D81" w:rsidRPr="009E1BD1" w:rsidTr="009E1BD1">
        <w:trPr>
          <w:gridAfter w:val="1"/>
          <w:wAfter w:w="1631" w:type="dxa"/>
          <w:trHeight w:val="6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D81" w:rsidRPr="009E1BD1" w:rsidRDefault="00392D81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D81" w:rsidRPr="009E1BD1" w:rsidRDefault="006667C1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D81" w:rsidRPr="009E1BD1" w:rsidRDefault="006667C1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D81" w:rsidRPr="009E1BD1" w:rsidRDefault="006667C1" w:rsidP="0042031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Сумма</w:t>
            </w:r>
          </w:p>
        </w:tc>
        <w:tc>
          <w:tcPr>
            <w:tcW w:w="77" w:type="dxa"/>
          </w:tcPr>
          <w:p w:rsidR="00392D81" w:rsidRPr="009E1BD1" w:rsidRDefault="00392D81" w:rsidP="003F47E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BE6FDE" w:rsidRPr="009E1BD1" w:rsidTr="009E1BD1">
        <w:trPr>
          <w:gridAfter w:val="1"/>
          <w:wAfter w:w="1631" w:type="dxa"/>
          <w:trHeight w:val="13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3D7488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D748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0A2A28" w:rsidP="003D3C7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b/>
                <w:color w:val="000000"/>
                <w:sz w:val="16"/>
                <w:szCs w:val="16"/>
                <w:lang w:eastAsia="en-US"/>
              </w:rPr>
              <w:t>26 7</w:t>
            </w:r>
            <w:r w:rsidR="003D3C7D" w:rsidRPr="009E1BD1">
              <w:rPr>
                <w:b/>
                <w:color w:val="000000"/>
                <w:sz w:val="16"/>
                <w:szCs w:val="16"/>
                <w:lang w:eastAsia="en-US"/>
              </w:rPr>
              <w:t>58 4</w:t>
            </w:r>
            <w:r w:rsidRPr="009E1BD1">
              <w:rPr>
                <w:b/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BE6FDE" w:rsidRPr="009E1BD1" w:rsidRDefault="00BE6FDE" w:rsidP="003F47E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BE6FDE" w:rsidRPr="009E1BD1" w:rsidTr="009E1BD1">
        <w:trPr>
          <w:gridAfter w:val="1"/>
          <w:wAfter w:w="1631" w:type="dxa"/>
          <w:trHeight w:val="36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02 0 00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524011" w:rsidP="0052401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3F2FC6" w:rsidRPr="009E1BD1">
              <w:rPr>
                <w:color w:val="000000"/>
                <w:sz w:val="16"/>
                <w:szCs w:val="16"/>
                <w:lang w:eastAsia="en-US"/>
              </w:rPr>
              <w:t>9</w:t>
            </w:r>
            <w:r w:rsidR="00BE6FDE"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BE6FDE" w:rsidRPr="009E1BD1" w:rsidRDefault="00BE6FDE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BE6FDE" w:rsidRPr="009E1BD1" w:rsidTr="009E1BD1">
        <w:trPr>
          <w:gridAfter w:val="1"/>
          <w:wAfter w:w="1631" w:type="dxa"/>
          <w:trHeight w:val="69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52401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BE6FDE" w:rsidRPr="009E1BD1">
              <w:rPr>
                <w:color w:val="000000"/>
                <w:sz w:val="16"/>
                <w:szCs w:val="16"/>
                <w:lang w:eastAsia="en-US"/>
              </w:rPr>
              <w:t>75 000</w:t>
            </w:r>
          </w:p>
        </w:tc>
        <w:tc>
          <w:tcPr>
            <w:tcW w:w="77" w:type="dxa"/>
          </w:tcPr>
          <w:p w:rsidR="00BE6FDE" w:rsidRPr="009E1BD1" w:rsidRDefault="00BE6FDE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BE6FDE" w:rsidRPr="009E1BD1" w:rsidTr="009E1BD1">
        <w:trPr>
          <w:gridAfter w:val="1"/>
          <w:wAfter w:w="1631" w:type="dxa"/>
          <w:trHeight w:val="71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02 1 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 xml:space="preserve">00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BE6FD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FDE" w:rsidRPr="009E1BD1" w:rsidRDefault="00524011" w:rsidP="000D0D3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D0D38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="00BE6FDE"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BE6FDE" w:rsidRPr="009E1BD1" w:rsidRDefault="00BE6FDE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693706" w:rsidRPr="009E1BD1" w:rsidTr="00877AD6">
        <w:trPr>
          <w:gridAfter w:val="1"/>
          <w:wAfter w:w="1631" w:type="dxa"/>
          <w:trHeight w:val="223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0D0D38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154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693706" w:rsidRPr="009E1BD1" w:rsidRDefault="00693706" w:rsidP="006937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41690" w:rsidRPr="009E1BD1" w:rsidTr="00877AD6">
        <w:trPr>
          <w:gridAfter w:val="1"/>
          <w:wAfter w:w="1631" w:type="dxa"/>
          <w:trHeight w:val="223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90" w:rsidRPr="009E1BD1" w:rsidRDefault="000D0D38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90" w:rsidRPr="009E1BD1" w:rsidRDefault="000D0D38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90" w:rsidRPr="009E1BD1" w:rsidRDefault="000D0D38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90" w:rsidRPr="009E1BD1" w:rsidRDefault="00524011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0D0D38" w:rsidRPr="009E1BD1">
              <w:rPr>
                <w:color w:val="000000"/>
                <w:sz w:val="16"/>
                <w:szCs w:val="16"/>
                <w:lang w:eastAsia="en-US"/>
              </w:rPr>
              <w:t>21 000</w:t>
            </w:r>
          </w:p>
        </w:tc>
        <w:tc>
          <w:tcPr>
            <w:tcW w:w="77" w:type="dxa"/>
          </w:tcPr>
          <w:p w:rsidR="00C41690" w:rsidRPr="009E1BD1" w:rsidRDefault="00C41690" w:rsidP="0069370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B8109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9E1BD1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2015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4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tabs>
                <w:tab w:val="left" w:pos="-3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02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2</w:t>
            </w:r>
            <w:r w:rsidR="003D7488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0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02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2 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44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04 0 00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D14EA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490 800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68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D14EA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490 800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21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Проведение муниципальной политики в области имущественных и земельных отношений на территории МО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04 1 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49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8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121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04 1 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693706" w:rsidRPr="009E1BD1">
              <w:rPr>
                <w:color w:val="000000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69370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693706" w:rsidRPr="009E1BD1" w:rsidTr="009E1BD1">
        <w:trPr>
          <w:gridAfter w:val="1"/>
          <w:wAfter w:w="1631" w:type="dxa"/>
          <w:trHeight w:val="20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69370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04 1 00 С1468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69370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706" w:rsidRPr="009E1BD1" w:rsidRDefault="00D14EA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140 000</w:t>
            </w:r>
          </w:p>
        </w:tc>
        <w:tc>
          <w:tcPr>
            <w:tcW w:w="77" w:type="dxa"/>
          </w:tcPr>
          <w:p w:rsidR="00693706" w:rsidRPr="009E1BD1" w:rsidRDefault="0069370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 2015– 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 2015– 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9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15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1434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29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B8109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B81095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9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5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14EA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142</w:t>
            </w:r>
            <w:r w:rsidR="00D14EAE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D14EA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DE6D4F" w:rsidP="0015485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color w:val="000000"/>
                <w:sz w:val="16"/>
                <w:szCs w:val="16"/>
                <w:lang w:val="en-US" w:eastAsia="en-US"/>
              </w:rPr>
              <w:t>14 643 300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</w:t>
            </w:r>
            <w:r w:rsidR="003D7488" w:rsidRPr="009E1BD1">
              <w:rPr>
                <w:color w:val="000000"/>
                <w:sz w:val="16"/>
                <w:szCs w:val="16"/>
                <w:lang w:eastAsia="en-US"/>
              </w:rPr>
              <w:t>уп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D14EAE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31BB2" w:rsidP="0015485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154850" w:rsidRPr="009E1BD1">
              <w:rPr>
                <w:color w:val="000000"/>
                <w:sz w:val="16"/>
                <w:szCs w:val="16"/>
                <w:lang w:eastAsia="en-US"/>
              </w:rPr>
              <w:t>3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05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9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5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00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154850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5 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93781A" w:rsidRPr="009E1BD1" w:rsidTr="00877AD6">
        <w:trPr>
          <w:gridAfter w:val="1"/>
          <w:wAfter w:w="1631" w:type="dxa"/>
          <w:trHeight w:val="20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81A" w:rsidRPr="009E1BD1" w:rsidRDefault="0093781A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81A" w:rsidRPr="009E1BD1" w:rsidRDefault="0093781A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07 1 00 С1430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81A" w:rsidRPr="009E1BD1" w:rsidRDefault="0093781A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81A" w:rsidRPr="009E1BD1" w:rsidRDefault="00154850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93781A" w:rsidRPr="009E1BD1" w:rsidRDefault="0093781A" w:rsidP="0093781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10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00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93781A" w:rsidP="0015485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154850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 </w:t>
            </w:r>
            <w:r w:rsidR="00154850" w:rsidRPr="009E1BD1">
              <w:rPr>
                <w:color w:val="000000"/>
                <w:sz w:val="16"/>
                <w:szCs w:val="16"/>
                <w:lang w:eastAsia="en-US"/>
              </w:rPr>
              <w:t>160 9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1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1433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154850" w:rsidP="0015485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14 160 900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93781A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 xml:space="preserve">07 2 </w:t>
            </w:r>
            <w:r w:rsidR="0093781A" w:rsidRPr="009E1BD1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524011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337</w:t>
            </w:r>
            <w:r w:rsidR="0093781A" w:rsidRPr="009E1BD1">
              <w:rPr>
                <w:sz w:val="16"/>
                <w:szCs w:val="16"/>
                <w:lang w:eastAsia="en-US"/>
              </w:rPr>
              <w:t xml:space="preserve"> </w:t>
            </w:r>
            <w:r w:rsidRPr="009E1BD1">
              <w:rPr>
                <w:sz w:val="16"/>
                <w:szCs w:val="16"/>
                <w:lang w:eastAsia="en-US"/>
              </w:rPr>
              <w:t>4</w:t>
            </w:r>
            <w:r w:rsidR="0093781A" w:rsidRPr="009E1BD1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10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lastRenderedPageBreak/>
              <w:t>Государственная поддержка молодых семей в улучшении жилищных условий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93781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07 2 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0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40A0B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07 2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 0</w:t>
            </w:r>
            <w:r w:rsidR="00E40A0B"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93781A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E40A0B" w:rsidRPr="009E1BD1">
              <w:rPr>
                <w:color w:val="000000"/>
                <w:sz w:val="16"/>
                <w:szCs w:val="16"/>
                <w:lang w:val="en-US" w:eastAsia="en-US"/>
              </w:rPr>
              <w:t>L0200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543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08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E40A0B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E40A0B" w:rsidRPr="009E1BD1">
              <w:rPr>
                <w:color w:val="000000"/>
                <w:sz w:val="16"/>
                <w:szCs w:val="16"/>
                <w:lang w:val="en-US" w:eastAsia="en-US"/>
              </w:rPr>
              <w:t>5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</w:t>
            </w:r>
            <w:r w:rsidR="003D7488" w:rsidRPr="009E1BD1">
              <w:rPr>
                <w:color w:val="000000"/>
                <w:sz w:val="16"/>
                <w:szCs w:val="16"/>
                <w:lang w:eastAsia="en-US"/>
              </w:rPr>
              <w:t xml:space="preserve"> «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2015 – 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08 1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E40A0B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E40A0B" w:rsidRPr="009E1BD1">
              <w:rPr>
                <w:color w:val="000000"/>
                <w:sz w:val="16"/>
                <w:szCs w:val="16"/>
                <w:lang w:val="en-US" w:eastAsia="en-US"/>
              </w:rPr>
              <w:t>5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450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08 1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E40A0B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E40A0B" w:rsidRPr="009E1BD1">
              <w:rPr>
                <w:color w:val="000000"/>
                <w:sz w:val="16"/>
                <w:szCs w:val="16"/>
                <w:lang w:val="en-US" w:eastAsia="en-US"/>
              </w:rPr>
              <w:t>5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9E1BD1">
        <w:trPr>
          <w:gridAfter w:val="1"/>
          <w:wAfter w:w="1631" w:type="dxa"/>
          <w:trHeight w:val="161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08 1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40A0B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E40A0B" w:rsidRPr="009E1BD1">
              <w:rPr>
                <w:color w:val="000000"/>
                <w:sz w:val="16"/>
                <w:szCs w:val="16"/>
                <w:lang w:val="en-US" w:eastAsia="en-US"/>
              </w:rPr>
              <w:t>5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26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52401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72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52401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09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52401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524011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339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proofErr w:type="spellStart"/>
            <w:proofErr w:type="gramStart"/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обеспечения</w:t>
            </w:r>
            <w:proofErr w:type="spellEnd"/>
            <w:proofErr w:type="gramEnd"/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09 1 00 С1404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012E1F" w:rsidRPr="009E1BD1" w:rsidTr="00877AD6">
        <w:trPr>
          <w:gridAfter w:val="1"/>
          <w:wAfter w:w="1631" w:type="dxa"/>
          <w:trHeight w:val="22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E1F" w:rsidRPr="009E1BD1" w:rsidRDefault="00D015C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обеспечения</w:t>
            </w:r>
            <w:proofErr w:type="spellEnd"/>
            <w:proofErr w:type="gramEnd"/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E1F" w:rsidRPr="009E1BD1" w:rsidRDefault="00012E1F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E1F" w:rsidRPr="009E1BD1" w:rsidRDefault="00012E1F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E1F" w:rsidRPr="009E1BD1" w:rsidRDefault="00012E1F" w:rsidP="00524011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012E1F" w:rsidRPr="009E1BD1" w:rsidRDefault="00012E1F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9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Курской области»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67D2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301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5267D2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00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9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11 1 </w:t>
            </w:r>
            <w:r w:rsidR="005267D2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1424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373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1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 С1425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5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3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6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176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43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85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41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09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 С1435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43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53 000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00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«Снижение рисков и смягчение последствий чрезвычайных ситуаций природного и техногенного характера в муниципальном образовании «город Суджа»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13 1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35</w:t>
            </w:r>
            <w:r w:rsidR="00801116" w:rsidRPr="009E1BD1">
              <w:rPr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423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CB0C0A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13 1 00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35</w:t>
            </w:r>
            <w:r w:rsidR="00801116" w:rsidRPr="009E1BD1">
              <w:rPr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9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205564">
            <w:pPr>
              <w:jc w:val="both"/>
              <w:rPr>
                <w:sz w:val="16"/>
                <w:szCs w:val="16"/>
                <w:lang w:val="en-US"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13 1</w:t>
            </w:r>
            <w:r w:rsidR="00205564" w:rsidRPr="009E1BD1">
              <w:rPr>
                <w:sz w:val="16"/>
                <w:szCs w:val="16"/>
                <w:lang w:val="en-US" w:eastAsia="en-US"/>
              </w:rPr>
              <w:t xml:space="preserve"> </w:t>
            </w:r>
            <w:r w:rsidR="00CB0C0A" w:rsidRPr="009E1BD1">
              <w:rPr>
                <w:sz w:val="16"/>
                <w:szCs w:val="16"/>
                <w:lang w:eastAsia="en-US"/>
              </w:rPr>
              <w:t>00 С14</w:t>
            </w:r>
            <w:r w:rsidR="00205564" w:rsidRPr="009E1BD1">
              <w:rPr>
                <w:sz w:val="16"/>
                <w:szCs w:val="16"/>
                <w:lang w:val="en-US" w:eastAsia="en-US"/>
              </w:rPr>
              <w:t>15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524011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35</w:t>
            </w:r>
            <w:r w:rsidR="00801116" w:rsidRPr="009E1BD1">
              <w:rPr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75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18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229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18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1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DA2F9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="00DA2F9E" w:rsidRPr="009E1BD1">
              <w:rPr>
                <w:color w:val="000000"/>
                <w:sz w:val="16"/>
                <w:szCs w:val="16"/>
                <w:lang w:val="en-US" w:eastAsia="en-US"/>
              </w:rPr>
              <w:t>1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205564" w:rsidRPr="009E1BD1">
              <w:rPr>
                <w:color w:val="000000"/>
                <w:sz w:val="16"/>
                <w:szCs w:val="16"/>
                <w:lang w:val="en-US" w:eastAsia="en-US"/>
              </w:rPr>
              <w:t>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18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55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lastRenderedPageBreak/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B0C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05564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color w:val="000000"/>
                <w:sz w:val="16"/>
                <w:szCs w:val="16"/>
                <w:lang w:val="en-US" w:eastAsia="en-US"/>
              </w:rPr>
              <w:t>322 00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55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CC723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2055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  <w:r w:rsidR="00205564" w:rsidRPr="009E1BD1">
              <w:rPr>
                <w:color w:val="000000"/>
                <w:sz w:val="16"/>
                <w:szCs w:val="16"/>
                <w:lang w:val="en-US" w:eastAsia="en-US"/>
              </w:rPr>
              <w:t>2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05564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color w:val="000000"/>
                <w:sz w:val="16"/>
                <w:szCs w:val="16"/>
                <w:lang w:val="en-US" w:eastAsia="en-US"/>
              </w:rPr>
              <w:t>322 000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8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2055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  <w:r w:rsidR="00205564" w:rsidRPr="009E1BD1">
              <w:rPr>
                <w:color w:val="000000"/>
                <w:sz w:val="16"/>
                <w:szCs w:val="16"/>
                <w:lang w:val="en-US" w:eastAsia="en-US"/>
              </w:rPr>
              <w:t>2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05564" w:rsidP="00D015C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val="en-US" w:eastAsia="en-US"/>
              </w:rPr>
              <w:t>322 000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71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2055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  <w:r w:rsidR="00205564" w:rsidRPr="009E1BD1">
              <w:rPr>
                <w:color w:val="000000"/>
                <w:sz w:val="16"/>
                <w:szCs w:val="16"/>
                <w:lang w:val="en-US" w:eastAsia="en-US"/>
              </w:rPr>
              <w:t>2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  <w:r w:rsidR="00DD13DA" w:rsidRPr="009E1BD1">
              <w:rPr>
                <w:color w:val="000000"/>
                <w:sz w:val="16"/>
                <w:szCs w:val="16"/>
                <w:lang w:eastAsia="en-US"/>
              </w:rPr>
              <w:t>С</w:t>
            </w:r>
            <w:r w:rsidR="00CB0C0A"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</w:t>
            </w:r>
            <w:r w:rsidR="00205564" w:rsidRPr="009E1BD1">
              <w:rPr>
                <w:color w:val="000000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91B52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205564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9E1BD1">
              <w:rPr>
                <w:color w:val="000000"/>
                <w:sz w:val="16"/>
                <w:szCs w:val="16"/>
                <w:lang w:val="en-US" w:eastAsia="en-US"/>
              </w:rPr>
              <w:t>322 000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0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45231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452317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1 071 600 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2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45231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1 0</w:t>
            </w:r>
            <w:r w:rsidR="00452317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1 600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26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45231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1 0</w:t>
            </w:r>
            <w:r w:rsidR="00452317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1 600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49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452317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1 0</w:t>
            </w:r>
            <w:r w:rsidR="00452317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1 600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3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местной администрации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E851E6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22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E851E6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5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E851E6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6 2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91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54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1F006D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  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jc w:val="both"/>
              <w:rPr>
                <w:sz w:val="16"/>
                <w:szCs w:val="16"/>
                <w:lang w:eastAsia="en-US"/>
              </w:rPr>
            </w:pPr>
            <w:r w:rsidRPr="009E1BD1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E851E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5 4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89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640031" w:rsidRPr="009E1BD1" w:rsidTr="00D015C1">
        <w:trPr>
          <w:gridAfter w:val="1"/>
          <w:wAfter w:w="1631" w:type="dxa"/>
          <w:trHeight w:val="255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31" w:rsidRPr="009E1BD1" w:rsidRDefault="0064003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 xml:space="preserve">обеспечения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31" w:rsidRPr="009E1BD1" w:rsidRDefault="0064003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31" w:rsidRPr="009E1BD1" w:rsidRDefault="00640031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31" w:rsidRPr="009E1BD1" w:rsidRDefault="00640031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6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 xml:space="preserve">46 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77" w:type="dxa"/>
          </w:tcPr>
          <w:p w:rsidR="00640031" w:rsidRPr="009E1BD1" w:rsidRDefault="00640031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1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  <w:r w:rsidR="00E851E6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012E1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012E1F" w:rsidRPr="009E1BD1">
              <w:rPr>
                <w:color w:val="000000"/>
                <w:sz w:val="16"/>
                <w:szCs w:val="16"/>
                <w:lang w:eastAsia="en-US"/>
              </w:rPr>
              <w:t>48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F61348" w:rsidRPr="009E1BD1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877AD6">
        <w:trPr>
          <w:gridAfter w:val="1"/>
          <w:wAfter w:w="1631" w:type="dxa"/>
          <w:trHeight w:val="192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F6134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F6134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137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F6134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  <w:r w:rsidR="00F61348" w:rsidRPr="009E1BD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F6134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801116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01116" w:rsidRPr="009E1BD1" w:rsidTr="00D015C1">
        <w:trPr>
          <w:gridAfter w:val="1"/>
          <w:wAfter w:w="1631" w:type="dxa"/>
          <w:trHeight w:val="210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F6134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 xml:space="preserve">77 1 </w:t>
            </w:r>
            <w:r w:rsidR="00F61348" w:rsidRPr="009E1BD1">
              <w:rPr>
                <w:color w:val="000000"/>
                <w:sz w:val="16"/>
                <w:szCs w:val="16"/>
                <w:lang w:eastAsia="en-US"/>
              </w:rPr>
              <w:t>00 С</w:t>
            </w:r>
            <w:r w:rsidRPr="009E1BD1">
              <w:rPr>
                <w:color w:val="000000"/>
                <w:sz w:val="16"/>
                <w:szCs w:val="16"/>
                <w:lang w:eastAsia="en-US"/>
              </w:rPr>
              <w:t>140</w:t>
            </w:r>
            <w:r w:rsidR="00F61348" w:rsidRPr="009E1BD1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801116" w:rsidP="003A686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116" w:rsidRPr="009E1BD1" w:rsidRDefault="00012E1F" w:rsidP="001B66C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350</w:t>
            </w:r>
            <w:r w:rsidR="00C53B33" w:rsidRPr="009E1BD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77" w:type="dxa"/>
          </w:tcPr>
          <w:p w:rsidR="00801116" w:rsidRPr="009E1BD1" w:rsidRDefault="00801116" w:rsidP="003F47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1B66C6" w:rsidRPr="009E1BD1" w:rsidTr="00877AD6">
        <w:trPr>
          <w:trHeight w:val="308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012E1F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78</w:t>
            </w:r>
            <w:r w:rsidR="001B66C6" w:rsidRPr="009E1BD1">
              <w:rPr>
                <w:color w:val="000000"/>
                <w:sz w:val="16"/>
                <w:szCs w:val="16"/>
                <w:lang w:eastAsia="en-US"/>
              </w:rPr>
              <w:t xml:space="preserve"> 1 00 С1403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31" w:type="dxa"/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1B66C6" w:rsidRPr="009E1BD1" w:rsidTr="00D015C1">
        <w:trPr>
          <w:trHeight w:val="104"/>
        </w:trPr>
        <w:tc>
          <w:tcPr>
            <w:tcW w:w="6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012E1F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78</w:t>
            </w:r>
            <w:r w:rsidR="001B66C6" w:rsidRPr="009E1BD1">
              <w:rPr>
                <w:color w:val="000000"/>
                <w:sz w:val="16"/>
                <w:szCs w:val="16"/>
                <w:lang w:eastAsia="en-US"/>
              </w:rPr>
              <w:t xml:space="preserve"> 1 00 С1403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9E1BD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77" w:type="dxa"/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31" w:type="dxa"/>
          </w:tcPr>
          <w:p w:rsidR="001B66C6" w:rsidRPr="009E1BD1" w:rsidRDefault="001B66C6" w:rsidP="005115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BE6FDE" w:rsidRPr="00FA3184" w:rsidRDefault="00BE6FDE" w:rsidP="00CC7230">
      <w:pPr>
        <w:jc w:val="center"/>
        <w:rPr>
          <w:sz w:val="22"/>
          <w:szCs w:val="22"/>
          <w:lang w:val="en-US" w:eastAsia="en-US"/>
        </w:rPr>
      </w:pPr>
    </w:p>
    <w:p w:rsidR="00BE6FDE" w:rsidRPr="00FA3184" w:rsidRDefault="00BE6FDE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102AE" w:rsidRDefault="001102AE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Pr="00D015C1" w:rsidRDefault="007E209A" w:rsidP="007E209A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1"/>
          <w:sz w:val="16"/>
          <w:szCs w:val="16"/>
        </w:rPr>
        <w:t>П</w:t>
      </w:r>
      <w:r w:rsidRPr="00D015C1">
        <w:rPr>
          <w:sz w:val="16"/>
          <w:szCs w:val="16"/>
        </w:rPr>
        <w:t>риложен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е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 xml:space="preserve">№11 </w:t>
      </w:r>
    </w:p>
    <w:p w:rsidR="007E209A" w:rsidRPr="00D015C1" w:rsidRDefault="007E209A" w:rsidP="007E209A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D015C1">
        <w:rPr>
          <w:sz w:val="16"/>
          <w:szCs w:val="16"/>
        </w:rPr>
        <w:t>к</w:t>
      </w:r>
      <w:r w:rsidRPr="00D015C1">
        <w:rPr>
          <w:spacing w:val="1"/>
          <w:sz w:val="16"/>
          <w:szCs w:val="16"/>
        </w:rPr>
        <w:t xml:space="preserve"> </w:t>
      </w:r>
      <w:r w:rsidRPr="00D015C1">
        <w:rPr>
          <w:sz w:val="16"/>
          <w:szCs w:val="16"/>
        </w:rPr>
        <w:t>Ре</w:t>
      </w:r>
      <w:r w:rsidRPr="00D015C1">
        <w:rPr>
          <w:spacing w:val="-2"/>
          <w:sz w:val="16"/>
          <w:szCs w:val="16"/>
        </w:rPr>
        <w:t>ш</w:t>
      </w:r>
      <w:r w:rsidRPr="00D015C1">
        <w:rPr>
          <w:sz w:val="16"/>
          <w:szCs w:val="16"/>
        </w:rPr>
        <w:t>ен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ю</w:t>
      </w:r>
      <w:r w:rsidRPr="00D015C1">
        <w:rPr>
          <w:spacing w:val="1"/>
          <w:sz w:val="16"/>
          <w:szCs w:val="16"/>
        </w:rPr>
        <w:t xml:space="preserve"> Собрания депутатов города Суджи</w:t>
      </w:r>
    </w:p>
    <w:p w:rsidR="007E209A" w:rsidRPr="00D015C1" w:rsidRDefault="007E209A" w:rsidP="007E209A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О</w:t>
      </w:r>
      <w:r w:rsidRPr="00D015C1">
        <w:rPr>
          <w:spacing w:val="-1"/>
          <w:sz w:val="16"/>
          <w:szCs w:val="16"/>
        </w:rPr>
        <w:t xml:space="preserve"> </w:t>
      </w:r>
      <w:r w:rsidRPr="00D015C1">
        <w:rPr>
          <w:sz w:val="16"/>
          <w:szCs w:val="16"/>
        </w:rPr>
        <w:t>б</w:t>
      </w:r>
      <w:r w:rsidRPr="00D015C1">
        <w:rPr>
          <w:spacing w:val="1"/>
          <w:sz w:val="16"/>
          <w:szCs w:val="16"/>
        </w:rPr>
        <w:t>ю</w:t>
      </w:r>
      <w:r w:rsidRPr="00D015C1">
        <w:rPr>
          <w:sz w:val="16"/>
          <w:szCs w:val="16"/>
        </w:rPr>
        <w:t>д</w:t>
      </w:r>
      <w:r w:rsidRPr="00D015C1">
        <w:rPr>
          <w:spacing w:val="1"/>
          <w:sz w:val="16"/>
          <w:szCs w:val="16"/>
        </w:rPr>
        <w:t>ж</w:t>
      </w:r>
      <w:r w:rsidRPr="00D015C1">
        <w:rPr>
          <w:sz w:val="16"/>
          <w:szCs w:val="16"/>
        </w:rPr>
        <w:t>е</w:t>
      </w:r>
      <w:r w:rsidRPr="00D015C1">
        <w:rPr>
          <w:spacing w:val="-2"/>
          <w:sz w:val="16"/>
          <w:szCs w:val="16"/>
        </w:rPr>
        <w:t>т</w:t>
      </w:r>
      <w:r w:rsidRPr="00D015C1">
        <w:rPr>
          <w:sz w:val="16"/>
          <w:szCs w:val="16"/>
        </w:rPr>
        <w:t>е м</w:t>
      </w:r>
      <w:r w:rsidRPr="00D015C1">
        <w:rPr>
          <w:spacing w:val="-3"/>
          <w:sz w:val="16"/>
          <w:szCs w:val="16"/>
        </w:rPr>
        <w:t>у</w:t>
      </w:r>
      <w:r w:rsidRPr="00D015C1">
        <w:rPr>
          <w:sz w:val="16"/>
          <w:szCs w:val="16"/>
        </w:rPr>
        <w:t>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ц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пального об</w:t>
      </w:r>
      <w:r w:rsidRPr="00D015C1">
        <w:rPr>
          <w:spacing w:val="-2"/>
          <w:sz w:val="16"/>
          <w:szCs w:val="16"/>
        </w:rPr>
        <w:t>р</w:t>
      </w:r>
      <w:r w:rsidRPr="00D015C1">
        <w:rPr>
          <w:sz w:val="16"/>
          <w:szCs w:val="16"/>
        </w:rPr>
        <w:t>азо</w:t>
      </w:r>
      <w:r w:rsidRPr="00D015C1">
        <w:rPr>
          <w:spacing w:val="-2"/>
          <w:sz w:val="16"/>
          <w:szCs w:val="16"/>
        </w:rPr>
        <w:t>в</w:t>
      </w:r>
      <w:r w:rsidRPr="00D015C1">
        <w:rPr>
          <w:sz w:val="16"/>
          <w:szCs w:val="16"/>
        </w:rPr>
        <w:t>ан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 xml:space="preserve">я </w:t>
      </w: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город Суджа»</w:t>
      </w:r>
    </w:p>
    <w:p w:rsidR="007E209A" w:rsidRPr="00D015C1" w:rsidRDefault="007E209A" w:rsidP="007E209A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5"/>
          <w:sz w:val="16"/>
          <w:szCs w:val="16"/>
        </w:rPr>
        <w:t>Суджан</w:t>
      </w:r>
      <w:r w:rsidRPr="00D015C1">
        <w:rPr>
          <w:sz w:val="16"/>
          <w:szCs w:val="16"/>
        </w:rPr>
        <w:t>ск</w:t>
      </w:r>
      <w:r w:rsidRPr="00D015C1">
        <w:rPr>
          <w:spacing w:val="-2"/>
          <w:sz w:val="16"/>
          <w:szCs w:val="16"/>
        </w:rPr>
        <w:t>ог</w:t>
      </w:r>
      <w:r w:rsidRPr="00D015C1">
        <w:rPr>
          <w:sz w:val="16"/>
          <w:szCs w:val="16"/>
        </w:rPr>
        <w:t>о  райо</w:t>
      </w:r>
      <w:r w:rsidRPr="00D015C1">
        <w:rPr>
          <w:spacing w:val="-1"/>
          <w:sz w:val="16"/>
          <w:szCs w:val="16"/>
        </w:rPr>
        <w:t>н</w:t>
      </w:r>
      <w:r w:rsidRPr="00D015C1">
        <w:rPr>
          <w:sz w:val="16"/>
          <w:szCs w:val="16"/>
        </w:rPr>
        <w:t xml:space="preserve">а </w:t>
      </w:r>
      <w:r w:rsidRPr="00D015C1">
        <w:rPr>
          <w:spacing w:val="-1"/>
          <w:sz w:val="16"/>
          <w:szCs w:val="16"/>
        </w:rPr>
        <w:t>К</w:t>
      </w:r>
      <w:r w:rsidRPr="00D015C1">
        <w:rPr>
          <w:spacing w:val="-2"/>
          <w:sz w:val="16"/>
          <w:szCs w:val="16"/>
        </w:rPr>
        <w:t>у</w:t>
      </w:r>
      <w:r w:rsidRPr="00D015C1">
        <w:rPr>
          <w:sz w:val="16"/>
          <w:szCs w:val="16"/>
        </w:rPr>
        <w:t>рс</w:t>
      </w:r>
      <w:r w:rsidRPr="00D015C1">
        <w:rPr>
          <w:spacing w:val="1"/>
          <w:sz w:val="16"/>
          <w:szCs w:val="16"/>
        </w:rPr>
        <w:t>к</w:t>
      </w:r>
      <w:r w:rsidRPr="00D015C1">
        <w:rPr>
          <w:sz w:val="16"/>
          <w:szCs w:val="16"/>
        </w:rPr>
        <w:t>ой обл</w:t>
      </w:r>
      <w:r w:rsidRPr="00D015C1">
        <w:rPr>
          <w:spacing w:val="-2"/>
          <w:sz w:val="16"/>
          <w:szCs w:val="16"/>
        </w:rPr>
        <w:t>а</w:t>
      </w:r>
      <w:r w:rsidRPr="00D015C1">
        <w:rPr>
          <w:sz w:val="16"/>
          <w:szCs w:val="16"/>
        </w:rPr>
        <w:t>сти</w:t>
      </w:r>
    </w:p>
    <w:p w:rsidR="007E209A" w:rsidRPr="00D015C1" w:rsidRDefault="007E209A" w:rsidP="007E209A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1"/>
          <w:sz w:val="16"/>
          <w:szCs w:val="16"/>
        </w:rPr>
        <w:t>н</w:t>
      </w:r>
      <w:r w:rsidRPr="00D015C1">
        <w:rPr>
          <w:sz w:val="16"/>
          <w:szCs w:val="16"/>
        </w:rPr>
        <w:t>а 20</w:t>
      </w:r>
      <w:r w:rsidRPr="00D015C1">
        <w:rPr>
          <w:spacing w:val="1"/>
          <w:sz w:val="16"/>
          <w:szCs w:val="16"/>
        </w:rPr>
        <w:t>17</w:t>
      </w:r>
      <w:r w:rsidRPr="00D015C1">
        <w:rPr>
          <w:spacing w:val="-5"/>
          <w:sz w:val="16"/>
          <w:szCs w:val="16"/>
        </w:rPr>
        <w:t xml:space="preserve"> </w:t>
      </w:r>
      <w:r w:rsidRPr="00D015C1">
        <w:rPr>
          <w:sz w:val="16"/>
          <w:szCs w:val="16"/>
        </w:rPr>
        <w:t>год и плановый период 2018 и 2019 годы</w:t>
      </w:r>
      <w:r w:rsidRPr="00D015C1">
        <w:rPr>
          <w:spacing w:val="1"/>
          <w:sz w:val="16"/>
          <w:szCs w:val="16"/>
        </w:rPr>
        <w:t xml:space="preserve"> </w:t>
      </w:r>
      <w:r w:rsidRPr="00D015C1">
        <w:rPr>
          <w:sz w:val="16"/>
          <w:szCs w:val="16"/>
        </w:rPr>
        <w:t>»</w:t>
      </w:r>
    </w:p>
    <w:p w:rsidR="007E209A" w:rsidRPr="00D015C1" w:rsidRDefault="007E209A" w:rsidP="007E209A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z w:val="16"/>
          <w:szCs w:val="16"/>
        </w:rPr>
        <w:t>от</w:t>
      </w:r>
      <w:r w:rsidRPr="00D015C1">
        <w:rPr>
          <w:spacing w:val="2"/>
          <w:sz w:val="16"/>
          <w:szCs w:val="16"/>
        </w:rPr>
        <w:t xml:space="preserve"> </w:t>
      </w: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»</w:t>
      </w:r>
      <w:r w:rsidRPr="00D015C1">
        <w:rPr>
          <w:spacing w:val="-5"/>
          <w:sz w:val="16"/>
          <w:szCs w:val="16"/>
        </w:rPr>
        <w:t xml:space="preserve"> </w:t>
      </w:r>
      <w:r w:rsidRPr="00D015C1">
        <w:rPr>
          <w:sz w:val="16"/>
          <w:szCs w:val="16"/>
        </w:rPr>
        <w:t>д</w:t>
      </w:r>
      <w:r w:rsidRPr="00D015C1">
        <w:rPr>
          <w:spacing w:val="1"/>
          <w:sz w:val="16"/>
          <w:szCs w:val="16"/>
        </w:rPr>
        <w:t>е</w:t>
      </w:r>
      <w:r w:rsidRPr="00D015C1">
        <w:rPr>
          <w:sz w:val="16"/>
          <w:szCs w:val="16"/>
        </w:rPr>
        <w:t>ка</w:t>
      </w:r>
      <w:r w:rsidRPr="00D015C1">
        <w:rPr>
          <w:spacing w:val="1"/>
          <w:sz w:val="16"/>
          <w:szCs w:val="16"/>
        </w:rPr>
        <w:t>б</w:t>
      </w:r>
      <w:r w:rsidRPr="00D015C1">
        <w:rPr>
          <w:sz w:val="16"/>
          <w:szCs w:val="16"/>
        </w:rPr>
        <w:t>ря 2016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>го</w:t>
      </w:r>
      <w:r w:rsidRPr="00D015C1">
        <w:rPr>
          <w:spacing w:val="-2"/>
          <w:sz w:val="16"/>
          <w:szCs w:val="16"/>
        </w:rPr>
        <w:t>д</w:t>
      </w:r>
      <w:r w:rsidRPr="00D015C1">
        <w:rPr>
          <w:sz w:val="16"/>
          <w:szCs w:val="16"/>
        </w:rPr>
        <w:t>а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>№</w:t>
      </w:r>
    </w:p>
    <w:p w:rsidR="007E209A" w:rsidRDefault="007E209A" w:rsidP="007E209A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7E209A" w:rsidRPr="00FA3184" w:rsidRDefault="007E209A" w:rsidP="007E209A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7E209A" w:rsidRPr="00D015C1" w:rsidRDefault="007E209A" w:rsidP="007E209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015C1">
        <w:rPr>
          <w:b/>
          <w:bCs/>
          <w:spacing w:val="-3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pacing w:val="1"/>
          <w:sz w:val="20"/>
          <w:szCs w:val="20"/>
        </w:rPr>
        <w:t>пр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pacing w:val="1"/>
          <w:sz w:val="20"/>
          <w:szCs w:val="20"/>
        </w:rPr>
        <w:t>д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pacing w:val="2"/>
          <w:sz w:val="20"/>
          <w:szCs w:val="20"/>
        </w:rPr>
        <w:t>л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pacing w:val="1"/>
          <w:sz w:val="20"/>
          <w:szCs w:val="20"/>
        </w:rPr>
        <w:t>ни</w:t>
      </w:r>
      <w:r w:rsidRPr="00D015C1">
        <w:rPr>
          <w:b/>
          <w:bCs/>
          <w:sz w:val="20"/>
          <w:szCs w:val="20"/>
        </w:rPr>
        <w:t>е б</w:t>
      </w:r>
      <w:r w:rsidRPr="00D015C1">
        <w:rPr>
          <w:b/>
          <w:bCs/>
          <w:spacing w:val="-1"/>
          <w:sz w:val="20"/>
          <w:szCs w:val="20"/>
        </w:rPr>
        <w:t>ю</w:t>
      </w:r>
      <w:r w:rsidRPr="00D015C1">
        <w:rPr>
          <w:b/>
          <w:bCs/>
          <w:spacing w:val="3"/>
          <w:sz w:val="20"/>
          <w:szCs w:val="20"/>
        </w:rPr>
        <w:t>д</w:t>
      </w:r>
      <w:r w:rsidRPr="00D015C1">
        <w:rPr>
          <w:b/>
          <w:bCs/>
          <w:spacing w:val="-4"/>
          <w:sz w:val="20"/>
          <w:szCs w:val="20"/>
        </w:rPr>
        <w:t>ж</w:t>
      </w:r>
      <w:r w:rsidRPr="00D015C1">
        <w:rPr>
          <w:b/>
          <w:bCs/>
          <w:spacing w:val="1"/>
          <w:sz w:val="20"/>
          <w:szCs w:val="20"/>
        </w:rPr>
        <w:t>е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>ых а</w:t>
      </w:r>
      <w:r w:rsidRPr="00D015C1">
        <w:rPr>
          <w:b/>
          <w:bCs/>
          <w:spacing w:val="-1"/>
          <w:sz w:val="20"/>
          <w:szCs w:val="20"/>
        </w:rPr>
        <w:t>сс</w:t>
      </w:r>
      <w:r w:rsidRPr="00D015C1">
        <w:rPr>
          <w:b/>
          <w:bCs/>
          <w:spacing w:val="1"/>
          <w:sz w:val="20"/>
          <w:szCs w:val="20"/>
        </w:rPr>
        <w:t>и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>ова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pacing w:val="-1"/>
          <w:sz w:val="20"/>
          <w:szCs w:val="20"/>
        </w:rPr>
        <w:t>и</w:t>
      </w:r>
      <w:r w:rsidRPr="00D015C1">
        <w:rPr>
          <w:b/>
          <w:bCs/>
          <w:sz w:val="20"/>
          <w:szCs w:val="20"/>
        </w:rPr>
        <w:t>й</w:t>
      </w:r>
      <w:r w:rsidRPr="00D015C1">
        <w:rPr>
          <w:b/>
          <w:bCs/>
          <w:spacing w:val="1"/>
          <w:sz w:val="20"/>
          <w:szCs w:val="20"/>
        </w:rPr>
        <w:t xml:space="preserve"> п</w:t>
      </w:r>
      <w:r w:rsidRPr="00D015C1">
        <w:rPr>
          <w:b/>
          <w:bCs/>
          <w:sz w:val="20"/>
          <w:szCs w:val="20"/>
        </w:rPr>
        <w:t>о ц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z w:val="20"/>
          <w:szCs w:val="20"/>
        </w:rPr>
        <w:t>л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z w:val="20"/>
          <w:szCs w:val="20"/>
        </w:rPr>
        <w:t xml:space="preserve">вым 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z w:val="20"/>
          <w:szCs w:val="20"/>
        </w:rPr>
        <w:t>ьям (</w:t>
      </w:r>
      <w:r w:rsidRPr="00D015C1">
        <w:rPr>
          <w:b/>
          <w:bCs/>
          <w:spacing w:val="-1"/>
          <w:sz w:val="20"/>
          <w:szCs w:val="20"/>
        </w:rPr>
        <w:t>м</w:t>
      </w:r>
      <w:r w:rsidRPr="00D015C1">
        <w:rPr>
          <w:b/>
          <w:bCs/>
          <w:sz w:val="20"/>
          <w:szCs w:val="20"/>
        </w:rPr>
        <w:t>у</w:t>
      </w:r>
      <w:r w:rsidRPr="00D015C1">
        <w:rPr>
          <w:b/>
          <w:bCs/>
          <w:spacing w:val="1"/>
          <w:sz w:val="20"/>
          <w:szCs w:val="20"/>
        </w:rPr>
        <w:t>ницип</w:t>
      </w:r>
      <w:r w:rsidRPr="00D015C1">
        <w:rPr>
          <w:b/>
          <w:bCs/>
          <w:sz w:val="20"/>
          <w:szCs w:val="20"/>
        </w:rPr>
        <w:t>ал</w:t>
      </w:r>
      <w:r w:rsidRPr="00D015C1">
        <w:rPr>
          <w:b/>
          <w:bCs/>
          <w:spacing w:val="-2"/>
          <w:sz w:val="20"/>
          <w:szCs w:val="20"/>
        </w:rPr>
        <w:t>ь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>ым п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pacing w:val="-2"/>
          <w:sz w:val="20"/>
          <w:szCs w:val="20"/>
        </w:rPr>
        <w:t>о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аммам мун</w:t>
      </w:r>
      <w:r w:rsidRPr="00D015C1">
        <w:rPr>
          <w:b/>
          <w:bCs/>
          <w:spacing w:val="1"/>
          <w:sz w:val="20"/>
          <w:szCs w:val="20"/>
        </w:rPr>
        <w:t>ицип</w:t>
      </w:r>
      <w:r w:rsidRPr="00D015C1">
        <w:rPr>
          <w:b/>
          <w:bCs/>
          <w:sz w:val="20"/>
          <w:szCs w:val="20"/>
        </w:rPr>
        <w:t>ал</w:t>
      </w:r>
      <w:r w:rsidRPr="00D015C1">
        <w:rPr>
          <w:b/>
          <w:bCs/>
          <w:spacing w:val="-2"/>
          <w:sz w:val="20"/>
          <w:szCs w:val="20"/>
        </w:rPr>
        <w:t>ь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>о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z w:val="20"/>
          <w:szCs w:val="20"/>
        </w:rPr>
        <w:t>о об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азован</w:t>
      </w:r>
      <w:r w:rsidRPr="00D015C1">
        <w:rPr>
          <w:b/>
          <w:bCs/>
          <w:spacing w:val="1"/>
          <w:sz w:val="20"/>
          <w:szCs w:val="20"/>
        </w:rPr>
        <w:t>и</w:t>
      </w:r>
      <w:r w:rsidRPr="00D015C1">
        <w:rPr>
          <w:b/>
          <w:bCs/>
          <w:sz w:val="20"/>
          <w:szCs w:val="20"/>
        </w:rPr>
        <w:t xml:space="preserve">я </w:t>
      </w:r>
      <w:r w:rsidRPr="00D015C1">
        <w:rPr>
          <w:b/>
          <w:bCs/>
          <w:spacing w:val="1"/>
          <w:sz w:val="20"/>
          <w:szCs w:val="20"/>
        </w:rPr>
        <w:t>"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pacing w:val="-2"/>
          <w:sz w:val="20"/>
          <w:szCs w:val="20"/>
        </w:rPr>
        <w:t>о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од</w:t>
      </w:r>
      <w:r w:rsidRPr="00D015C1">
        <w:rPr>
          <w:b/>
          <w:bCs/>
          <w:spacing w:val="1"/>
          <w:sz w:val="20"/>
          <w:szCs w:val="20"/>
        </w:rPr>
        <w:t xml:space="preserve"> Суджа</w:t>
      </w:r>
      <w:r w:rsidRPr="00D015C1">
        <w:rPr>
          <w:b/>
          <w:bCs/>
          <w:sz w:val="20"/>
          <w:szCs w:val="20"/>
        </w:rPr>
        <w:t>"</w:t>
      </w:r>
      <w:r w:rsidRPr="00D015C1">
        <w:rPr>
          <w:b/>
          <w:bCs/>
          <w:spacing w:val="1"/>
          <w:sz w:val="20"/>
          <w:szCs w:val="20"/>
        </w:rPr>
        <w:t xml:space="preserve"> Суджанского р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1"/>
          <w:sz w:val="20"/>
          <w:szCs w:val="20"/>
        </w:rPr>
        <w:t>й</w:t>
      </w:r>
      <w:r w:rsidRPr="00D015C1">
        <w:rPr>
          <w:b/>
          <w:bCs/>
          <w:sz w:val="20"/>
          <w:szCs w:val="20"/>
        </w:rPr>
        <w:t>о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 xml:space="preserve">а </w:t>
      </w:r>
      <w:r w:rsidRPr="00D015C1">
        <w:rPr>
          <w:b/>
          <w:bCs/>
          <w:spacing w:val="1"/>
          <w:sz w:val="20"/>
          <w:szCs w:val="20"/>
        </w:rPr>
        <w:t>К</w:t>
      </w:r>
      <w:r w:rsidRPr="00D015C1">
        <w:rPr>
          <w:b/>
          <w:bCs/>
          <w:spacing w:val="-2"/>
          <w:sz w:val="20"/>
          <w:szCs w:val="20"/>
        </w:rPr>
        <w:t>у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pacing w:val="1"/>
          <w:sz w:val="20"/>
          <w:szCs w:val="20"/>
        </w:rPr>
        <w:t>к</w:t>
      </w:r>
      <w:r w:rsidRPr="00D015C1">
        <w:rPr>
          <w:b/>
          <w:bCs/>
          <w:sz w:val="20"/>
          <w:szCs w:val="20"/>
        </w:rPr>
        <w:t>ой обла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z w:val="20"/>
          <w:szCs w:val="20"/>
        </w:rPr>
        <w:t>и и</w:t>
      </w:r>
      <w:r w:rsidRPr="00D015C1">
        <w:rPr>
          <w:b/>
          <w:bCs/>
          <w:spacing w:val="1"/>
          <w:sz w:val="20"/>
          <w:szCs w:val="20"/>
        </w:rPr>
        <w:t xml:space="preserve"> н</w:t>
      </w:r>
      <w:r w:rsidRPr="00D015C1">
        <w:rPr>
          <w:b/>
          <w:bCs/>
          <w:spacing w:val="-1"/>
          <w:sz w:val="20"/>
          <w:szCs w:val="20"/>
        </w:rPr>
        <w:t>еп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о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-3"/>
          <w:sz w:val="20"/>
          <w:szCs w:val="20"/>
        </w:rPr>
        <w:t>м</w:t>
      </w:r>
      <w:r w:rsidRPr="00D015C1">
        <w:rPr>
          <w:b/>
          <w:bCs/>
          <w:sz w:val="20"/>
          <w:szCs w:val="20"/>
        </w:rPr>
        <w:t>мным на</w:t>
      </w:r>
      <w:r w:rsidRPr="00D015C1">
        <w:rPr>
          <w:b/>
          <w:bCs/>
          <w:spacing w:val="1"/>
          <w:sz w:val="20"/>
          <w:szCs w:val="20"/>
        </w:rPr>
        <w:t>пр</w:t>
      </w:r>
      <w:r w:rsidRPr="00D015C1">
        <w:rPr>
          <w:b/>
          <w:bCs/>
          <w:sz w:val="20"/>
          <w:szCs w:val="20"/>
        </w:rPr>
        <w:t>авл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pacing w:val="1"/>
          <w:sz w:val="20"/>
          <w:szCs w:val="20"/>
        </w:rPr>
        <w:t>ни</w:t>
      </w:r>
      <w:r w:rsidRPr="00D015C1">
        <w:rPr>
          <w:b/>
          <w:bCs/>
          <w:sz w:val="20"/>
          <w:szCs w:val="20"/>
        </w:rPr>
        <w:t xml:space="preserve">ям </w:t>
      </w:r>
      <w:r w:rsidRPr="00D015C1">
        <w:rPr>
          <w:b/>
          <w:bCs/>
          <w:spacing w:val="1"/>
          <w:sz w:val="20"/>
          <w:szCs w:val="20"/>
        </w:rPr>
        <w:t>д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z w:val="20"/>
          <w:szCs w:val="20"/>
        </w:rPr>
        <w:t>я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z w:val="20"/>
          <w:szCs w:val="20"/>
        </w:rPr>
        <w:t>ль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>о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z w:val="20"/>
          <w:szCs w:val="20"/>
        </w:rPr>
        <w:t>ти</w:t>
      </w:r>
      <w:r w:rsidRPr="00D015C1">
        <w:rPr>
          <w:b/>
          <w:bCs/>
          <w:spacing w:val="6"/>
          <w:sz w:val="20"/>
          <w:szCs w:val="20"/>
        </w:rPr>
        <w:t>)</w:t>
      </w:r>
      <w:r w:rsidRPr="00D015C1">
        <w:rPr>
          <w:b/>
          <w:bCs/>
          <w:sz w:val="20"/>
          <w:szCs w:val="20"/>
        </w:rPr>
        <w:t xml:space="preserve">, 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у</w:t>
      </w:r>
      <w:r w:rsidRPr="00D015C1">
        <w:rPr>
          <w:b/>
          <w:bCs/>
          <w:spacing w:val="1"/>
          <w:sz w:val="20"/>
          <w:szCs w:val="20"/>
        </w:rPr>
        <w:t>пп</w:t>
      </w:r>
      <w:r w:rsidRPr="00D015C1">
        <w:rPr>
          <w:b/>
          <w:bCs/>
          <w:sz w:val="20"/>
          <w:szCs w:val="20"/>
        </w:rPr>
        <w:t xml:space="preserve">ам </w:t>
      </w:r>
      <w:proofErr w:type="gramStart"/>
      <w:r w:rsidRPr="00D015C1">
        <w:rPr>
          <w:b/>
          <w:bCs/>
          <w:sz w:val="20"/>
          <w:szCs w:val="20"/>
        </w:rPr>
        <w:t>ви</w:t>
      </w:r>
      <w:r w:rsidRPr="00D015C1">
        <w:rPr>
          <w:b/>
          <w:bCs/>
          <w:spacing w:val="1"/>
          <w:sz w:val="20"/>
          <w:szCs w:val="20"/>
        </w:rPr>
        <w:t>д</w:t>
      </w:r>
      <w:r w:rsidRPr="00D015C1">
        <w:rPr>
          <w:b/>
          <w:bCs/>
          <w:sz w:val="20"/>
          <w:szCs w:val="20"/>
        </w:rPr>
        <w:t xml:space="preserve">ов 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z w:val="20"/>
          <w:szCs w:val="20"/>
        </w:rPr>
        <w:t>хо</w:t>
      </w:r>
      <w:r w:rsidRPr="00D015C1">
        <w:rPr>
          <w:b/>
          <w:bCs/>
          <w:spacing w:val="1"/>
          <w:sz w:val="20"/>
          <w:szCs w:val="20"/>
        </w:rPr>
        <w:t>д</w:t>
      </w:r>
      <w:r w:rsidRPr="00D015C1">
        <w:rPr>
          <w:b/>
          <w:bCs/>
          <w:sz w:val="20"/>
          <w:szCs w:val="20"/>
        </w:rPr>
        <w:t xml:space="preserve">ов </w:t>
      </w:r>
      <w:r w:rsidRPr="00D015C1">
        <w:rPr>
          <w:b/>
          <w:bCs/>
          <w:spacing w:val="-1"/>
          <w:sz w:val="20"/>
          <w:szCs w:val="20"/>
        </w:rPr>
        <w:t>к</w:t>
      </w:r>
      <w:r w:rsidRPr="00D015C1">
        <w:rPr>
          <w:b/>
          <w:bCs/>
          <w:sz w:val="20"/>
          <w:szCs w:val="20"/>
        </w:rPr>
        <w:t>ла</w:t>
      </w:r>
      <w:r w:rsidRPr="00D015C1">
        <w:rPr>
          <w:b/>
          <w:bCs/>
          <w:spacing w:val="-1"/>
          <w:sz w:val="20"/>
          <w:szCs w:val="20"/>
        </w:rPr>
        <w:t>сс</w:t>
      </w:r>
      <w:r w:rsidRPr="00D015C1">
        <w:rPr>
          <w:b/>
          <w:bCs/>
          <w:spacing w:val="3"/>
          <w:sz w:val="20"/>
          <w:szCs w:val="20"/>
        </w:rPr>
        <w:t>и</w:t>
      </w:r>
      <w:r w:rsidRPr="00D015C1">
        <w:rPr>
          <w:b/>
          <w:bCs/>
          <w:spacing w:val="-3"/>
          <w:sz w:val="20"/>
          <w:szCs w:val="20"/>
        </w:rPr>
        <w:t>ф</w:t>
      </w:r>
      <w:r w:rsidRPr="00D015C1">
        <w:rPr>
          <w:b/>
          <w:bCs/>
          <w:spacing w:val="1"/>
          <w:sz w:val="20"/>
          <w:szCs w:val="20"/>
        </w:rPr>
        <w:t>ик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1"/>
          <w:sz w:val="20"/>
          <w:szCs w:val="20"/>
        </w:rPr>
        <w:t>ци</w:t>
      </w:r>
      <w:r w:rsidRPr="00D015C1">
        <w:rPr>
          <w:b/>
          <w:bCs/>
          <w:sz w:val="20"/>
          <w:szCs w:val="20"/>
        </w:rPr>
        <w:t xml:space="preserve">и 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-1"/>
          <w:sz w:val="20"/>
          <w:szCs w:val="20"/>
        </w:rPr>
        <w:t>с</w:t>
      </w:r>
      <w:r w:rsidRPr="00D015C1">
        <w:rPr>
          <w:b/>
          <w:bCs/>
          <w:sz w:val="20"/>
          <w:szCs w:val="20"/>
        </w:rPr>
        <w:t>хо</w:t>
      </w:r>
      <w:r w:rsidRPr="00D015C1">
        <w:rPr>
          <w:b/>
          <w:bCs/>
          <w:spacing w:val="-1"/>
          <w:sz w:val="20"/>
          <w:szCs w:val="20"/>
        </w:rPr>
        <w:t>д</w:t>
      </w:r>
      <w:r w:rsidRPr="00D015C1">
        <w:rPr>
          <w:b/>
          <w:bCs/>
          <w:sz w:val="20"/>
          <w:szCs w:val="20"/>
        </w:rPr>
        <w:t>ов б</w:t>
      </w:r>
      <w:r w:rsidRPr="00D015C1">
        <w:rPr>
          <w:b/>
          <w:bCs/>
          <w:spacing w:val="-1"/>
          <w:sz w:val="20"/>
          <w:szCs w:val="20"/>
        </w:rPr>
        <w:t>ю</w:t>
      </w:r>
      <w:r w:rsidRPr="00D015C1">
        <w:rPr>
          <w:b/>
          <w:bCs/>
          <w:spacing w:val="3"/>
          <w:sz w:val="20"/>
          <w:szCs w:val="20"/>
        </w:rPr>
        <w:t>д</w:t>
      </w:r>
      <w:r w:rsidRPr="00D015C1">
        <w:rPr>
          <w:b/>
          <w:bCs/>
          <w:spacing w:val="-4"/>
          <w:sz w:val="20"/>
          <w:szCs w:val="20"/>
        </w:rPr>
        <w:t>ж</w:t>
      </w:r>
      <w:r w:rsidRPr="00D015C1">
        <w:rPr>
          <w:b/>
          <w:bCs/>
          <w:spacing w:val="-1"/>
          <w:sz w:val="20"/>
          <w:szCs w:val="20"/>
        </w:rPr>
        <w:t>е</w:t>
      </w:r>
      <w:r w:rsidRPr="00D015C1">
        <w:rPr>
          <w:b/>
          <w:bCs/>
          <w:spacing w:val="2"/>
          <w:sz w:val="20"/>
          <w:szCs w:val="20"/>
        </w:rPr>
        <w:t>т</w:t>
      </w:r>
      <w:r w:rsidRPr="00D015C1">
        <w:rPr>
          <w:b/>
          <w:bCs/>
          <w:sz w:val="20"/>
          <w:szCs w:val="20"/>
        </w:rPr>
        <w:t>а</w:t>
      </w:r>
      <w:proofErr w:type="gramEnd"/>
      <w:r w:rsidRPr="00D015C1">
        <w:rPr>
          <w:b/>
          <w:bCs/>
          <w:sz w:val="20"/>
          <w:szCs w:val="20"/>
        </w:rPr>
        <w:t xml:space="preserve"> 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 xml:space="preserve">а 2018 и 2019  </w:t>
      </w:r>
      <w:r w:rsidRPr="00D015C1">
        <w:rPr>
          <w:b/>
          <w:bCs/>
          <w:spacing w:val="-1"/>
          <w:sz w:val="20"/>
          <w:szCs w:val="20"/>
        </w:rPr>
        <w:t>г</w:t>
      </w:r>
      <w:r w:rsidRPr="00D015C1">
        <w:rPr>
          <w:b/>
          <w:bCs/>
          <w:sz w:val="20"/>
          <w:szCs w:val="20"/>
        </w:rPr>
        <w:t>оды</w:t>
      </w: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2555" w:type="dxa"/>
        <w:tblInd w:w="-679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529"/>
        <w:gridCol w:w="1417"/>
        <w:gridCol w:w="851"/>
        <w:gridCol w:w="1417"/>
        <w:gridCol w:w="1418"/>
        <w:gridCol w:w="222"/>
        <w:gridCol w:w="1701"/>
      </w:tblGrid>
      <w:tr w:rsidR="00877AD6" w:rsidRPr="00D015C1" w:rsidTr="00877AD6">
        <w:trPr>
          <w:gridAfter w:val="1"/>
          <w:wAfter w:w="1701" w:type="dxa"/>
          <w:trHeight w:val="28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877AD6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Сумма на 2018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Сумма на 2019 год</w:t>
            </w:r>
          </w:p>
        </w:tc>
        <w:tc>
          <w:tcPr>
            <w:tcW w:w="222" w:type="dxa"/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877AD6" w:rsidRPr="00D015C1" w:rsidTr="00D015C1">
        <w:trPr>
          <w:gridAfter w:val="1"/>
          <w:wAfter w:w="1701" w:type="dxa"/>
          <w:trHeight w:val="19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222" w:type="dxa"/>
          </w:tcPr>
          <w:p w:rsidR="00877AD6" w:rsidRPr="00D015C1" w:rsidRDefault="00877AD6" w:rsidP="000C559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5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02 0 00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495 000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495 000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D015C1">
        <w:trPr>
          <w:gridAfter w:val="1"/>
          <w:wAfter w:w="1701" w:type="dxa"/>
          <w:trHeight w:val="68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«Развитие мер социальной поддержки отдельных категорий граждан в муниципальном образовании "город Суджа»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02 1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25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02 1 00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475 000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21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154 000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21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02 1 00 С1404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321 000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321 000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Подпрограмма «Социальная поддержка деятельности </w:t>
            </w:r>
            <w:proofErr w:type="spellStart"/>
            <w:r w:rsidRPr="00D015C1">
              <w:rPr>
                <w:color w:val="000000"/>
                <w:sz w:val="16"/>
                <w:szCs w:val="16"/>
                <w:lang w:eastAsia="en-US"/>
              </w:rPr>
              <w:t>Суджанской</w:t>
            </w:r>
            <w:proofErr w:type="spellEnd"/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местной организации Всероссийского общества слепых на 2015 год» муниципальной программы "Социальная поддержка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02 2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23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tabs>
                <w:tab w:val="left" w:pos="-3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02 2 00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19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02 2 00 С1483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70FA8" w:rsidRPr="00D015C1" w:rsidTr="00877AD6">
        <w:trPr>
          <w:gridAfter w:val="1"/>
          <w:wAfter w:w="1701" w:type="dxa"/>
          <w:trHeight w:val="43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«Управление муниципальным имуществом муниципального образования «город Суджа» Суджанского района Курской области» (2015-2020 годы)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04 0 00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FA8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  <w:tc>
          <w:tcPr>
            <w:tcW w:w="222" w:type="dxa"/>
          </w:tcPr>
          <w:p w:rsidR="00470FA8" w:rsidRPr="00D015C1" w:rsidRDefault="00470FA8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D015C1">
        <w:trPr>
          <w:gridAfter w:val="1"/>
          <w:wAfter w:w="1701" w:type="dxa"/>
          <w:trHeight w:val="69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«Повышение эффективности управления муниципальным имуществом МО "город Суджа"» муниципальной программы «Управление муниципальным имуществом муниципального образования «город Суджа» Суджанского района Курской области (2015-2020 годы)»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40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lastRenderedPageBreak/>
              <w:t>Проведение муниципальной политики в области имущественных и земельных отношений на территории МО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04 1 00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515 300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541 100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04 1 00 С1467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350 800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04 1 00 С1468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164 500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190 300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«Энергосбережение и повышение энергетической эффективности муниципального образовании «город Суджа» Суджанского района Курской области на  2015– 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«Проведение эффективной энергосберегающей политики муниципального образования «город Суджа» Суджанского района Курской области» муниципальной программы «Энергосбережение и повышение энергетической эффективности муниципального образовании «город Суджа» Суджанского района Курской области на  2015– 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05 1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1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Мероприятия в области энергоснабжения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05 1 00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7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05 1 00 С1434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06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«Развитие водохозяйственного комплекса в муниципальном образовании «город Суджа» Суджанского района Курской области» муниципальной программы «Экология и чистая вода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06 1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19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Другие мероприятия по охране окружающей среды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06 1 00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15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06 1 00 С1427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"Обеспечение доступным и комфортным жильем, коммунальными услугами граждан в муниципальном образовании «город Суджа»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07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134B2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15 </w:t>
            </w:r>
            <w:r w:rsidR="00134B2D" w:rsidRPr="00D015C1">
              <w:rPr>
                <w:color w:val="000000"/>
                <w:sz w:val="16"/>
                <w:szCs w:val="16"/>
                <w:lang w:eastAsia="en-US"/>
              </w:rPr>
              <w:t>0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>13 900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134B2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</w:t>
            </w:r>
            <w:r w:rsidR="00134B2D" w:rsidRPr="00D015C1">
              <w:rPr>
                <w:color w:val="000000"/>
                <w:sz w:val="16"/>
                <w:szCs w:val="16"/>
                <w:lang w:eastAsia="en-US"/>
              </w:rPr>
              <w:t>5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134B2D" w:rsidRPr="00D015C1">
              <w:rPr>
                <w:color w:val="000000"/>
                <w:sz w:val="16"/>
                <w:szCs w:val="16"/>
                <w:lang w:eastAsia="en-US"/>
              </w:rPr>
              <w:t>7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57 300 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"Обеспечение качественными услугами ЖКХ населения муниципального образования «город Суджа» Суджанского района Курской области"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07 1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4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07 1 00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1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07 1 00 С1430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145 000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D015C1">
        <w:trPr>
          <w:gridAfter w:val="1"/>
          <w:wAfter w:w="1701" w:type="dxa"/>
          <w:trHeight w:val="7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07 1 00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14 868 900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15 612 300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8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07 1 00 С1433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20D6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14 868 900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20D6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15 612 300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"Создание условий для обеспечения доступным и комфортным жильем граждан в муниципальном образовании «город Суджа» Суджанского района Курской области» муниципальной программы "Обеспечение доступным и комфортным жильем, коммунальными услугами граждан в муниципальном образовании "город Суджа"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 xml:space="preserve">07 2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Государственная поддержка молодых семей в улучшении жилищных условий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07 2 00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19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07 2 00 С1418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337 400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08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«Развитие физической культуры и массового спорта в муниципальном образовании «город Суджа» Суджанского района Курской области» муниципальной программы «Повышение эффективности работы с молодежью, развитие физической культуры и спорта в муниципальном образовании «город Суджа» Суджанского района Курской области «2015 – 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08 1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08 100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2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08 1 00 С1404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470FA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150 000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50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94677C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498 0</w:t>
            </w:r>
            <w:r w:rsidR="00C30ED4" w:rsidRPr="00D015C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94677C" w:rsidP="0094677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522</w:t>
            </w:r>
            <w:r w:rsidR="00C30ED4" w:rsidRPr="00D015C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>9</w:t>
            </w:r>
            <w:r w:rsidR="00420D60" w:rsidRPr="00D015C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420D60" w:rsidRPr="00D015C1" w:rsidTr="00877AD6">
        <w:trPr>
          <w:gridAfter w:val="1"/>
          <w:wAfter w:w="1701" w:type="dxa"/>
          <w:trHeight w:val="85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«Реализация мероприятий, направленных на развитие муниципальной службы в МО "город Суджа" Суджанского района Курской области на 2015-2020 годы» муниципальной программы «Развитие муниципальной службы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09 1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420D60" w:rsidP="00C30ED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C30ED4" w:rsidRPr="00D015C1">
              <w:rPr>
                <w:color w:val="000000"/>
                <w:sz w:val="16"/>
                <w:szCs w:val="16"/>
                <w:lang w:eastAsia="en-US"/>
              </w:rPr>
              <w:t>98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D60" w:rsidRPr="00D015C1" w:rsidRDefault="00C30ED4" w:rsidP="00C30ED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522</w:t>
            </w:r>
            <w:r w:rsidR="00420D60" w:rsidRPr="00D015C1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color w:val="000000"/>
                <w:sz w:val="16"/>
                <w:szCs w:val="16"/>
                <w:lang w:eastAsia="en-US"/>
              </w:rPr>
              <w:t>9</w:t>
            </w:r>
            <w:r w:rsidR="00420D60" w:rsidRPr="00D015C1">
              <w:rPr>
                <w:color w:val="00000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222" w:type="dxa"/>
          </w:tcPr>
          <w:p w:rsidR="00420D60" w:rsidRPr="00D015C1" w:rsidRDefault="00420D60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09 1 00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C30ED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478 000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C30ED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en-US"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502 900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1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обеспечения</w:t>
            </w:r>
            <w:proofErr w:type="spellEnd"/>
            <w:proofErr w:type="gramEnd"/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09 1 00 С1404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455 000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502 900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1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D015C1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обеспечения</w:t>
            </w:r>
            <w:proofErr w:type="spellEnd"/>
            <w:proofErr w:type="gramEnd"/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09 1 00 С1437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lastRenderedPageBreak/>
              <w:t>Муниципальная программа «Обеспечение перевозки пассажиров и безопасности дорожного движения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57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«Развитие сети автомобильных дорог муниципального образования «город Суджа» Суджанского района Курской области»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11 1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1 746 000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4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11 1 00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6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11 1 00 С1424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1 500 000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3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Межевание автомобильных дорог общего пользования местного значения,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11 2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0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11 2 00 С1425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53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"Повышение безопасности дорожного движения муниципального образования "город Суджа" Суджанского района Курской области" муниципальной программы «Обеспечение перевозки пассажиров и безопасности дорожного движения в муниципальном образовании "город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11 3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D015C1">
        <w:trPr>
          <w:gridAfter w:val="1"/>
          <w:wAfter w:w="1701" w:type="dxa"/>
          <w:trHeight w:val="6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11 3 00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8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11 3 00 С1459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176 000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D015C1">
        <w:trPr>
          <w:gridAfter w:val="1"/>
          <w:wAfter w:w="1701" w:type="dxa"/>
          <w:trHeight w:val="44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«Профилактика преступлений и иных правонарушений в муниципальном образовании «город Суджа» Суджанского района Курской области на 2015-2020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12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111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«Повышение уровня защиты общественной и личной безопасности граждан на территории муниципального образования «город Суджа» Суджанского района Курской области» муниципальной программы «Профилактика преступлений и иных правонарушений в муниципальном образовании «город Суджа» Суджанского района Курской области на 2014-2018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12 1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40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12 1 00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10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12 1 00 С1435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50 000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61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53 000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53 000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96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«Снижение рисков и смягчение последствий чрезвычайных ситуаций природного и техногенного характера в муниципальном образовании «город Суджа»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в муниципальном образовании «город Суджа» (2014 – 2020 годы)»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13 1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40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13 1 00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1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13 1  00 С1460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35 000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D015C1">
        <w:trPr>
          <w:gridAfter w:val="1"/>
          <w:wAfter w:w="1701" w:type="dxa"/>
          <w:trHeight w:val="94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(2014 – 2020 годы)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13 2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D015C1">
        <w:trPr>
          <w:gridAfter w:val="1"/>
          <w:wAfter w:w="1701" w:type="dxa"/>
          <w:trHeight w:val="12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13 2 00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20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13 2 00 С1478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18 000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C30ED4" w:rsidRPr="00D015C1" w:rsidTr="00877AD6">
        <w:trPr>
          <w:gridAfter w:val="1"/>
          <w:wAfter w:w="1701" w:type="dxa"/>
          <w:trHeight w:val="59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Муниципальная программа «Реализация политики в сфере печати и массовой информации в муниципальном образовании «город Суджа» Суджанского района Курской области» (2015 – 2020 годы)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308 200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ED4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  <w:tc>
          <w:tcPr>
            <w:tcW w:w="222" w:type="dxa"/>
          </w:tcPr>
          <w:p w:rsidR="00C30ED4" w:rsidRPr="00D015C1" w:rsidRDefault="00C30ED4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79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Подпрограмма «Развитие муниципальных средств массовой информации» муниципальной программы «Реализация политики в сфере печати и массовой информации в муниципальном образовании «город Суджа» Суджанского района Курской области»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19 1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308 200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0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Выполнение других (прочих) обязательств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19 1 00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308 200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16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19 1 00 С1401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308 200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323 600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5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71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1 071 600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1 071 600 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117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71 1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30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71 1 00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66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1 071 600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2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lastRenderedPageBreak/>
              <w:t>Обеспечение функционирования местной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73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1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Обеспечение деятельности местной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73 1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9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73 1 00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6 291 700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52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5 489 000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5 489 000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D015C1">
        <w:trPr>
          <w:gridAfter w:val="1"/>
          <w:wAfter w:w="1701" w:type="dxa"/>
          <w:trHeight w:val="27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646 500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646 500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10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148 000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148 000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18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 xml:space="preserve">77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gridAfter w:val="1"/>
          <w:wAfter w:w="1701" w:type="dxa"/>
          <w:trHeight w:val="28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77 1 00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D015C1">
        <w:trPr>
          <w:gridAfter w:val="1"/>
          <w:wAfter w:w="1701" w:type="dxa"/>
          <w:trHeight w:val="161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77 1 00 С1404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350 000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trHeight w:val="296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AF7C8D" w:rsidRPr="00D015C1" w:rsidTr="00877AD6">
        <w:trPr>
          <w:trHeight w:val="25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78 1 00 С1403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D015C1">
              <w:rPr>
                <w:color w:val="000000"/>
                <w:sz w:val="16"/>
                <w:szCs w:val="16"/>
                <w:lang w:eastAsia="en-US"/>
              </w:rPr>
              <w:t>20 000</w:t>
            </w:r>
          </w:p>
        </w:tc>
        <w:tc>
          <w:tcPr>
            <w:tcW w:w="222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AF7C8D" w:rsidRPr="00D015C1" w:rsidRDefault="00AF7C8D" w:rsidP="000C559D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E209A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B665F" w:rsidRPr="00D015C1" w:rsidRDefault="000B665F" w:rsidP="000B665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1"/>
          <w:sz w:val="16"/>
          <w:szCs w:val="16"/>
        </w:rPr>
        <w:t>П</w:t>
      </w:r>
      <w:r w:rsidRPr="00D015C1">
        <w:rPr>
          <w:sz w:val="16"/>
          <w:szCs w:val="16"/>
        </w:rPr>
        <w:t>риложен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е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 xml:space="preserve">№12 </w:t>
      </w:r>
    </w:p>
    <w:p w:rsidR="000B665F" w:rsidRPr="00D015C1" w:rsidRDefault="00B01045" w:rsidP="000B665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D015C1">
        <w:rPr>
          <w:sz w:val="16"/>
          <w:szCs w:val="16"/>
        </w:rPr>
        <w:t xml:space="preserve">К </w:t>
      </w:r>
      <w:r w:rsidR="000B665F" w:rsidRPr="00D015C1">
        <w:rPr>
          <w:spacing w:val="1"/>
          <w:sz w:val="16"/>
          <w:szCs w:val="16"/>
        </w:rPr>
        <w:t xml:space="preserve"> </w:t>
      </w:r>
      <w:r w:rsidR="000B665F" w:rsidRPr="00D015C1">
        <w:rPr>
          <w:sz w:val="16"/>
          <w:szCs w:val="16"/>
        </w:rPr>
        <w:t>Ре</w:t>
      </w:r>
      <w:r w:rsidR="000B665F" w:rsidRPr="00D015C1">
        <w:rPr>
          <w:spacing w:val="-2"/>
          <w:sz w:val="16"/>
          <w:szCs w:val="16"/>
        </w:rPr>
        <w:t>ш</w:t>
      </w:r>
      <w:r w:rsidR="000B665F" w:rsidRPr="00D015C1">
        <w:rPr>
          <w:sz w:val="16"/>
          <w:szCs w:val="16"/>
        </w:rPr>
        <w:t>ен</w:t>
      </w:r>
      <w:r w:rsidR="000B665F" w:rsidRPr="00D015C1">
        <w:rPr>
          <w:spacing w:val="-1"/>
          <w:sz w:val="16"/>
          <w:szCs w:val="16"/>
        </w:rPr>
        <w:t>и</w:t>
      </w:r>
      <w:r w:rsidR="000B665F" w:rsidRPr="00D015C1">
        <w:rPr>
          <w:sz w:val="16"/>
          <w:szCs w:val="16"/>
        </w:rPr>
        <w:t>ю</w:t>
      </w:r>
      <w:r w:rsidR="000B665F" w:rsidRPr="00D015C1">
        <w:rPr>
          <w:spacing w:val="1"/>
          <w:sz w:val="16"/>
          <w:szCs w:val="16"/>
        </w:rPr>
        <w:t xml:space="preserve"> Собрания депутатов города Суджи</w:t>
      </w:r>
    </w:p>
    <w:p w:rsidR="000B665F" w:rsidRPr="00D015C1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О</w:t>
      </w:r>
      <w:r w:rsidRPr="00D015C1">
        <w:rPr>
          <w:spacing w:val="-1"/>
          <w:sz w:val="16"/>
          <w:szCs w:val="16"/>
        </w:rPr>
        <w:t xml:space="preserve"> </w:t>
      </w:r>
      <w:r w:rsidRPr="00D015C1">
        <w:rPr>
          <w:sz w:val="16"/>
          <w:szCs w:val="16"/>
        </w:rPr>
        <w:t>б</w:t>
      </w:r>
      <w:r w:rsidRPr="00D015C1">
        <w:rPr>
          <w:spacing w:val="1"/>
          <w:sz w:val="16"/>
          <w:szCs w:val="16"/>
        </w:rPr>
        <w:t>ю</w:t>
      </w:r>
      <w:r w:rsidRPr="00D015C1">
        <w:rPr>
          <w:sz w:val="16"/>
          <w:szCs w:val="16"/>
        </w:rPr>
        <w:t>д</w:t>
      </w:r>
      <w:r w:rsidRPr="00D015C1">
        <w:rPr>
          <w:spacing w:val="1"/>
          <w:sz w:val="16"/>
          <w:szCs w:val="16"/>
        </w:rPr>
        <w:t>ж</w:t>
      </w:r>
      <w:r w:rsidRPr="00D015C1">
        <w:rPr>
          <w:sz w:val="16"/>
          <w:szCs w:val="16"/>
        </w:rPr>
        <w:t>е</w:t>
      </w:r>
      <w:r w:rsidRPr="00D015C1">
        <w:rPr>
          <w:spacing w:val="-2"/>
          <w:sz w:val="16"/>
          <w:szCs w:val="16"/>
        </w:rPr>
        <w:t>т</w:t>
      </w:r>
      <w:r w:rsidRPr="00D015C1">
        <w:rPr>
          <w:sz w:val="16"/>
          <w:szCs w:val="16"/>
        </w:rPr>
        <w:t>е м</w:t>
      </w:r>
      <w:r w:rsidRPr="00D015C1">
        <w:rPr>
          <w:spacing w:val="-3"/>
          <w:sz w:val="16"/>
          <w:szCs w:val="16"/>
        </w:rPr>
        <w:t>у</w:t>
      </w:r>
      <w:r w:rsidRPr="00D015C1">
        <w:rPr>
          <w:sz w:val="16"/>
          <w:szCs w:val="16"/>
        </w:rPr>
        <w:t>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ц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>пального об</w:t>
      </w:r>
      <w:r w:rsidRPr="00D015C1">
        <w:rPr>
          <w:spacing w:val="-2"/>
          <w:sz w:val="16"/>
          <w:szCs w:val="16"/>
        </w:rPr>
        <w:t>р</w:t>
      </w:r>
      <w:r w:rsidRPr="00D015C1">
        <w:rPr>
          <w:sz w:val="16"/>
          <w:szCs w:val="16"/>
        </w:rPr>
        <w:t>азо</w:t>
      </w:r>
      <w:r w:rsidRPr="00D015C1">
        <w:rPr>
          <w:spacing w:val="-2"/>
          <w:sz w:val="16"/>
          <w:szCs w:val="16"/>
        </w:rPr>
        <w:t>в</w:t>
      </w:r>
      <w:r w:rsidRPr="00D015C1">
        <w:rPr>
          <w:sz w:val="16"/>
          <w:szCs w:val="16"/>
        </w:rPr>
        <w:t>ан</w:t>
      </w:r>
      <w:r w:rsidRPr="00D015C1">
        <w:rPr>
          <w:spacing w:val="-1"/>
          <w:sz w:val="16"/>
          <w:szCs w:val="16"/>
        </w:rPr>
        <w:t>и</w:t>
      </w:r>
      <w:r w:rsidRPr="00D015C1">
        <w:rPr>
          <w:sz w:val="16"/>
          <w:szCs w:val="16"/>
        </w:rPr>
        <w:t xml:space="preserve">я </w:t>
      </w: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город Суджа»</w:t>
      </w:r>
    </w:p>
    <w:p w:rsidR="000B665F" w:rsidRPr="00D015C1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5"/>
          <w:sz w:val="16"/>
          <w:szCs w:val="16"/>
        </w:rPr>
        <w:t>Суджан</w:t>
      </w:r>
      <w:r w:rsidRPr="00D015C1">
        <w:rPr>
          <w:sz w:val="16"/>
          <w:szCs w:val="16"/>
        </w:rPr>
        <w:t>ск</w:t>
      </w:r>
      <w:r w:rsidRPr="00D015C1">
        <w:rPr>
          <w:spacing w:val="-2"/>
          <w:sz w:val="16"/>
          <w:szCs w:val="16"/>
        </w:rPr>
        <w:t>ог</w:t>
      </w:r>
      <w:r w:rsidRPr="00D015C1">
        <w:rPr>
          <w:sz w:val="16"/>
          <w:szCs w:val="16"/>
        </w:rPr>
        <w:t>о  райо</w:t>
      </w:r>
      <w:r w:rsidRPr="00D015C1">
        <w:rPr>
          <w:spacing w:val="-1"/>
          <w:sz w:val="16"/>
          <w:szCs w:val="16"/>
        </w:rPr>
        <w:t>н</w:t>
      </w:r>
      <w:r w:rsidRPr="00D015C1">
        <w:rPr>
          <w:sz w:val="16"/>
          <w:szCs w:val="16"/>
        </w:rPr>
        <w:t xml:space="preserve">а </w:t>
      </w:r>
      <w:r w:rsidRPr="00D015C1">
        <w:rPr>
          <w:spacing w:val="-1"/>
          <w:sz w:val="16"/>
          <w:szCs w:val="16"/>
        </w:rPr>
        <w:t>К</w:t>
      </w:r>
      <w:r w:rsidRPr="00D015C1">
        <w:rPr>
          <w:spacing w:val="-2"/>
          <w:sz w:val="16"/>
          <w:szCs w:val="16"/>
        </w:rPr>
        <w:t>у</w:t>
      </w:r>
      <w:r w:rsidRPr="00D015C1">
        <w:rPr>
          <w:sz w:val="16"/>
          <w:szCs w:val="16"/>
        </w:rPr>
        <w:t>рс</w:t>
      </w:r>
      <w:r w:rsidRPr="00D015C1">
        <w:rPr>
          <w:spacing w:val="1"/>
          <w:sz w:val="16"/>
          <w:szCs w:val="16"/>
        </w:rPr>
        <w:t>к</w:t>
      </w:r>
      <w:r w:rsidRPr="00D015C1">
        <w:rPr>
          <w:sz w:val="16"/>
          <w:szCs w:val="16"/>
        </w:rPr>
        <w:t>ой обл</w:t>
      </w:r>
      <w:r w:rsidRPr="00D015C1">
        <w:rPr>
          <w:spacing w:val="-2"/>
          <w:sz w:val="16"/>
          <w:szCs w:val="16"/>
        </w:rPr>
        <w:t>а</w:t>
      </w:r>
      <w:r w:rsidRPr="00D015C1">
        <w:rPr>
          <w:sz w:val="16"/>
          <w:szCs w:val="16"/>
        </w:rPr>
        <w:t>сти</w:t>
      </w:r>
    </w:p>
    <w:p w:rsidR="000B665F" w:rsidRPr="00D015C1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pacing w:val="-1"/>
          <w:sz w:val="16"/>
          <w:szCs w:val="16"/>
        </w:rPr>
        <w:t>н</w:t>
      </w:r>
      <w:r w:rsidRPr="00D015C1">
        <w:rPr>
          <w:sz w:val="16"/>
          <w:szCs w:val="16"/>
        </w:rPr>
        <w:t>а 20</w:t>
      </w:r>
      <w:r w:rsidRPr="00D015C1">
        <w:rPr>
          <w:spacing w:val="1"/>
          <w:sz w:val="16"/>
          <w:szCs w:val="16"/>
        </w:rPr>
        <w:t>17</w:t>
      </w:r>
      <w:r w:rsidRPr="00D015C1">
        <w:rPr>
          <w:spacing w:val="-5"/>
          <w:sz w:val="16"/>
          <w:szCs w:val="16"/>
        </w:rPr>
        <w:t xml:space="preserve"> </w:t>
      </w:r>
      <w:r w:rsidRPr="00D015C1">
        <w:rPr>
          <w:sz w:val="16"/>
          <w:szCs w:val="16"/>
        </w:rPr>
        <w:t>год и плановый период 2018 и 2019 годы</w:t>
      </w:r>
      <w:r w:rsidRPr="00D015C1">
        <w:rPr>
          <w:spacing w:val="1"/>
          <w:sz w:val="16"/>
          <w:szCs w:val="16"/>
        </w:rPr>
        <w:t xml:space="preserve"> </w:t>
      </w:r>
      <w:r w:rsidRPr="00D015C1">
        <w:rPr>
          <w:sz w:val="16"/>
          <w:szCs w:val="16"/>
        </w:rPr>
        <w:t>»</w:t>
      </w:r>
    </w:p>
    <w:p w:rsidR="000B665F" w:rsidRPr="00D015C1" w:rsidRDefault="000B665F" w:rsidP="000B665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D015C1">
        <w:rPr>
          <w:sz w:val="16"/>
          <w:szCs w:val="16"/>
        </w:rPr>
        <w:t>от</w:t>
      </w:r>
      <w:r w:rsidRPr="00D015C1">
        <w:rPr>
          <w:spacing w:val="2"/>
          <w:sz w:val="16"/>
          <w:szCs w:val="16"/>
        </w:rPr>
        <w:t xml:space="preserve"> </w:t>
      </w:r>
      <w:r w:rsidRPr="00D015C1">
        <w:rPr>
          <w:spacing w:val="-5"/>
          <w:sz w:val="16"/>
          <w:szCs w:val="16"/>
        </w:rPr>
        <w:t>«</w:t>
      </w:r>
      <w:r w:rsidRPr="00D015C1">
        <w:rPr>
          <w:sz w:val="16"/>
          <w:szCs w:val="16"/>
        </w:rPr>
        <w:t>»</w:t>
      </w:r>
      <w:r w:rsidRPr="00D015C1">
        <w:rPr>
          <w:spacing w:val="-5"/>
          <w:sz w:val="16"/>
          <w:szCs w:val="16"/>
        </w:rPr>
        <w:t xml:space="preserve"> </w:t>
      </w:r>
      <w:r w:rsidRPr="00D015C1">
        <w:rPr>
          <w:sz w:val="16"/>
          <w:szCs w:val="16"/>
        </w:rPr>
        <w:t>д</w:t>
      </w:r>
      <w:r w:rsidRPr="00D015C1">
        <w:rPr>
          <w:spacing w:val="1"/>
          <w:sz w:val="16"/>
          <w:szCs w:val="16"/>
        </w:rPr>
        <w:t>е</w:t>
      </w:r>
      <w:r w:rsidRPr="00D015C1">
        <w:rPr>
          <w:sz w:val="16"/>
          <w:szCs w:val="16"/>
        </w:rPr>
        <w:t>ка</w:t>
      </w:r>
      <w:r w:rsidRPr="00D015C1">
        <w:rPr>
          <w:spacing w:val="1"/>
          <w:sz w:val="16"/>
          <w:szCs w:val="16"/>
        </w:rPr>
        <w:t>б</w:t>
      </w:r>
      <w:r w:rsidRPr="00D015C1">
        <w:rPr>
          <w:sz w:val="16"/>
          <w:szCs w:val="16"/>
        </w:rPr>
        <w:t>ря 2016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>го</w:t>
      </w:r>
      <w:r w:rsidRPr="00D015C1">
        <w:rPr>
          <w:spacing w:val="-2"/>
          <w:sz w:val="16"/>
          <w:szCs w:val="16"/>
        </w:rPr>
        <w:t>д</w:t>
      </w:r>
      <w:r w:rsidRPr="00D015C1">
        <w:rPr>
          <w:sz w:val="16"/>
          <w:szCs w:val="16"/>
        </w:rPr>
        <w:t>а</w:t>
      </w:r>
      <w:r w:rsidRPr="00D015C1">
        <w:rPr>
          <w:spacing w:val="-2"/>
          <w:sz w:val="16"/>
          <w:szCs w:val="16"/>
        </w:rPr>
        <w:t xml:space="preserve"> </w:t>
      </w:r>
      <w:r w:rsidRPr="00D015C1">
        <w:rPr>
          <w:sz w:val="16"/>
          <w:szCs w:val="16"/>
        </w:rPr>
        <w:t>№</w:t>
      </w:r>
    </w:p>
    <w:p w:rsidR="007E209A" w:rsidRPr="00D015C1" w:rsidRDefault="007E209A" w:rsidP="00CC7230">
      <w:pPr>
        <w:widowControl w:val="0"/>
        <w:tabs>
          <w:tab w:val="left" w:pos="1215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E6FDE" w:rsidRPr="00FA3184" w:rsidRDefault="00BE6FDE" w:rsidP="00F42DF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E6FDE" w:rsidRPr="00D015C1" w:rsidRDefault="00BE6FDE" w:rsidP="00F42DF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015C1">
        <w:rPr>
          <w:b/>
          <w:bCs/>
          <w:spacing w:val="-1"/>
          <w:sz w:val="20"/>
          <w:szCs w:val="20"/>
        </w:rPr>
        <w:t>П</w:t>
      </w:r>
      <w:r w:rsidRPr="00D015C1">
        <w:rPr>
          <w:b/>
          <w:bCs/>
          <w:spacing w:val="1"/>
          <w:sz w:val="20"/>
          <w:szCs w:val="20"/>
        </w:rPr>
        <w:t>ро</w:t>
      </w:r>
      <w:r w:rsidRPr="00D015C1">
        <w:rPr>
          <w:b/>
          <w:bCs/>
          <w:spacing w:val="-2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ам</w:t>
      </w:r>
      <w:r w:rsidRPr="00D015C1">
        <w:rPr>
          <w:b/>
          <w:bCs/>
          <w:spacing w:val="-3"/>
          <w:sz w:val="20"/>
          <w:szCs w:val="20"/>
        </w:rPr>
        <w:t>м</w:t>
      </w:r>
      <w:r w:rsidRPr="00D015C1">
        <w:rPr>
          <w:b/>
          <w:bCs/>
          <w:sz w:val="20"/>
          <w:szCs w:val="20"/>
        </w:rPr>
        <w:t>а м</w:t>
      </w:r>
      <w:r w:rsidRPr="00D015C1">
        <w:rPr>
          <w:b/>
          <w:bCs/>
          <w:spacing w:val="-4"/>
          <w:sz w:val="20"/>
          <w:szCs w:val="20"/>
        </w:rPr>
        <w:t>у</w:t>
      </w:r>
      <w:r w:rsidRPr="00D015C1">
        <w:rPr>
          <w:b/>
          <w:bCs/>
          <w:spacing w:val="1"/>
          <w:sz w:val="20"/>
          <w:szCs w:val="20"/>
        </w:rPr>
        <w:t>ни</w:t>
      </w:r>
      <w:r w:rsidRPr="00D015C1">
        <w:rPr>
          <w:b/>
          <w:bCs/>
          <w:spacing w:val="-1"/>
          <w:sz w:val="20"/>
          <w:szCs w:val="20"/>
        </w:rPr>
        <w:t>ци</w:t>
      </w:r>
      <w:r w:rsidRPr="00D015C1">
        <w:rPr>
          <w:b/>
          <w:bCs/>
          <w:spacing w:val="1"/>
          <w:sz w:val="20"/>
          <w:szCs w:val="20"/>
        </w:rPr>
        <w:t>п</w:t>
      </w:r>
      <w:r w:rsidRPr="00D015C1">
        <w:rPr>
          <w:b/>
          <w:bCs/>
          <w:sz w:val="20"/>
          <w:szCs w:val="20"/>
        </w:rPr>
        <w:t>ал</w:t>
      </w:r>
      <w:r w:rsidRPr="00D015C1">
        <w:rPr>
          <w:b/>
          <w:bCs/>
          <w:spacing w:val="-2"/>
          <w:sz w:val="20"/>
          <w:szCs w:val="20"/>
        </w:rPr>
        <w:t>ь</w:t>
      </w:r>
      <w:r w:rsidRPr="00D015C1">
        <w:rPr>
          <w:b/>
          <w:bCs/>
          <w:spacing w:val="-1"/>
          <w:sz w:val="20"/>
          <w:szCs w:val="20"/>
        </w:rPr>
        <w:t>н</w:t>
      </w:r>
      <w:r w:rsidRPr="00D015C1">
        <w:rPr>
          <w:b/>
          <w:bCs/>
          <w:spacing w:val="1"/>
          <w:sz w:val="20"/>
          <w:szCs w:val="20"/>
        </w:rPr>
        <w:t>ы</w:t>
      </w:r>
      <w:r w:rsidRPr="00D015C1">
        <w:rPr>
          <w:b/>
          <w:bCs/>
          <w:sz w:val="20"/>
          <w:szCs w:val="20"/>
        </w:rPr>
        <w:t xml:space="preserve">х </w:t>
      </w:r>
      <w:r w:rsidRPr="00D015C1">
        <w:rPr>
          <w:b/>
          <w:bCs/>
          <w:spacing w:val="-1"/>
          <w:sz w:val="20"/>
          <w:szCs w:val="20"/>
        </w:rPr>
        <w:t>в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pacing w:val="-4"/>
          <w:sz w:val="20"/>
          <w:szCs w:val="20"/>
        </w:rPr>
        <w:t>у</w:t>
      </w:r>
      <w:r w:rsidRPr="00D015C1">
        <w:rPr>
          <w:b/>
          <w:bCs/>
          <w:sz w:val="20"/>
          <w:szCs w:val="20"/>
        </w:rPr>
        <w:t>т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pacing w:val="-2"/>
          <w:sz w:val="20"/>
          <w:szCs w:val="20"/>
        </w:rPr>
        <w:t>е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pacing w:val="-1"/>
          <w:sz w:val="20"/>
          <w:szCs w:val="20"/>
        </w:rPr>
        <w:t>ни</w:t>
      </w:r>
      <w:r w:rsidRPr="00D015C1">
        <w:rPr>
          <w:b/>
          <w:bCs/>
          <w:sz w:val="20"/>
          <w:szCs w:val="20"/>
        </w:rPr>
        <w:t xml:space="preserve">х </w:t>
      </w:r>
      <w:r w:rsidRPr="00D015C1">
        <w:rPr>
          <w:b/>
          <w:bCs/>
          <w:spacing w:val="-1"/>
          <w:sz w:val="20"/>
          <w:szCs w:val="20"/>
        </w:rPr>
        <w:t>з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1"/>
          <w:sz w:val="20"/>
          <w:szCs w:val="20"/>
        </w:rPr>
        <w:t>и</w:t>
      </w:r>
      <w:r w:rsidRPr="00D015C1">
        <w:rPr>
          <w:b/>
          <w:bCs/>
          <w:spacing w:val="-3"/>
          <w:sz w:val="20"/>
          <w:szCs w:val="20"/>
        </w:rPr>
        <w:t>м</w:t>
      </w:r>
      <w:r w:rsidRPr="00D015C1">
        <w:rPr>
          <w:b/>
          <w:bCs/>
          <w:sz w:val="20"/>
          <w:szCs w:val="20"/>
        </w:rPr>
        <w:t>ствов</w:t>
      </w:r>
      <w:r w:rsidRPr="00D015C1">
        <w:rPr>
          <w:b/>
          <w:bCs/>
          <w:spacing w:val="-2"/>
          <w:sz w:val="20"/>
          <w:szCs w:val="20"/>
        </w:rPr>
        <w:t>а</w:t>
      </w:r>
      <w:r w:rsidRPr="00D015C1">
        <w:rPr>
          <w:b/>
          <w:bCs/>
          <w:spacing w:val="1"/>
          <w:sz w:val="20"/>
          <w:szCs w:val="20"/>
        </w:rPr>
        <w:t>н</w:t>
      </w:r>
      <w:r w:rsidRPr="00D015C1">
        <w:rPr>
          <w:b/>
          <w:bCs/>
          <w:spacing w:val="-1"/>
          <w:sz w:val="20"/>
          <w:szCs w:val="20"/>
        </w:rPr>
        <w:t>и</w:t>
      </w:r>
      <w:r w:rsidRPr="00D015C1">
        <w:rPr>
          <w:b/>
          <w:bCs/>
          <w:sz w:val="20"/>
          <w:szCs w:val="20"/>
        </w:rPr>
        <w:t>й м</w:t>
      </w:r>
      <w:r w:rsidRPr="00D015C1">
        <w:rPr>
          <w:b/>
          <w:bCs/>
          <w:spacing w:val="-4"/>
          <w:sz w:val="20"/>
          <w:szCs w:val="20"/>
        </w:rPr>
        <w:t>у</w:t>
      </w:r>
      <w:r w:rsidRPr="00D015C1">
        <w:rPr>
          <w:b/>
          <w:bCs/>
          <w:spacing w:val="1"/>
          <w:sz w:val="20"/>
          <w:szCs w:val="20"/>
        </w:rPr>
        <w:t>ниц</w:t>
      </w:r>
      <w:r w:rsidRPr="00D015C1">
        <w:rPr>
          <w:b/>
          <w:bCs/>
          <w:spacing w:val="-1"/>
          <w:sz w:val="20"/>
          <w:szCs w:val="20"/>
        </w:rPr>
        <w:t>и</w:t>
      </w:r>
      <w:r w:rsidRPr="00D015C1">
        <w:rPr>
          <w:b/>
          <w:bCs/>
          <w:spacing w:val="1"/>
          <w:sz w:val="20"/>
          <w:szCs w:val="20"/>
        </w:rPr>
        <w:t>п</w:t>
      </w:r>
      <w:r w:rsidRPr="00D015C1">
        <w:rPr>
          <w:b/>
          <w:bCs/>
          <w:sz w:val="20"/>
          <w:szCs w:val="20"/>
        </w:rPr>
        <w:t>ал</w:t>
      </w:r>
      <w:r w:rsidRPr="00D015C1">
        <w:rPr>
          <w:b/>
          <w:bCs/>
          <w:spacing w:val="-2"/>
          <w:sz w:val="20"/>
          <w:szCs w:val="20"/>
        </w:rPr>
        <w:t>ь</w:t>
      </w:r>
      <w:r w:rsidRPr="00D015C1">
        <w:rPr>
          <w:b/>
          <w:bCs/>
          <w:spacing w:val="-1"/>
          <w:sz w:val="20"/>
          <w:szCs w:val="20"/>
        </w:rPr>
        <w:t>н</w:t>
      </w:r>
      <w:r w:rsidRPr="00D015C1">
        <w:rPr>
          <w:b/>
          <w:bCs/>
          <w:spacing w:val="1"/>
          <w:sz w:val="20"/>
          <w:szCs w:val="20"/>
        </w:rPr>
        <w:t>о</w:t>
      </w:r>
      <w:r w:rsidRPr="00D015C1">
        <w:rPr>
          <w:b/>
          <w:bCs/>
          <w:sz w:val="20"/>
          <w:szCs w:val="20"/>
        </w:rPr>
        <w:t>го</w:t>
      </w:r>
      <w:r w:rsidR="003D753E" w:rsidRPr="00D015C1">
        <w:rPr>
          <w:b/>
          <w:bCs/>
          <w:sz w:val="20"/>
          <w:szCs w:val="20"/>
        </w:rPr>
        <w:t xml:space="preserve"> </w:t>
      </w:r>
      <w:r w:rsidRPr="00D015C1">
        <w:rPr>
          <w:b/>
          <w:bCs/>
          <w:spacing w:val="-1"/>
          <w:sz w:val="20"/>
          <w:szCs w:val="20"/>
        </w:rPr>
        <w:t>об</w:t>
      </w:r>
      <w:r w:rsidRPr="00D015C1">
        <w:rPr>
          <w:b/>
          <w:bCs/>
          <w:spacing w:val="1"/>
          <w:sz w:val="20"/>
          <w:szCs w:val="20"/>
        </w:rPr>
        <w:t>р</w:t>
      </w:r>
      <w:r w:rsidRPr="00D015C1">
        <w:rPr>
          <w:b/>
          <w:bCs/>
          <w:sz w:val="20"/>
          <w:szCs w:val="20"/>
        </w:rPr>
        <w:t>азо</w:t>
      </w:r>
      <w:r w:rsidRPr="00D015C1">
        <w:rPr>
          <w:b/>
          <w:bCs/>
          <w:spacing w:val="-2"/>
          <w:sz w:val="20"/>
          <w:szCs w:val="20"/>
        </w:rPr>
        <w:t>в</w:t>
      </w:r>
      <w:r w:rsidRPr="00D015C1">
        <w:rPr>
          <w:b/>
          <w:bCs/>
          <w:sz w:val="20"/>
          <w:szCs w:val="20"/>
        </w:rPr>
        <w:t>а</w:t>
      </w:r>
      <w:r w:rsidRPr="00D015C1">
        <w:rPr>
          <w:b/>
          <w:bCs/>
          <w:spacing w:val="-1"/>
          <w:sz w:val="20"/>
          <w:szCs w:val="20"/>
        </w:rPr>
        <w:t>н</w:t>
      </w:r>
      <w:r w:rsidRPr="00D015C1">
        <w:rPr>
          <w:b/>
          <w:bCs/>
          <w:spacing w:val="1"/>
          <w:sz w:val="20"/>
          <w:szCs w:val="20"/>
        </w:rPr>
        <w:t>и</w:t>
      </w:r>
      <w:r w:rsidRPr="00D015C1">
        <w:rPr>
          <w:b/>
          <w:bCs/>
          <w:sz w:val="20"/>
          <w:szCs w:val="20"/>
        </w:rPr>
        <w:t>я «город Суджа»</w:t>
      </w:r>
      <w:r w:rsidR="008126FC" w:rsidRPr="00D015C1">
        <w:rPr>
          <w:b/>
          <w:bCs/>
          <w:sz w:val="20"/>
          <w:szCs w:val="20"/>
        </w:rPr>
        <w:t xml:space="preserve"> </w:t>
      </w:r>
      <w:r w:rsidRPr="00D015C1">
        <w:rPr>
          <w:b/>
          <w:bCs/>
          <w:spacing w:val="-2"/>
          <w:sz w:val="20"/>
          <w:szCs w:val="20"/>
        </w:rPr>
        <w:t>н</w:t>
      </w:r>
      <w:r w:rsidRPr="00D015C1">
        <w:rPr>
          <w:b/>
          <w:bCs/>
          <w:sz w:val="20"/>
          <w:szCs w:val="20"/>
        </w:rPr>
        <w:t xml:space="preserve">а </w:t>
      </w:r>
      <w:r w:rsidRPr="00D015C1">
        <w:rPr>
          <w:b/>
          <w:bCs/>
          <w:spacing w:val="-2"/>
          <w:sz w:val="20"/>
          <w:szCs w:val="20"/>
        </w:rPr>
        <w:t>2</w:t>
      </w:r>
      <w:r w:rsidRPr="00D015C1">
        <w:rPr>
          <w:b/>
          <w:bCs/>
          <w:spacing w:val="1"/>
          <w:sz w:val="20"/>
          <w:szCs w:val="20"/>
        </w:rPr>
        <w:t>0</w:t>
      </w:r>
      <w:r w:rsidRPr="00D015C1">
        <w:rPr>
          <w:b/>
          <w:bCs/>
          <w:spacing w:val="3"/>
          <w:sz w:val="20"/>
          <w:szCs w:val="20"/>
        </w:rPr>
        <w:t>1</w:t>
      </w:r>
      <w:r w:rsidR="000B665F" w:rsidRPr="00D015C1">
        <w:rPr>
          <w:b/>
          <w:bCs/>
          <w:spacing w:val="3"/>
          <w:sz w:val="20"/>
          <w:szCs w:val="20"/>
        </w:rPr>
        <w:t>7</w:t>
      </w:r>
      <w:r w:rsidR="00054523" w:rsidRPr="00D015C1">
        <w:rPr>
          <w:b/>
          <w:bCs/>
          <w:spacing w:val="3"/>
          <w:sz w:val="20"/>
          <w:szCs w:val="20"/>
        </w:rPr>
        <w:t xml:space="preserve"> </w:t>
      </w:r>
      <w:r w:rsidRPr="00D015C1">
        <w:rPr>
          <w:b/>
          <w:bCs/>
          <w:spacing w:val="-2"/>
          <w:sz w:val="20"/>
          <w:szCs w:val="20"/>
        </w:rPr>
        <w:t>г</w:t>
      </w:r>
      <w:r w:rsidRPr="00D015C1">
        <w:rPr>
          <w:b/>
          <w:bCs/>
          <w:spacing w:val="1"/>
          <w:sz w:val="20"/>
          <w:szCs w:val="20"/>
        </w:rPr>
        <w:t>о</w:t>
      </w:r>
      <w:r w:rsidRPr="00D015C1">
        <w:rPr>
          <w:b/>
          <w:bCs/>
          <w:sz w:val="20"/>
          <w:szCs w:val="20"/>
        </w:rPr>
        <w:t>д</w:t>
      </w:r>
    </w:p>
    <w:p w:rsidR="00F42DF2" w:rsidRPr="000B665F" w:rsidRDefault="00F42DF2" w:rsidP="00F42D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FDE" w:rsidRPr="00FA3184" w:rsidRDefault="00BE6FDE" w:rsidP="003F47E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A3184">
        <w:rPr>
          <w:spacing w:val="1"/>
          <w:position w:val="-1"/>
          <w:sz w:val="22"/>
          <w:szCs w:val="22"/>
        </w:rPr>
        <w:t>1</w:t>
      </w:r>
      <w:r w:rsidRPr="00380CBB">
        <w:rPr>
          <w:position w:val="-1"/>
          <w:sz w:val="28"/>
          <w:szCs w:val="28"/>
        </w:rPr>
        <w:t>.</w:t>
      </w:r>
      <w:r w:rsidRPr="00380CBB">
        <w:rPr>
          <w:spacing w:val="-1"/>
          <w:position w:val="-1"/>
          <w:sz w:val="28"/>
          <w:szCs w:val="28"/>
        </w:rPr>
        <w:t xml:space="preserve"> П</w:t>
      </w:r>
      <w:r w:rsidRPr="00380CBB">
        <w:rPr>
          <w:spacing w:val="1"/>
          <w:position w:val="-1"/>
          <w:sz w:val="28"/>
          <w:szCs w:val="28"/>
        </w:rPr>
        <w:t>ри</w:t>
      </w:r>
      <w:r w:rsidRPr="00380CBB">
        <w:rPr>
          <w:position w:val="-1"/>
          <w:sz w:val="28"/>
          <w:szCs w:val="28"/>
        </w:rPr>
        <w:t>в</w:t>
      </w:r>
      <w:r w:rsidRPr="00380CBB">
        <w:rPr>
          <w:spacing w:val="-1"/>
          <w:position w:val="-1"/>
          <w:sz w:val="28"/>
          <w:szCs w:val="28"/>
        </w:rPr>
        <w:t>л</w:t>
      </w:r>
      <w:r w:rsidRPr="00380CBB">
        <w:rPr>
          <w:spacing w:val="-2"/>
          <w:position w:val="-1"/>
          <w:sz w:val="28"/>
          <w:szCs w:val="28"/>
        </w:rPr>
        <w:t>е</w:t>
      </w:r>
      <w:r w:rsidRPr="00380CBB">
        <w:rPr>
          <w:position w:val="-1"/>
          <w:sz w:val="28"/>
          <w:szCs w:val="28"/>
        </w:rPr>
        <w:t>че</w:t>
      </w:r>
      <w:r w:rsidRPr="00380CBB">
        <w:rPr>
          <w:spacing w:val="-1"/>
          <w:position w:val="-1"/>
          <w:sz w:val="28"/>
          <w:szCs w:val="28"/>
        </w:rPr>
        <w:t>н</w:t>
      </w:r>
      <w:r w:rsidRPr="00380CBB">
        <w:rPr>
          <w:spacing w:val="1"/>
          <w:position w:val="-1"/>
          <w:sz w:val="28"/>
          <w:szCs w:val="28"/>
        </w:rPr>
        <w:t>и</w:t>
      </w:r>
      <w:r w:rsidRPr="00380CBB">
        <w:rPr>
          <w:position w:val="-1"/>
          <w:sz w:val="28"/>
          <w:szCs w:val="28"/>
        </w:rPr>
        <w:t>е вн</w:t>
      </w:r>
      <w:r w:rsidRPr="00380CBB">
        <w:rPr>
          <w:spacing w:val="-3"/>
          <w:position w:val="-1"/>
          <w:sz w:val="28"/>
          <w:szCs w:val="28"/>
        </w:rPr>
        <w:t>у</w:t>
      </w:r>
      <w:r w:rsidRPr="00380CBB">
        <w:rPr>
          <w:position w:val="-1"/>
          <w:sz w:val="28"/>
          <w:szCs w:val="28"/>
        </w:rPr>
        <w:t>т</w:t>
      </w:r>
      <w:r w:rsidRPr="00380CBB">
        <w:rPr>
          <w:spacing w:val="1"/>
          <w:position w:val="-1"/>
          <w:sz w:val="28"/>
          <w:szCs w:val="28"/>
        </w:rPr>
        <w:t>р</w:t>
      </w:r>
      <w:r w:rsidRPr="00380CBB">
        <w:rPr>
          <w:position w:val="-1"/>
          <w:sz w:val="28"/>
          <w:szCs w:val="28"/>
        </w:rPr>
        <w:t>е</w:t>
      </w:r>
      <w:r w:rsidRPr="00380CBB">
        <w:rPr>
          <w:spacing w:val="-1"/>
          <w:position w:val="-1"/>
          <w:sz w:val="28"/>
          <w:szCs w:val="28"/>
        </w:rPr>
        <w:t>нн</w:t>
      </w:r>
      <w:r w:rsidRPr="00380CBB">
        <w:rPr>
          <w:spacing w:val="1"/>
          <w:position w:val="-1"/>
          <w:sz w:val="28"/>
          <w:szCs w:val="28"/>
        </w:rPr>
        <w:t>и</w:t>
      </w:r>
      <w:r w:rsidRPr="00380CBB">
        <w:rPr>
          <w:position w:val="-1"/>
          <w:sz w:val="28"/>
          <w:szCs w:val="28"/>
        </w:rPr>
        <w:t>х з</w:t>
      </w:r>
      <w:r w:rsidRPr="00380CBB">
        <w:rPr>
          <w:spacing w:val="-3"/>
          <w:position w:val="-1"/>
          <w:sz w:val="28"/>
          <w:szCs w:val="28"/>
        </w:rPr>
        <w:t>а</w:t>
      </w:r>
      <w:r w:rsidRPr="00380CBB">
        <w:rPr>
          <w:spacing w:val="1"/>
          <w:position w:val="-1"/>
          <w:sz w:val="28"/>
          <w:szCs w:val="28"/>
        </w:rPr>
        <w:t>и</w:t>
      </w:r>
      <w:r w:rsidRPr="00380CBB">
        <w:rPr>
          <w:position w:val="-1"/>
          <w:sz w:val="28"/>
          <w:szCs w:val="28"/>
        </w:rPr>
        <w:t>мст</w:t>
      </w:r>
      <w:r w:rsidRPr="00380CBB">
        <w:rPr>
          <w:spacing w:val="-3"/>
          <w:position w:val="-1"/>
          <w:sz w:val="28"/>
          <w:szCs w:val="28"/>
        </w:rPr>
        <w:t>в</w:t>
      </w:r>
      <w:r w:rsidRPr="00380CBB">
        <w:rPr>
          <w:spacing w:val="1"/>
          <w:position w:val="-1"/>
          <w:sz w:val="28"/>
          <w:szCs w:val="28"/>
        </w:rPr>
        <w:t>о</w:t>
      </w:r>
      <w:r w:rsidRPr="00380CBB">
        <w:rPr>
          <w:position w:val="-1"/>
          <w:sz w:val="28"/>
          <w:szCs w:val="28"/>
        </w:rPr>
        <w:t>в</w:t>
      </w:r>
      <w:r w:rsidRPr="00380CBB">
        <w:rPr>
          <w:spacing w:val="-3"/>
          <w:position w:val="-1"/>
          <w:sz w:val="28"/>
          <w:szCs w:val="28"/>
        </w:rPr>
        <w:t>а</w:t>
      </w:r>
      <w:r w:rsidRPr="00380CBB">
        <w:rPr>
          <w:spacing w:val="1"/>
          <w:position w:val="-1"/>
          <w:sz w:val="28"/>
          <w:szCs w:val="28"/>
        </w:rPr>
        <w:t>н</w:t>
      </w:r>
      <w:r w:rsidRPr="00380CBB">
        <w:rPr>
          <w:spacing w:val="-1"/>
          <w:position w:val="-1"/>
          <w:sz w:val="28"/>
          <w:szCs w:val="28"/>
        </w:rPr>
        <w:t>и</w:t>
      </w:r>
      <w:r w:rsidRPr="00380CBB">
        <w:rPr>
          <w:position w:val="-1"/>
          <w:sz w:val="28"/>
          <w:szCs w:val="28"/>
        </w:rPr>
        <w:t>й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6092"/>
        <w:gridCol w:w="2369"/>
      </w:tblGrid>
      <w:tr w:rsidR="00BE6FDE" w:rsidRPr="00D015C1" w:rsidTr="00D015C1">
        <w:trPr>
          <w:trHeight w:hRule="exact" w:val="43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№</w:t>
            </w:r>
            <w:r w:rsidR="00C44E6F" w:rsidRPr="00D015C1">
              <w:rPr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D015C1">
              <w:rPr>
                <w:spacing w:val="1"/>
                <w:sz w:val="16"/>
                <w:szCs w:val="16"/>
                <w:lang w:eastAsia="en-US"/>
              </w:rPr>
              <w:t>п</w:t>
            </w:r>
            <w:proofErr w:type="gramEnd"/>
            <w:r w:rsidRPr="00D015C1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D015C1">
              <w:rPr>
                <w:spacing w:val="-2"/>
                <w:sz w:val="16"/>
                <w:szCs w:val="16"/>
                <w:lang w:eastAsia="en-US"/>
              </w:rPr>
              <w:t>В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 xml:space="preserve">ды 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мс</w:t>
            </w:r>
            <w:r w:rsidRPr="00D015C1">
              <w:rPr>
                <w:sz w:val="16"/>
                <w:szCs w:val="16"/>
                <w:lang w:eastAsia="en-US"/>
              </w:rPr>
              <w:t>тво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D015C1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0B66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Объем</w:t>
            </w:r>
            <w:r w:rsidR="00C44E6F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D015C1">
              <w:rPr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вл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ече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D015C1">
              <w:rPr>
                <w:sz w:val="16"/>
                <w:szCs w:val="16"/>
                <w:lang w:eastAsia="en-US"/>
              </w:rPr>
              <w:t xml:space="preserve">я 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д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z w:val="16"/>
                <w:szCs w:val="16"/>
                <w:lang w:eastAsia="en-US"/>
              </w:rPr>
              <w:t>тв в 201</w:t>
            </w:r>
            <w:r w:rsidR="000B665F" w:rsidRPr="00D015C1">
              <w:rPr>
                <w:sz w:val="16"/>
                <w:szCs w:val="16"/>
                <w:lang w:eastAsia="en-US"/>
              </w:rPr>
              <w:t>7</w:t>
            </w:r>
            <w:r w:rsidRPr="00D015C1">
              <w:rPr>
                <w:sz w:val="16"/>
                <w:szCs w:val="16"/>
                <w:lang w:eastAsia="en-US"/>
              </w:rPr>
              <w:t xml:space="preserve"> го</w:t>
            </w:r>
            <w:r w:rsidRPr="00D015C1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D015C1">
              <w:rPr>
                <w:sz w:val="16"/>
                <w:szCs w:val="16"/>
                <w:lang w:eastAsia="en-US"/>
              </w:rPr>
              <w:t>у (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D015C1">
              <w:rPr>
                <w:sz w:val="16"/>
                <w:szCs w:val="16"/>
                <w:lang w:eastAsia="en-US"/>
              </w:rPr>
              <w:t>блей)</w:t>
            </w:r>
          </w:p>
        </w:tc>
      </w:tr>
      <w:tr w:rsidR="00BE6FDE" w:rsidRPr="00D015C1" w:rsidTr="005D383D">
        <w:trPr>
          <w:trHeight w:hRule="exact" w:val="1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pacing w:val="2"/>
                <w:sz w:val="16"/>
                <w:szCs w:val="16"/>
                <w:lang w:eastAsia="en-US"/>
              </w:rPr>
              <w:t>М</w:t>
            </w:r>
            <w:r w:rsidRPr="00D015C1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ницип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D015C1">
              <w:rPr>
                <w:sz w:val="16"/>
                <w:szCs w:val="16"/>
                <w:lang w:eastAsia="en-US"/>
              </w:rPr>
              <w:t>л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ьн</w:t>
            </w:r>
            <w:r w:rsidRPr="00D015C1">
              <w:rPr>
                <w:sz w:val="16"/>
                <w:szCs w:val="16"/>
                <w:lang w:eastAsia="en-US"/>
              </w:rPr>
              <w:t xml:space="preserve">ые 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ен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D015C1">
              <w:rPr>
                <w:sz w:val="16"/>
                <w:szCs w:val="16"/>
                <w:lang w:eastAsia="en-US"/>
              </w:rPr>
              <w:t xml:space="preserve">ые </w:t>
            </w:r>
            <w:r w:rsidRPr="00D015C1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D015C1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D015C1">
              <w:rPr>
                <w:sz w:val="16"/>
                <w:szCs w:val="16"/>
                <w:lang w:eastAsia="en-US"/>
              </w:rPr>
              <w:t>ги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D015C1" w:rsidTr="005D383D">
        <w:trPr>
          <w:trHeight w:hRule="exact" w:val="1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pacing w:val="-1"/>
                <w:sz w:val="16"/>
                <w:szCs w:val="16"/>
                <w:lang w:eastAsia="en-US"/>
              </w:rPr>
              <w:t>Б</w:t>
            </w:r>
            <w:r w:rsidRPr="00D015C1">
              <w:rPr>
                <w:sz w:val="16"/>
                <w:szCs w:val="16"/>
                <w:lang w:eastAsia="en-US"/>
              </w:rPr>
              <w:t>юдж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т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D015C1">
              <w:rPr>
                <w:sz w:val="16"/>
                <w:szCs w:val="16"/>
                <w:lang w:eastAsia="en-US"/>
              </w:rPr>
              <w:t>ые</w:t>
            </w:r>
            <w:r w:rsidR="00CA2D4D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D015C1">
              <w:rPr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д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ты от</w:t>
            </w:r>
            <w:r w:rsidR="00CA2D4D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z w:val="16"/>
                <w:szCs w:val="16"/>
                <w:lang w:eastAsia="en-US"/>
              </w:rPr>
              <w:t>д</w:t>
            </w:r>
            <w:r w:rsidRPr="00D015C1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D015C1">
              <w:rPr>
                <w:sz w:val="16"/>
                <w:szCs w:val="16"/>
                <w:lang w:eastAsia="en-US"/>
              </w:rPr>
              <w:t>г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х</w:t>
            </w:r>
            <w:r w:rsidR="00CA2D4D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z w:val="16"/>
                <w:szCs w:val="16"/>
                <w:lang w:eastAsia="en-US"/>
              </w:rPr>
              <w:t>б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D015C1">
              <w:rPr>
                <w:sz w:val="16"/>
                <w:szCs w:val="16"/>
                <w:lang w:eastAsia="en-US"/>
              </w:rPr>
              <w:t>дж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тов бю</w:t>
            </w:r>
            <w:r w:rsidRPr="00D015C1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D015C1">
              <w:rPr>
                <w:sz w:val="16"/>
                <w:szCs w:val="16"/>
                <w:lang w:eastAsia="en-US"/>
              </w:rPr>
              <w:t>ж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т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D015C1">
              <w:rPr>
                <w:sz w:val="16"/>
                <w:szCs w:val="16"/>
                <w:lang w:eastAsia="en-US"/>
              </w:rPr>
              <w:t>ой</w:t>
            </w:r>
            <w:r w:rsidR="00C44E6F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z w:val="16"/>
                <w:szCs w:val="16"/>
                <w:lang w:eastAsia="en-US"/>
              </w:rPr>
              <w:t>т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D015C1">
              <w:rPr>
                <w:sz w:val="16"/>
                <w:szCs w:val="16"/>
                <w:lang w:eastAsia="en-US"/>
              </w:rPr>
              <w:t>ы Рос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D015C1">
              <w:rPr>
                <w:sz w:val="16"/>
                <w:szCs w:val="16"/>
                <w:lang w:eastAsia="en-US"/>
              </w:rPr>
              <w:t>ой</w:t>
            </w:r>
            <w:r w:rsidR="00CA2D4D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z w:val="16"/>
                <w:szCs w:val="16"/>
                <w:lang w:eastAsia="en-US"/>
              </w:rPr>
              <w:t>Ф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д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р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D015C1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D015C1" w:rsidTr="005D383D">
        <w:trPr>
          <w:trHeight w:hRule="exact" w:val="1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Кр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D015C1">
              <w:rPr>
                <w:sz w:val="16"/>
                <w:szCs w:val="16"/>
                <w:lang w:eastAsia="en-US"/>
              </w:rPr>
              <w:t>д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ты кред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т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D015C1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D015C1">
              <w:rPr>
                <w:sz w:val="16"/>
                <w:szCs w:val="16"/>
                <w:lang w:eastAsia="en-US"/>
              </w:rPr>
              <w:t>х</w:t>
            </w:r>
            <w:r w:rsidR="00CA2D4D" w:rsidRPr="00D015C1">
              <w:rPr>
                <w:sz w:val="16"/>
                <w:szCs w:val="16"/>
                <w:lang w:eastAsia="en-US"/>
              </w:rPr>
              <w:t xml:space="preserve"> </w:t>
            </w:r>
            <w:r w:rsidRPr="00D015C1">
              <w:rPr>
                <w:sz w:val="16"/>
                <w:szCs w:val="16"/>
                <w:lang w:eastAsia="en-US"/>
              </w:rPr>
              <w:t>о</w:t>
            </w:r>
            <w:r w:rsidRPr="00D015C1">
              <w:rPr>
                <w:spacing w:val="-2"/>
                <w:sz w:val="16"/>
                <w:szCs w:val="16"/>
                <w:lang w:eastAsia="en-US"/>
              </w:rPr>
              <w:t>р</w:t>
            </w:r>
            <w:r w:rsidRPr="00D015C1">
              <w:rPr>
                <w:sz w:val="16"/>
                <w:szCs w:val="16"/>
                <w:lang w:eastAsia="en-US"/>
              </w:rPr>
              <w:t>г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низ</w:t>
            </w:r>
            <w:r w:rsidRPr="00D015C1">
              <w:rPr>
                <w:spacing w:val="-1"/>
                <w:sz w:val="16"/>
                <w:szCs w:val="16"/>
                <w:lang w:eastAsia="en-US"/>
              </w:rPr>
              <w:t>ац</w:t>
            </w:r>
            <w:r w:rsidRPr="00D015C1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D015C1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D015C1" w:rsidTr="005D383D">
        <w:trPr>
          <w:trHeight w:hRule="exact" w:val="2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D015C1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D015C1">
              <w:rPr>
                <w:sz w:val="16"/>
                <w:szCs w:val="16"/>
                <w:lang w:eastAsia="en-US"/>
              </w:rPr>
              <w:t>0</w:t>
            </w:r>
          </w:p>
        </w:tc>
      </w:tr>
    </w:tbl>
    <w:p w:rsidR="00BE6FDE" w:rsidRDefault="00BE6FDE" w:rsidP="00C44E6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9210F" w:rsidRDefault="0039210F" w:rsidP="00C44E6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9210F" w:rsidRPr="00FA3184" w:rsidRDefault="0039210F" w:rsidP="00C44E6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E6FDE" w:rsidRPr="005D383D" w:rsidRDefault="00BE6FDE" w:rsidP="003F47E2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FA3184">
        <w:rPr>
          <w:spacing w:val="1"/>
          <w:sz w:val="22"/>
          <w:szCs w:val="22"/>
        </w:rPr>
        <w:t>2</w:t>
      </w:r>
      <w:r w:rsidRPr="005D383D">
        <w:rPr>
          <w:sz w:val="16"/>
          <w:szCs w:val="16"/>
        </w:rPr>
        <w:t>.</w:t>
      </w:r>
      <w:r w:rsidRPr="005D383D">
        <w:rPr>
          <w:spacing w:val="-1"/>
          <w:sz w:val="16"/>
          <w:szCs w:val="16"/>
        </w:rPr>
        <w:t xml:space="preserve"> П</w:t>
      </w:r>
      <w:r w:rsidRPr="005D383D">
        <w:rPr>
          <w:spacing w:val="1"/>
          <w:sz w:val="16"/>
          <w:szCs w:val="16"/>
        </w:rPr>
        <w:t>о</w:t>
      </w:r>
      <w:r w:rsidRPr="005D383D">
        <w:rPr>
          <w:sz w:val="16"/>
          <w:szCs w:val="16"/>
        </w:rPr>
        <w:t>гаш</w:t>
      </w:r>
      <w:r w:rsidRPr="005D383D">
        <w:rPr>
          <w:spacing w:val="-2"/>
          <w:sz w:val="16"/>
          <w:szCs w:val="16"/>
        </w:rPr>
        <w:t>е</w:t>
      </w:r>
      <w:r w:rsidRPr="005D383D">
        <w:rPr>
          <w:spacing w:val="-1"/>
          <w:sz w:val="16"/>
          <w:szCs w:val="16"/>
        </w:rPr>
        <w:t>н</w:t>
      </w:r>
      <w:r w:rsidRPr="005D383D">
        <w:rPr>
          <w:spacing w:val="1"/>
          <w:sz w:val="16"/>
          <w:szCs w:val="16"/>
        </w:rPr>
        <w:t>и</w:t>
      </w:r>
      <w:r w:rsidRPr="005D383D">
        <w:rPr>
          <w:sz w:val="16"/>
          <w:szCs w:val="16"/>
        </w:rPr>
        <w:t>е вн</w:t>
      </w:r>
      <w:r w:rsidRPr="005D383D">
        <w:rPr>
          <w:spacing w:val="-3"/>
          <w:sz w:val="16"/>
          <w:szCs w:val="16"/>
        </w:rPr>
        <w:t>у</w:t>
      </w:r>
      <w:r w:rsidRPr="005D383D">
        <w:rPr>
          <w:sz w:val="16"/>
          <w:szCs w:val="16"/>
        </w:rPr>
        <w:t>т</w:t>
      </w:r>
      <w:r w:rsidRPr="005D383D">
        <w:rPr>
          <w:spacing w:val="1"/>
          <w:sz w:val="16"/>
          <w:szCs w:val="16"/>
        </w:rPr>
        <w:t>р</w:t>
      </w:r>
      <w:r w:rsidRPr="005D383D">
        <w:rPr>
          <w:sz w:val="16"/>
          <w:szCs w:val="16"/>
        </w:rPr>
        <w:t>е</w:t>
      </w:r>
      <w:r w:rsidRPr="005D383D">
        <w:rPr>
          <w:spacing w:val="1"/>
          <w:sz w:val="16"/>
          <w:szCs w:val="16"/>
        </w:rPr>
        <w:t>н</w:t>
      </w:r>
      <w:r w:rsidRPr="005D383D">
        <w:rPr>
          <w:spacing w:val="-1"/>
          <w:sz w:val="16"/>
          <w:szCs w:val="16"/>
        </w:rPr>
        <w:t>ни</w:t>
      </w:r>
      <w:r w:rsidRPr="005D383D">
        <w:rPr>
          <w:sz w:val="16"/>
          <w:szCs w:val="16"/>
        </w:rPr>
        <w:t>х заимст</w:t>
      </w:r>
      <w:r w:rsidRPr="005D383D">
        <w:rPr>
          <w:spacing w:val="-3"/>
          <w:sz w:val="16"/>
          <w:szCs w:val="16"/>
        </w:rPr>
        <w:t>в</w:t>
      </w:r>
      <w:r w:rsidRPr="005D383D">
        <w:rPr>
          <w:spacing w:val="1"/>
          <w:sz w:val="16"/>
          <w:szCs w:val="16"/>
        </w:rPr>
        <w:t>о</w:t>
      </w:r>
      <w:r w:rsidRPr="005D383D">
        <w:rPr>
          <w:sz w:val="16"/>
          <w:szCs w:val="16"/>
        </w:rPr>
        <w:t>в</w:t>
      </w:r>
      <w:r w:rsidRPr="005D383D">
        <w:rPr>
          <w:spacing w:val="-3"/>
          <w:sz w:val="16"/>
          <w:szCs w:val="16"/>
        </w:rPr>
        <w:t>а</w:t>
      </w:r>
      <w:r w:rsidRPr="005D383D">
        <w:rPr>
          <w:spacing w:val="1"/>
          <w:sz w:val="16"/>
          <w:szCs w:val="16"/>
        </w:rPr>
        <w:t>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й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6121"/>
        <w:gridCol w:w="2340"/>
      </w:tblGrid>
      <w:tr w:rsidR="00BE6FDE" w:rsidRPr="005D383D" w:rsidTr="005D383D">
        <w:trPr>
          <w:trHeight w:hRule="exact" w:val="4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№</w:t>
            </w:r>
            <w:r w:rsidR="00C44E6F" w:rsidRPr="005D383D">
              <w:rPr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proofErr w:type="gramEnd"/>
            <w:r w:rsidRPr="005D383D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2"/>
                <w:sz w:val="16"/>
                <w:szCs w:val="16"/>
                <w:lang w:eastAsia="en-US"/>
              </w:rPr>
              <w:t>В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 xml:space="preserve">ды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мс</w:t>
            </w:r>
            <w:r w:rsidRPr="005D383D">
              <w:rPr>
                <w:sz w:val="16"/>
                <w:szCs w:val="16"/>
                <w:lang w:eastAsia="en-US"/>
              </w:rPr>
              <w:t>тво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0B665F">
            <w:pPr>
              <w:widowControl w:val="0"/>
              <w:autoSpaceDE w:val="0"/>
              <w:autoSpaceDN w:val="0"/>
              <w:adjustRightInd w:val="0"/>
              <w:ind w:hanging="3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Объем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5D383D">
              <w:rPr>
                <w:sz w:val="16"/>
                <w:szCs w:val="16"/>
                <w:lang w:eastAsia="en-US"/>
              </w:rPr>
              <w:t>ог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ш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 xml:space="preserve">я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тв в 201</w:t>
            </w:r>
            <w:r w:rsidR="000B665F" w:rsidRPr="005D383D">
              <w:rPr>
                <w:sz w:val="16"/>
                <w:szCs w:val="16"/>
                <w:lang w:eastAsia="en-US"/>
              </w:rPr>
              <w:t>7</w:t>
            </w:r>
            <w:r w:rsidRPr="005D383D">
              <w:rPr>
                <w:sz w:val="16"/>
                <w:szCs w:val="16"/>
                <w:lang w:eastAsia="en-US"/>
              </w:rPr>
              <w:t xml:space="preserve"> го</w:t>
            </w:r>
            <w:r w:rsidRPr="005D383D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у (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блей)</w:t>
            </w:r>
          </w:p>
        </w:tc>
      </w:tr>
      <w:tr w:rsidR="00BE6FDE" w:rsidRPr="005D383D" w:rsidTr="005D383D">
        <w:trPr>
          <w:trHeight w:hRule="exact" w:val="14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2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ницип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л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ьн</w:t>
            </w:r>
            <w:r w:rsidRPr="005D383D">
              <w:rPr>
                <w:sz w:val="16"/>
                <w:szCs w:val="16"/>
                <w:lang w:eastAsia="en-US"/>
              </w:rPr>
              <w:t>ые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ен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>ые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ги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5D383D" w:rsidTr="005D383D">
        <w:trPr>
          <w:trHeight w:hRule="exact" w:val="1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1"/>
                <w:sz w:val="16"/>
                <w:szCs w:val="16"/>
                <w:lang w:eastAsia="en-US"/>
              </w:rPr>
              <w:t>Б</w:t>
            </w:r>
            <w:r w:rsidRPr="005D383D">
              <w:rPr>
                <w:sz w:val="16"/>
                <w:szCs w:val="16"/>
                <w:lang w:eastAsia="en-US"/>
              </w:rPr>
              <w:t>юдж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>ые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от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х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z w:val="16"/>
                <w:szCs w:val="16"/>
                <w:lang w:eastAsia="en-US"/>
              </w:rPr>
              <w:t>б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5D383D">
              <w:rPr>
                <w:sz w:val="16"/>
                <w:szCs w:val="16"/>
                <w:lang w:eastAsia="en-US"/>
              </w:rPr>
              <w:t>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тов бю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>ой</w:t>
            </w:r>
            <w:r w:rsidR="00C44E6F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5D383D">
              <w:rPr>
                <w:sz w:val="16"/>
                <w:szCs w:val="16"/>
                <w:lang w:eastAsia="en-US"/>
              </w:rPr>
              <w:t>ы Рос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ой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z w:val="16"/>
                <w:szCs w:val="16"/>
                <w:lang w:eastAsia="en-US"/>
              </w:rPr>
              <w:t>Ф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5D383D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5D383D" w:rsidTr="005D383D">
        <w:trPr>
          <w:trHeight w:hRule="exact" w:val="1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Кр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кред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5D383D">
              <w:rPr>
                <w:sz w:val="16"/>
                <w:szCs w:val="16"/>
                <w:lang w:eastAsia="en-US"/>
              </w:rPr>
              <w:t>х</w:t>
            </w:r>
            <w:r w:rsidR="00CA2D4D" w:rsidRPr="005D383D">
              <w:rPr>
                <w:sz w:val="16"/>
                <w:szCs w:val="16"/>
                <w:lang w:eastAsia="en-US"/>
              </w:rPr>
              <w:t xml:space="preserve"> </w:t>
            </w:r>
            <w:r w:rsidRPr="005D383D">
              <w:rPr>
                <w:sz w:val="16"/>
                <w:szCs w:val="16"/>
                <w:lang w:eastAsia="en-US"/>
              </w:rPr>
              <w:t>о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р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ац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5D383D" w:rsidTr="005D383D">
        <w:trPr>
          <w:trHeight w:hRule="exact" w:val="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5D383D" w:rsidRDefault="00BE6FDE" w:rsidP="00C44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</w:tbl>
    <w:p w:rsidR="00C44E6F" w:rsidRDefault="00C44E6F" w:rsidP="00C44E6F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22"/>
          <w:szCs w:val="22"/>
        </w:rPr>
      </w:pPr>
    </w:p>
    <w:p w:rsidR="000B665F" w:rsidRDefault="000B665F" w:rsidP="00C44E6F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22"/>
          <w:szCs w:val="22"/>
        </w:rPr>
      </w:pPr>
    </w:p>
    <w:p w:rsidR="000B665F" w:rsidRDefault="000B665F" w:rsidP="00C44E6F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22"/>
          <w:szCs w:val="22"/>
        </w:rPr>
      </w:pPr>
    </w:p>
    <w:p w:rsidR="000B665F" w:rsidRPr="005D383D" w:rsidRDefault="000B665F" w:rsidP="000B665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5D383D">
        <w:rPr>
          <w:spacing w:val="-1"/>
          <w:sz w:val="16"/>
          <w:szCs w:val="16"/>
        </w:rPr>
        <w:t>П</w:t>
      </w:r>
      <w:r w:rsidRPr="005D383D">
        <w:rPr>
          <w:sz w:val="16"/>
          <w:szCs w:val="16"/>
        </w:rPr>
        <w:t>риложен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е</w:t>
      </w:r>
      <w:r w:rsidRPr="005D383D">
        <w:rPr>
          <w:spacing w:val="-2"/>
          <w:sz w:val="16"/>
          <w:szCs w:val="16"/>
        </w:rPr>
        <w:t xml:space="preserve"> </w:t>
      </w:r>
      <w:r w:rsidRPr="005D383D">
        <w:rPr>
          <w:sz w:val="16"/>
          <w:szCs w:val="16"/>
        </w:rPr>
        <w:t xml:space="preserve">№13 </w:t>
      </w:r>
    </w:p>
    <w:p w:rsidR="000B665F" w:rsidRPr="005D383D" w:rsidRDefault="000B665F" w:rsidP="000B665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5D383D">
        <w:rPr>
          <w:sz w:val="16"/>
          <w:szCs w:val="16"/>
        </w:rPr>
        <w:t>к</w:t>
      </w:r>
      <w:r w:rsidRPr="005D383D">
        <w:rPr>
          <w:spacing w:val="1"/>
          <w:sz w:val="16"/>
          <w:szCs w:val="16"/>
        </w:rPr>
        <w:t xml:space="preserve"> </w:t>
      </w:r>
      <w:r w:rsidRPr="005D383D">
        <w:rPr>
          <w:sz w:val="16"/>
          <w:szCs w:val="16"/>
        </w:rPr>
        <w:t>Ре</w:t>
      </w:r>
      <w:r w:rsidRPr="005D383D">
        <w:rPr>
          <w:spacing w:val="-2"/>
          <w:sz w:val="16"/>
          <w:szCs w:val="16"/>
        </w:rPr>
        <w:t>ш</w:t>
      </w:r>
      <w:r w:rsidRPr="005D383D">
        <w:rPr>
          <w:sz w:val="16"/>
          <w:szCs w:val="16"/>
        </w:rPr>
        <w:t>ен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ю</w:t>
      </w:r>
      <w:r w:rsidRPr="005D383D">
        <w:rPr>
          <w:spacing w:val="1"/>
          <w:sz w:val="16"/>
          <w:szCs w:val="16"/>
        </w:rPr>
        <w:t xml:space="preserve"> Собрания депутатов города Суджи</w:t>
      </w:r>
    </w:p>
    <w:p w:rsidR="000B665F" w:rsidRPr="005D383D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5D383D">
        <w:rPr>
          <w:spacing w:val="-5"/>
          <w:sz w:val="16"/>
          <w:szCs w:val="16"/>
        </w:rPr>
        <w:t>«</w:t>
      </w:r>
      <w:r w:rsidRPr="005D383D">
        <w:rPr>
          <w:sz w:val="16"/>
          <w:szCs w:val="16"/>
        </w:rPr>
        <w:t>О</w:t>
      </w:r>
      <w:r w:rsidRPr="005D383D">
        <w:rPr>
          <w:spacing w:val="-1"/>
          <w:sz w:val="16"/>
          <w:szCs w:val="16"/>
        </w:rPr>
        <w:t xml:space="preserve"> </w:t>
      </w:r>
      <w:r w:rsidRPr="005D383D">
        <w:rPr>
          <w:sz w:val="16"/>
          <w:szCs w:val="16"/>
        </w:rPr>
        <w:t>б</w:t>
      </w:r>
      <w:r w:rsidRPr="005D383D">
        <w:rPr>
          <w:spacing w:val="1"/>
          <w:sz w:val="16"/>
          <w:szCs w:val="16"/>
        </w:rPr>
        <w:t>ю</w:t>
      </w:r>
      <w:r w:rsidRPr="005D383D">
        <w:rPr>
          <w:sz w:val="16"/>
          <w:szCs w:val="16"/>
        </w:rPr>
        <w:t>д</w:t>
      </w:r>
      <w:r w:rsidRPr="005D383D">
        <w:rPr>
          <w:spacing w:val="1"/>
          <w:sz w:val="16"/>
          <w:szCs w:val="16"/>
        </w:rPr>
        <w:t>ж</w:t>
      </w:r>
      <w:r w:rsidRPr="005D383D">
        <w:rPr>
          <w:sz w:val="16"/>
          <w:szCs w:val="16"/>
        </w:rPr>
        <w:t>е</w:t>
      </w:r>
      <w:r w:rsidRPr="005D383D">
        <w:rPr>
          <w:spacing w:val="-2"/>
          <w:sz w:val="16"/>
          <w:szCs w:val="16"/>
        </w:rPr>
        <w:t>т</w:t>
      </w:r>
      <w:r w:rsidRPr="005D383D">
        <w:rPr>
          <w:sz w:val="16"/>
          <w:szCs w:val="16"/>
        </w:rPr>
        <w:t>е м</w:t>
      </w:r>
      <w:r w:rsidRPr="005D383D">
        <w:rPr>
          <w:spacing w:val="-3"/>
          <w:sz w:val="16"/>
          <w:szCs w:val="16"/>
        </w:rPr>
        <w:t>у</w:t>
      </w:r>
      <w:r w:rsidRPr="005D383D">
        <w:rPr>
          <w:sz w:val="16"/>
          <w:szCs w:val="16"/>
        </w:rPr>
        <w:t>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ц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пального об</w:t>
      </w:r>
      <w:r w:rsidRPr="005D383D">
        <w:rPr>
          <w:spacing w:val="-2"/>
          <w:sz w:val="16"/>
          <w:szCs w:val="16"/>
        </w:rPr>
        <w:t>р</w:t>
      </w:r>
      <w:r w:rsidRPr="005D383D">
        <w:rPr>
          <w:sz w:val="16"/>
          <w:szCs w:val="16"/>
        </w:rPr>
        <w:t>азо</w:t>
      </w:r>
      <w:r w:rsidRPr="005D383D">
        <w:rPr>
          <w:spacing w:val="-2"/>
          <w:sz w:val="16"/>
          <w:szCs w:val="16"/>
        </w:rPr>
        <w:t>в</w:t>
      </w:r>
      <w:r w:rsidRPr="005D383D">
        <w:rPr>
          <w:sz w:val="16"/>
          <w:szCs w:val="16"/>
        </w:rPr>
        <w:t>ан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 xml:space="preserve">я </w:t>
      </w:r>
      <w:r w:rsidRPr="005D383D">
        <w:rPr>
          <w:spacing w:val="-5"/>
          <w:sz w:val="16"/>
          <w:szCs w:val="16"/>
        </w:rPr>
        <w:t>«</w:t>
      </w:r>
      <w:r w:rsidRPr="005D383D">
        <w:rPr>
          <w:sz w:val="16"/>
          <w:szCs w:val="16"/>
        </w:rPr>
        <w:t>город Суджа»</w:t>
      </w:r>
    </w:p>
    <w:p w:rsidR="000B665F" w:rsidRPr="005D383D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5D383D">
        <w:rPr>
          <w:spacing w:val="-5"/>
          <w:sz w:val="16"/>
          <w:szCs w:val="16"/>
        </w:rPr>
        <w:t>Суджан</w:t>
      </w:r>
      <w:r w:rsidRPr="005D383D">
        <w:rPr>
          <w:sz w:val="16"/>
          <w:szCs w:val="16"/>
        </w:rPr>
        <w:t>ск</w:t>
      </w:r>
      <w:r w:rsidRPr="005D383D">
        <w:rPr>
          <w:spacing w:val="-2"/>
          <w:sz w:val="16"/>
          <w:szCs w:val="16"/>
        </w:rPr>
        <w:t>ог</w:t>
      </w:r>
      <w:r w:rsidRPr="005D383D">
        <w:rPr>
          <w:sz w:val="16"/>
          <w:szCs w:val="16"/>
        </w:rPr>
        <w:t>о  райо</w:t>
      </w:r>
      <w:r w:rsidRPr="005D383D">
        <w:rPr>
          <w:spacing w:val="-1"/>
          <w:sz w:val="16"/>
          <w:szCs w:val="16"/>
        </w:rPr>
        <w:t>н</w:t>
      </w:r>
      <w:r w:rsidRPr="005D383D">
        <w:rPr>
          <w:sz w:val="16"/>
          <w:szCs w:val="16"/>
        </w:rPr>
        <w:t xml:space="preserve">а </w:t>
      </w:r>
      <w:r w:rsidRPr="005D383D">
        <w:rPr>
          <w:spacing w:val="-1"/>
          <w:sz w:val="16"/>
          <w:szCs w:val="16"/>
        </w:rPr>
        <w:t>К</w:t>
      </w:r>
      <w:r w:rsidRPr="005D383D">
        <w:rPr>
          <w:spacing w:val="-2"/>
          <w:sz w:val="16"/>
          <w:szCs w:val="16"/>
        </w:rPr>
        <w:t>у</w:t>
      </w:r>
      <w:r w:rsidRPr="005D383D">
        <w:rPr>
          <w:sz w:val="16"/>
          <w:szCs w:val="16"/>
        </w:rPr>
        <w:t>рс</w:t>
      </w:r>
      <w:r w:rsidRPr="005D383D">
        <w:rPr>
          <w:spacing w:val="1"/>
          <w:sz w:val="16"/>
          <w:szCs w:val="16"/>
        </w:rPr>
        <w:t>к</w:t>
      </w:r>
      <w:r w:rsidRPr="005D383D">
        <w:rPr>
          <w:sz w:val="16"/>
          <w:szCs w:val="16"/>
        </w:rPr>
        <w:t>ой обл</w:t>
      </w:r>
      <w:r w:rsidRPr="005D383D">
        <w:rPr>
          <w:spacing w:val="-2"/>
          <w:sz w:val="16"/>
          <w:szCs w:val="16"/>
        </w:rPr>
        <w:t>а</w:t>
      </w:r>
      <w:r w:rsidRPr="005D383D">
        <w:rPr>
          <w:sz w:val="16"/>
          <w:szCs w:val="16"/>
        </w:rPr>
        <w:t>сти</w:t>
      </w:r>
    </w:p>
    <w:p w:rsidR="000B665F" w:rsidRPr="005D383D" w:rsidRDefault="000B665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5D383D">
        <w:rPr>
          <w:spacing w:val="-1"/>
          <w:sz w:val="16"/>
          <w:szCs w:val="16"/>
        </w:rPr>
        <w:t>н</w:t>
      </w:r>
      <w:r w:rsidRPr="005D383D">
        <w:rPr>
          <w:sz w:val="16"/>
          <w:szCs w:val="16"/>
        </w:rPr>
        <w:t>а 20</w:t>
      </w:r>
      <w:r w:rsidRPr="005D383D">
        <w:rPr>
          <w:spacing w:val="1"/>
          <w:sz w:val="16"/>
          <w:szCs w:val="16"/>
        </w:rPr>
        <w:t>17</w:t>
      </w:r>
      <w:r w:rsidRPr="005D383D">
        <w:rPr>
          <w:spacing w:val="-5"/>
          <w:sz w:val="16"/>
          <w:szCs w:val="16"/>
        </w:rPr>
        <w:t xml:space="preserve"> </w:t>
      </w:r>
      <w:r w:rsidRPr="005D383D">
        <w:rPr>
          <w:sz w:val="16"/>
          <w:szCs w:val="16"/>
        </w:rPr>
        <w:t>год и плановый период 2018 и 2019 годы</w:t>
      </w:r>
      <w:r w:rsidRPr="005D383D">
        <w:rPr>
          <w:spacing w:val="1"/>
          <w:sz w:val="16"/>
          <w:szCs w:val="16"/>
        </w:rPr>
        <w:t xml:space="preserve"> </w:t>
      </w:r>
      <w:r w:rsidRPr="005D383D">
        <w:rPr>
          <w:sz w:val="16"/>
          <w:szCs w:val="16"/>
        </w:rPr>
        <w:t>»</w:t>
      </w:r>
    </w:p>
    <w:p w:rsidR="0039210F" w:rsidRPr="005D383D" w:rsidRDefault="0039210F" w:rsidP="0039210F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5D383D">
        <w:rPr>
          <w:sz w:val="16"/>
          <w:szCs w:val="16"/>
        </w:rPr>
        <w:t>от</w:t>
      </w:r>
      <w:r w:rsidRPr="005D383D">
        <w:rPr>
          <w:spacing w:val="2"/>
          <w:sz w:val="16"/>
          <w:szCs w:val="16"/>
        </w:rPr>
        <w:t xml:space="preserve"> </w:t>
      </w:r>
      <w:r w:rsidRPr="005D383D">
        <w:rPr>
          <w:spacing w:val="-5"/>
          <w:sz w:val="16"/>
          <w:szCs w:val="16"/>
        </w:rPr>
        <w:t>«</w:t>
      </w:r>
      <w:r w:rsidRPr="005D383D">
        <w:rPr>
          <w:sz w:val="16"/>
          <w:szCs w:val="16"/>
        </w:rPr>
        <w:t>»</w:t>
      </w:r>
      <w:r w:rsidRPr="005D383D">
        <w:rPr>
          <w:spacing w:val="-5"/>
          <w:sz w:val="16"/>
          <w:szCs w:val="16"/>
        </w:rPr>
        <w:t xml:space="preserve"> </w:t>
      </w:r>
      <w:r w:rsidRPr="005D383D">
        <w:rPr>
          <w:sz w:val="16"/>
          <w:szCs w:val="16"/>
        </w:rPr>
        <w:t>д</w:t>
      </w:r>
      <w:r w:rsidRPr="005D383D">
        <w:rPr>
          <w:spacing w:val="1"/>
          <w:sz w:val="16"/>
          <w:szCs w:val="16"/>
        </w:rPr>
        <w:t>е</w:t>
      </w:r>
      <w:r w:rsidRPr="005D383D">
        <w:rPr>
          <w:sz w:val="16"/>
          <w:szCs w:val="16"/>
        </w:rPr>
        <w:t>ка</w:t>
      </w:r>
      <w:r w:rsidRPr="005D383D">
        <w:rPr>
          <w:spacing w:val="1"/>
          <w:sz w:val="16"/>
          <w:szCs w:val="16"/>
        </w:rPr>
        <w:t>б</w:t>
      </w:r>
      <w:r w:rsidRPr="005D383D">
        <w:rPr>
          <w:sz w:val="16"/>
          <w:szCs w:val="16"/>
        </w:rPr>
        <w:t>ря 2016</w:t>
      </w:r>
      <w:r w:rsidRPr="005D383D">
        <w:rPr>
          <w:spacing w:val="-2"/>
          <w:sz w:val="16"/>
          <w:szCs w:val="16"/>
        </w:rPr>
        <w:t xml:space="preserve"> </w:t>
      </w:r>
      <w:r w:rsidRPr="005D383D">
        <w:rPr>
          <w:sz w:val="16"/>
          <w:szCs w:val="16"/>
        </w:rPr>
        <w:t>го</w:t>
      </w:r>
      <w:r w:rsidRPr="005D383D">
        <w:rPr>
          <w:spacing w:val="-2"/>
          <w:sz w:val="16"/>
          <w:szCs w:val="16"/>
        </w:rPr>
        <w:t>д</w:t>
      </w:r>
      <w:r w:rsidRPr="005D383D">
        <w:rPr>
          <w:sz w:val="16"/>
          <w:szCs w:val="16"/>
        </w:rPr>
        <w:t>а</w:t>
      </w:r>
      <w:r w:rsidRPr="005D383D">
        <w:rPr>
          <w:spacing w:val="-2"/>
          <w:sz w:val="16"/>
          <w:szCs w:val="16"/>
        </w:rPr>
        <w:t xml:space="preserve"> </w:t>
      </w:r>
      <w:r w:rsidRPr="005D383D">
        <w:rPr>
          <w:sz w:val="16"/>
          <w:szCs w:val="16"/>
        </w:rPr>
        <w:t>№</w:t>
      </w:r>
    </w:p>
    <w:p w:rsidR="0039210F" w:rsidRDefault="0039210F" w:rsidP="000B66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9210F" w:rsidRDefault="0039210F" w:rsidP="000B665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9210F" w:rsidRPr="005D383D" w:rsidRDefault="0039210F" w:rsidP="0039210F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5D383D">
        <w:rPr>
          <w:b/>
          <w:bCs/>
          <w:spacing w:val="-1"/>
          <w:sz w:val="20"/>
          <w:szCs w:val="20"/>
        </w:rPr>
        <w:t>П</w:t>
      </w:r>
      <w:r w:rsidRPr="005D383D">
        <w:rPr>
          <w:b/>
          <w:bCs/>
          <w:spacing w:val="1"/>
          <w:sz w:val="20"/>
          <w:szCs w:val="20"/>
        </w:rPr>
        <w:t>ро</w:t>
      </w:r>
      <w:r w:rsidRPr="005D383D">
        <w:rPr>
          <w:b/>
          <w:bCs/>
          <w:spacing w:val="-2"/>
          <w:sz w:val="20"/>
          <w:szCs w:val="20"/>
        </w:rPr>
        <w:t>г</w:t>
      </w:r>
      <w:r w:rsidRPr="005D383D">
        <w:rPr>
          <w:b/>
          <w:bCs/>
          <w:spacing w:val="1"/>
          <w:sz w:val="20"/>
          <w:szCs w:val="20"/>
        </w:rPr>
        <w:t>р</w:t>
      </w:r>
      <w:r w:rsidRPr="005D383D">
        <w:rPr>
          <w:b/>
          <w:bCs/>
          <w:sz w:val="20"/>
          <w:szCs w:val="20"/>
        </w:rPr>
        <w:t>ам</w:t>
      </w:r>
      <w:r w:rsidRPr="005D383D">
        <w:rPr>
          <w:b/>
          <w:bCs/>
          <w:spacing w:val="-3"/>
          <w:sz w:val="20"/>
          <w:szCs w:val="20"/>
        </w:rPr>
        <w:t>м</w:t>
      </w:r>
      <w:r w:rsidRPr="005D383D">
        <w:rPr>
          <w:b/>
          <w:bCs/>
          <w:sz w:val="20"/>
          <w:szCs w:val="20"/>
        </w:rPr>
        <w:t>а м</w:t>
      </w:r>
      <w:r w:rsidRPr="005D383D">
        <w:rPr>
          <w:b/>
          <w:bCs/>
          <w:spacing w:val="-4"/>
          <w:sz w:val="20"/>
          <w:szCs w:val="20"/>
        </w:rPr>
        <w:t>у</w:t>
      </w:r>
      <w:r w:rsidRPr="005D383D">
        <w:rPr>
          <w:b/>
          <w:bCs/>
          <w:spacing w:val="1"/>
          <w:sz w:val="20"/>
          <w:szCs w:val="20"/>
        </w:rPr>
        <w:t>ни</w:t>
      </w:r>
      <w:r w:rsidRPr="005D383D">
        <w:rPr>
          <w:b/>
          <w:bCs/>
          <w:spacing w:val="-1"/>
          <w:sz w:val="20"/>
          <w:szCs w:val="20"/>
        </w:rPr>
        <w:t>ци</w:t>
      </w:r>
      <w:r w:rsidRPr="005D383D">
        <w:rPr>
          <w:b/>
          <w:bCs/>
          <w:spacing w:val="1"/>
          <w:sz w:val="20"/>
          <w:szCs w:val="20"/>
        </w:rPr>
        <w:t>п</w:t>
      </w:r>
      <w:r w:rsidRPr="005D383D">
        <w:rPr>
          <w:b/>
          <w:bCs/>
          <w:sz w:val="20"/>
          <w:szCs w:val="20"/>
        </w:rPr>
        <w:t>ал</w:t>
      </w:r>
      <w:r w:rsidRPr="005D383D">
        <w:rPr>
          <w:b/>
          <w:bCs/>
          <w:spacing w:val="-2"/>
          <w:sz w:val="20"/>
          <w:szCs w:val="20"/>
        </w:rPr>
        <w:t>ь</w:t>
      </w:r>
      <w:r w:rsidRPr="005D383D">
        <w:rPr>
          <w:b/>
          <w:bCs/>
          <w:spacing w:val="-1"/>
          <w:sz w:val="20"/>
          <w:szCs w:val="20"/>
        </w:rPr>
        <w:t>н</w:t>
      </w:r>
      <w:r w:rsidRPr="005D383D">
        <w:rPr>
          <w:b/>
          <w:bCs/>
          <w:spacing w:val="1"/>
          <w:sz w:val="20"/>
          <w:szCs w:val="20"/>
        </w:rPr>
        <w:t>ы</w:t>
      </w:r>
      <w:r w:rsidRPr="005D383D">
        <w:rPr>
          <w:b/>
          <w:bCs/>
          <w:sz w:val="20"/>
          <w:szCs w:val="20"/>
        </w:rPr>
        <w:t xml:space="preserve">х </w:t>
      </w:r>
      <w:r w:rsidRPr="005D383D">
        <w:rPr>
          <w:b/>
          <w:bCs/>
          <w:spacing w:val="-1"/>
          <w:sz w:val="20"/>
          <w:szCs w:val="20"/>
        </w:rPr>
        <w:t>в</w:t>
      </w:r>
      <w:r w:rsidRPr="005D383D">
        <w:rPr>
          <w:b/>
          <w:bCs/>
          <w:spacing w:val="1"/>
          <w:sz w:val="20"/>
          <w:szCs w:val="20"/>
        </w:rPr>
        <w:t>н</w:t>
      </w:r>
      <w:r w:rsidRPr="005D383D">
        <w:rPr>
          <w:b/>
          <w:bCs/>
          <w:spacing w:val="-4"/>
          <w:sz w:val="20"/>
          <w:szCs w:val="20"/>
        </w:rPr>
        <w:t>у</w:t>
      </w:r>
      <w:r w:rsidRPr="005D383D">
        <w:rPr>
          <w:b/>
          <w:bCs/>
          <w:sz w:val="20"/>
          <w:szCs w:val="20"/>
        </w:rPr>
        <w:t>т</w:t>
      </w:r>
      <w:r w:rsidRPr="005D383D">
        <w:rPr>
          <w:b/>
          <w:bCs/>
          <w:spacing w:val="1"/>
          <w:sz w:val="20"/>
          <w:szCs w:val="20"/>
        </w:rPr>
        <w:t>р</w:t>
      </w:r>
      <w:r w:rsidRPr="005D383D">
        <w:rPr>
          <w:b/>
          <w:bCs/>
          <w:spacing w:val="-2"/>
          <w:sz w:val="20"/>
          <w:szCs w:val="20"/>
        </w:rPr>
        <w:t>е</w:t>
      </w:r>
      <w:r w:rsidRPr="005D383D">
        <w:rPr>
          <w:b/>
          <w:bCs/>
          <w:spacing w:val="1"/>
          <w:sz w:val="20"/>
          <w:szCs w:val="20"/>
        </w:rPr>
        <w:t>н</w:t>
      </w:r>
      <w:r w:rsidRPr="005D383D">
        <w:rPr>
          <w:b/>
          <w:bCs/>
          <w:spacing w:val="-1"/>
          <w:sz w:val="20"/>
          <w:szCs w:val="20"/>
        </w:rPr>
        <w:t>ни</w:t>
      </w:r>
      <w:r w:rsidRPr="005D383D">
        <w:rPr>
          <w:b/>
          <w:bCs/>
          <w:sz w:val="20"/>
          <w:szCs w:val="20"/>
        </w:rPr>
        <w:t xml:space="preserve">х </w:t>
      </w:r>
      <w:r w:rsidRPr="005D383D">
        <w:rPr>
          <w:b/>
          <w:bCs/>
          <w:spacing w:val="-1"/>
          <w:sz w:val="20"/>
          <w:szCs w:val="20"/>
        </w:rPr>
        <w:t>з</w:t>
      </w:r>
      <w:r w:rsidRPr="005D383D">
        <w:rPr>
          <w:b/>
          <w:bCs/>
          <w:sz w:val="20"/>
          <w:szCs w:val="20"/>
        </w:rPr>
        <w:t>а</w:t>
      </w:r>
      <w:r w:rsidRPr="005D383D">
        <w:rPr>
          <w:b/>
          <w:bCs/>
          <w:spacing w:val="1"/>
          <w:sz w:val="20"/>
          <w:szCs w:val="20"/>
        </w:rPr>
        <w:t>и</w:t>
      </w:r>
      <w:r w:rsidRPr="005D383D">
        <w:rPr>
          <w:b/>
          <w:bCs/>
          <w:spacing w:val="-3"/>
          <w:sz w:val="20"/>
          <w:szCs w:val="20"/>
        </w:rPr>
        <w:t>м</w:t>
      </w:r>
      <w:r w:rsidRPr="005D383D">
        <w:rPr>
          <w:b/>
          <w:bCs/>
          <w:sz w:val="20"/>
          <w:szCs w:val="20"/>
        </w:rPr>
        <w:t>ствов</w:t>
      </w:r>
      <w:r w:rsidRPr="005D383D">
        <w:rPr>
          <w:b/>
          <w:bCs/>
          <w:spacing w:val="-2"/>
          <w:sz w:val="20"/>
          <w:szCs w:val="20"/>
        </w:rPr>
        <w:t>а</w:t>
      </w:r>
      <w:r w:rsidRPr="005D383D">
        <w:rPr>
          <w:b/>
          <w:bCs/>
          <w:spacing w:val="1"/>
          <w:sz w:val="20"/>
          <w:szCs w:val="20"/>
        </w:rPr>
        <w:t>н</w:t>
      </w:r>
      <w:r w:rsidRPr="005D383D">
        <w:rPr>
          <w:b/>
          <w:bCs/>
          <w:spacing w:val="-1"/>
          <w:sz w:val="20"/>
          <w:szCs w:val="20"/>
        </w:rPr>
        <w:t>и</w:t>
      </w:r>
      <w:r w:rsidRPr="005D383D">
        <w:rPr>
          <w:b/>
          <w:bCs/>
          <w:sz w:val="20"/>
          <w:szCs w:val="20"/>
        </w:rPr>
        <w:t>й м</w:t>
      </w:r>
      <w:r w:rsidRPr="005D383D">
        <w:rPr>
          <w:b/>
          <w:bCs/>
          <w:spacing w:val="-4"/>
          <w:sz w:val="20"/>
          <w:szCs w:val="20"/>
        </w:rPr>
        <w:t>у</w:t>
      </w:r>
      <w:r w:rsidRPr="005D383D">
        <w:rPr>
          <w:b/>
          <w:bCs/>
          <w:spacing w:val="1"/>
          <w:sz w:val="20"/>
          <w:szCs w:val="20"/>
        </w:rPr>
        <w:t>ниц</w:t>
      </w:r>
      <w:r w:rsidRPr="005D383D">
        <w:rPr>
          <w:b/>
          <w:bCs/>
          <w:spacing w:val="-1"/>
          <w:sz w:val="20"/>
          <w:szCs w:val="20"/>
        </w:rPr>
        <w:t>и</w:t>
      </w:r>
      <w:r w:rsidRPr="005D383D">
        <w:rPr>
          <w:b/>
          <w:bCs/>
          <w:spacing w:val="1"/>
          <w:sz w:val="20"/>
          <w:szCs w:val="20"/>
        </w:rPr>
        <w:t>п</w:t>
      </w:r>
      <w:r w:rsidRPr="005D383D">
        <w:rPr>
          <w:b/>
          <w:bCs/>
          <w:sz w:val="20"/>
          <w:szCs w:val="20"/>
        </w:rPr>
        <w:t>ал</w:t>
      </w:r>
      <w:r w:rsidRPr="005D383D">
        <w:rPr>
          <w:b/>
          <w:bCs/>
          <w:spacing w:val="-2"/>
          <w:sz w:val="20"/>
          <w:szCs w:val="20"/>
        </w:rPr>
        <w:t>ь</w:t>
      </w:r>
      <w:r w:rsidRPr="005D383D">
        <w:rPr>
          <w:b/>
          <w:bCs/>
          <w:spacing w:val="-1"/>
          <w:sz w:val="20"/>
          <w:szCs w:val="20"/>
        </w:rPr>
        <w:t>н</w:t>
      </w:r>
      <w:r w:rsidRPr="005D383D">
        <w:rPr>
          <w:b/>
          <w:bCs/>
          <w:spacing w:val="1"/>
          <w:sz w:val="20"/>
          <w:szCs w:val="20"/>
        </w:rPr>
        <w:t>о</w:t>
      </w:r>
      <w:r w:rsidRPr="005D383D">
        <w:rPr>
          <w:b/>
          <w:bCs/>
          <w:sz w:val="20"/>
          <w:szCs w:val="20"/>
        </w:rPr>
        <w:t xml:space="preserve">го </w:t>
      </w:r>
      <w:r w:rsidRPr="005D383D">
        <w:rPr>
          <w:b/>
          <w:bCs/>
          <w:spacing w:val="-1"/>
          <w:sz w:val="20"/>
          <w:szCs w:val="20"/>
        </w:rPr>
        <w:t>об</w:t>
      </w:r>
      <w:r w:rsidRPr="005D383D">
        <w:rPr>
          <w:b/>
          <w:bCs/>
          <w:spacing w:val="1"/>
          <w:sz w:val="20"/>
          <w:szCs w:val="20"/>
        </w:rPr>
        <w:t>р</w:t>
      </w:r>
      <w:r w:rsidRPr="005D383D">
        <w:rPr>
          <w:b/>
          <w:bCs/>
          <w:sz w:val="20"/>
          <w:szCs w:val="20"/>
        </w:rPr>
        <w:t>азо</w:t>
      </w:r>
      <w:r w:rsidRPr="005D383D">
        <w:rPr>
          <w:b/>
          <w:bCs/>
          <w:spacing w:val="-2"/>
          <w:sz w:val="20"/>
          <w:szCs w:val="20"/>
        </w:rPr>
        <w:t>в</w:t>
      </w:r>
      <w:r w:rsidRPr="005D383D">
        <w:rPr>
          <w:b/>
          <w:bCs/>
          <w:sz w:val="20"/>
          <w:szCs w:val="20"/>
        </w:rPr>
        <w:t>а</w:t>
      </w:r>
      <w:r w:rsidRPr="005D383D">
        <w:rPr>
          <w:b/>
          <w:bCs/>
          <w:spacing w:val="-1"/>
          <w:sz w:val="20"/>
          <w:szCs w:val="20"/>
        </w:rPr>
        <w:t>н</w:t>
      </w:r>
      <w:r w:rsidRPr="005D383D">
        <w:rPr>
          <w:b/>
          <w:bCs/>
          <w:spacing w:val="1"/>
          <w:sz w:val="20"/>
          <w:szCs w:val="20"/>
        </w:rPr>
        <w:t>и</w:t>
      </w:r>
      <w:r w:rsidRPr="005D383D">
        <w:rPr>
          <w:b/>
          <w:bCs/>
          <w:sz w:val="20"/>
          <w:szCs w:val="20"/>
        </w:rPr>
        <w:t xml:space="preserve">я «город Суджа» </w:t>
      </w:r>
      <w:r w:rsidRPr="005D383D">
        <w:rPr>
          <w:b/>
          <w:bCs/>
          <w:spacing w:val="-2"/>
          <w:sz w:val="20"/>
          <w:szCs w:val="20"/>
        </w:rPr>
        <w:t>н</w:t>
      </w:r>
      <w:r w:rsidRPr="005D383D">
        <w:rPr>
          <w:b/>
          <w:bCs/>
          <w:sz w:val="20"/>
          <w:szCs w:val="20"/>
        </w:rPr>
        <w:t xml:space="preserve">а </w:t>
      </w:r>
      <w:r w:rsidRPr="005D383D">
        <w:rPr>
          <w:b/>
          <w:bCs/>
          <w:spacing w:val="-2"/>
          <w:sz w:val="20"/>
          <w:szCs w:val="20"/>
        </w:rPr>
        <w:t>2</w:t>
      </w:r>
      <w:r w:rsidRPr="005D383D">
        <w:rPr>
          <w:b/>
          <w:bCs/>
          <w:spacing w:val="1"/>
          <w:sz w:val="20"/>
          <w:szCs w:val="20"/>
        </w:rPr>
        <w:t>0</w:t>
      </w:r>
      <w:r w:rsidRPr="005D383D">
        <w:rPr>
          <w:b/>
          <w:bCs/>
          <w:spacing w:val="3"/>
          <w:sz w:val="20"/>
          <w:szCs w:val="20"/>
        </w:rPr>
        <w:t xml:space="preserve">18 и 2019 </w:t>
      </w:r>
      <w:r w:rsidRPr="005D383D">
        <w:rPr>
          <w:b/>
          <w:bCs/>
          <w:spacing w:val="-2"/>
          <w:sz w:val="20"/>
          <w:szCs w:val="20"/>
        </w:rPr>
        <w:t>г</w:t>
      </w:r>
      <w:r w:rsidRPr="005D383D">
        <w:rPr>
          <w:b/>
          <w:bCs/>
          <w:spacing w:val="1"/>
          <w:sz w:val="20"/>
          <w:szCs w:val="20"/>
        </w:rPr>
        <w:t>о</w:t>
      </w:r>
      <w:r w:rsidRPr="005D383D">
        <w:rPr>
          <w:b/>
          <w:bCs/>
          <w:sz w:val="20"/>
          <w:szCs w:val="20"/>
        </w:rPr>
        <w:t>ды</w:t>
      </w:r>
    </w:p>
    <w:p w:rsidR="0039210F" w:rsidRPr="000B665F" w:rsidRDefault="0039210F" w:rsidP="003921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210F" w:rsidRPr="005D383D" w:rsidRDefault="0039210F" w:rsidP="0039210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5D383D">
        <w:rPr>
          <w:spacing w:val="1"/>
          <w:position w:val="-1"/>
          <w:sz w:val="16"/>
          <w:szCs w:val="16"/>
        </w:rPr>
        <w:t>1</w:t>
      </w:r>
      <w:r w:rsidRPr="005D383D">
        <w:rPr>
          <w:position w:val="-1"/>
          <w:sz w:val="16"/>
          <w:szCs w:val="16"/>
        </w:rPr>
        <w:t>.</w:t>
      </w:r>
      <w:r w:rsidRPr="005D383D">
        <w:rPr>
          <w:spacing w:val="-1"/>
          <w:position w:val="-1"/>
          <w:sz w:val="16"/>
          <w:szCs w:val="16"/>
        </w:rPr>
        <w:t xml:space="preserve"> П</w:t>
      </w:r>
      <w:r w:rsidRPr="005D383D">
        <w:rPr>
          <w:spacing w:val="1"/>
          <w:position w:val="-1"/>
          <w:sz w:val="16"/>
          <w:szCs w:val="16"/>
        </w:rPr>
        <w:t>ри</w:t>
      </w:r>
      <w:r w:rsidRPr="005D383D">
        <w:rPr>
          <w:position w:val="-1"/>
          <w:sz w:val="16"/>
          <w:szCs w:val="16"/>
        </w:rPr>
        <w:t>в</w:t>
      </w:r>
      <w:r w:rsidRPr="005D383D">
        <w:rPr>
          <w:spacing w:val="-1"/>
          <w:position w:val="-1"/>
          <w:sz w:val="16"/>
          <w:szCs w:val="16"/>
        </w:rPr>
        <w:t>л</w:t>
      </w:r>
      <w:r w:rsidRPr="005D383D">
        <w:rPr>
          <w:spacing w:val="-2"/>
          <w:position w:val="-1"/>
          <w:sz w:val="16"/>
          <w:szCs w:val="16"/>
        </w:rPr>
        <w:t>е</w:t>
      </w:r>
      <w:r w:rsidRPr="005D383D">
        <w:rPr>
          <w:position w:val="-1"/>
          <w:sz w:val="16"/>
          <w:szCs w:val="16"/>
        </w:rPr>
        <w:t>че</w:t>
      </w:r>
      <w:r w:rsidRPr="005D383D">
        <w:rPr>
          <w:spacing w:val="-1"/>
          <w:position w:val="-1"/>
          <w:sz w:val="16"/>
          <w:szCs w:val="16"/>
        </w:rPr>
        <w:t>н</w:t>
      </w:r>
      <w:r w:rsidRPr="005D383D">
        <w:rPr>
          <w:spacing w:val="1"/>
          <w:position w:val="-1"/>
          <w:sz w:val="16"/>
          <w:szCs w:val="16"/>
        </w:rPr>
        <w:t>и</w:t>
      </w:r>
      <w:r w:rsidRPr="005D383D">
        <w:rPr>
          <w:position w:val="-1"/>
          <w:sz w:val="16"/>
          <w:szCs w:val="16"/>
        </w:rPr>
        <w:t>е вн</w:t>
      </w:r>
      <w:r w:rsidRPr="005D383D">
        <w:rPr>
          <w:spacing w:val="-3"/>
          <w:position w:val="-1"/>
          <w:sz w:val="16"/>
          <w:szCs w:val="16"/>
        </w:rPr>
        <w:t>у</w:t>
      </w:r>
      <w:r w:rsidRPr="005D383D">
        <w:rPr>
          <w:position w:val="-1"/>
          <w:sz w:val="16"/>
          <w:szCs w:val="16"/>
        </w:rPr>
        <w:t>т</w:t>
      </w:r>
      <w:r w:rsidRPr="005D383D">
        <w:rPr>
          <w:spacing w:val="1"/>
          <w:position w:val="-1"/>
          <w:sz w:val="16"/>
          <w:szCs w:val="16"/>
        </w:rPr>
        <w:t>р</w:t>
      </w:r>
      <w:r w:rsidRPr="005D383D">
        <w:rPr>
          <w:position w:val="-1"/>
          <w:sz w:val="16"/>
          <w:szCs w:val="16"/>
        </w:rPr>
        <w:t>е</w:t>
      </w:r>
      <w:r w:rsidRPr="005D383D">
        <w:rPr>
          <w:spacing w:val="-1"/>
          <w:position w:val="-1"/>
          <w:sz w:val="16"/>
          <w:szCs w:val="16"/>
        </w:rPr>
        <w:t>нн</w:t>
      </w:r>
      <w:r w:rsidRPr="005D383D">
        <w:rPr>
          <w:spacing w:val="1"/>
          <w:position w:val="-1"/>
          <w:sz w:val="16"/>
          <w:szCs w:val="16"/>
        </w:rPr>
        <w:t>и</w:t>
      </w:r>
      <w:r w:rsidRPr="005D383D">
        <w:rPr>
          <w:position w:val="-1"/>
          <w:sz w:val="16"/>
          <w:szCs w:val="16"/>
        </w:rPr>
        <w:t>х з</w:t>
      </w:r>
      <w:r w:rsidRPr="005D383D">
        <w:rPr>
          <w:spacing w:val="-3"/>
          <w:position w:val="-1"/>
          <w:sz w:val="16"/>
          <w:szCs w:val="16"/>
        </w:rPr>
        <w:t>а</w:t>
      </w:r>
      <w:r w:rsidRPr="005D383D">
        <w:rPr>
          <w:spacing w:val="1"/>
          <w:position w:val="-1"/>
          <w:sz w:val="16"/>
          <w:szCs w:val="16"/>
        </w:rPr>
        <w:t>и</w:t>
      </w:r>
      <w:r w:rsidRPr="005D383D">
        <w:rPr>
          <w:position w:val="-1"/>
          <w:sz w:val="16"/>
          <w:szCs w:val="16"/>
        </w:rPr>
        <w:t>мст</w:t>
      </w:r>
      <w:r w:rsidRPr="005D383D">
        <w:rPr>
          <w:spacing w:val="-3"/>
          <w:position w:val="-1"/>
          <w:sz w:val="16"/>
          <w:szCs w:val="16"/>
        </w:rPr>
        <w:t>в</w:t>
      </w:r>
      <w:r w:rsidRPr="005D383D">
        <w:rPr>
          <w:spacing w:val="1"/>
          <w:position w:val="-1"/>
          <w:sz w:val="16"/>
          <w:szCs w:val="16"/>
        </w:rPr>
        <w:t>о</w:t>
      </w:r>
      <w:r w:rsidRPr="005D383D">
        <w:rPr>
          <w:position w:val="-1"/>
          <w:sz w:val="16"/>
          <w:szCs w:val="16"/>
        </w:rPr>
        <w:t>в</w:t>
      </w:r>
      <w:r w:rsidRPr="005D383D">
        <w:rPr>
          <w:spacing w:val="-3"/>
          <w:position w:val="-1"/>
          <w:sz w:val="16"/>
          <w:szCs w:val="16"/>
        </w:rPr>
        <w:t>а</w:t>
      </w:r>
      <w:r w:rsidRPr="005D383D">
        <w:rPr>
          <w:spacing w:val="1"/>
          <w:position w:val="-1"/>
          <w:sz w:val="16"/>
          <w:szCs w:val="16"/>
        </w:rPr>
        <w:t>н</w:t>
      </w:r>
      <w:r w:rsidRPr="005D383D">
        <w:rPr>
          <w:spacing w:val="-1"/>
          <w:position w:val="-1"/>
          <w:sz w:val="16"/>
          <w:szCs w:val="16"/>
        </w:rPr>
        <w:t>и</w:t>
      </w:r>
      <w:r w:rsidRPr="005D383D">
        <w:rPr>
          <w:position w:val="-1"/>
          <w:sz w:val="16"/>
          <w:szCs w:val="16"/>
        </w:rPr>
        <w:t>й</w:t>
      </w:r>
    </w:p>
    <w:p w:rsidR="0039210F" w:rsidRPr="005D383D" w:rsidRDefault="0039210F" w:rsidP="000B665F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7"/>
        <w:gridCol w:w="6092"/>
        <w:gridCol w:w="1475"/>
        <w:gridCol w:w="1417"/>
      </w:tblGrid>
      <w:tr w:rsidR="00380CBB" w:rsidRPr="005D383D" w:rsidTr="00820AF4">
        <w:trPr>
          <w:trHeight w:hRule="exact" w:val="433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proofErr w:type="gramEnd"/>
            <w:r w:rsidRPr="005D383D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2"/>
                <w:sz w:val="16"/>
                <w:szCs w:val="16"/>
                <w:lang w:eastAsia="en-US"/>
              </w:rPr>
              <w:t>В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 xml:space="preserve">ды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мс</w:t>
            </w:r>
            <w:r w:rsidRPr="005D383D">
              <w:rPr>
                <w:sz w:val="16"/>
                <w:szCs w:val="16"/>
                <w:lang w:eastAsia="en-US"/>
              </w:rPr>
              <w:t>тво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380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Объем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вл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ече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 xml:space="preserve">я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тв в 2018 го</w:t>
            </w:r>
            <w:r w:rsidRPr="005D383D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у (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380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Объем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вл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ече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 xml:space="preserve">я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тв в 2019 го</w:t>
            </w:r>
            <w:r w:rsidRPr="005D383D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у (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блей)</w:t>
            </w:r>
          </w:p>
        </w:tc>
      </w:tr>
      <w:tr w:rsidR="00380CBB" w:rsidRPr="005D383D" w:rsidTr="00380CBB">
        <w:trPr>
          <w:trHeight w:hRule="exact" w:val="28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2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ницип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л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ьн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ен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ги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820AF4">
        <w:trPr>
          <w:trHeight w:hRule="exact" w:val="151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1"/>
                <w:sz w:val="16"/>
                <w:szCs w:val="16"/>
                <w:lang w:eastAsia="en-US"/>
              </w:rPr>
              <w:t>Б</w:t>
            </w:r>
            <w:r w:rsidRPr="005D383D">
              <w:rPr>
                <w:sz w:val="16"/>
                <w:szCs w:val="16"/>
                <w:lang w:eastAsia="en-US"/>
              </w:rPr>
              <w:t>юдж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от д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х б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5D383D">
              <w:rPr>
                <w:sz w:val="16"/>
                <w:szCs w:val="16"/>
                <w:lang w:eastAsia="en-US"/>
              </w:rPr>
              <w:t>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тов бю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ой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5D383D">
              <w:rPr>
                <w:sz w:val="16"/>
                <w:szCs w:val="16"/>
                <w:lang w:eastAsia="en-US"/>
              </w:rPr>
              <w:t>ы Рос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ой Ф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5D383D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820AF4">
        <w:trPr>
          <w:trHeight w:hRule="exact" w:val="151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Кр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кред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5D383D">
              <w:rPr>
                <w:sz w:val="16"/>
                <w:szCs w:val="16"/>
                <w:lang w:eastAsia="en-US"/>
              </w:rPr>
              <w:t>х о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р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ац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820AF4">
        <w:trPr>
          <w:trHeight w:hRule="exact" w:val="151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820AF4">
        <w:trPr>
          <w:trHeight w:hRule="exact" w:val="141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</w:tr>
    </w:tbl>
    <w:p w:rsidR="0039210F" w:rsidRPr="005D383D" w:rsidRDefault="0039210F" w:rsidP="0039210F">
      <w:pPr>
        <w:widowControl w:val="0"/>
        <w:autoSpaceDE w:val="0"/>
        <w:autoSpaceDN w:val="0"/>
        <w:adjustRightInd w:val="0"/>
        <w:ind w:left="1069"/>
        <w:rPr>
          <w:sz w:val="16"/>
          <w:szCs w:val="16"/>
        </w:rPr>
      </w:pPr>
    </w:p>
    <w:p w:rsidR="0039210F" w:rsidRPr="005D383D" w:rsidRDefault="0039210F" w:rsidP="00380CBB">
      <w:pPr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hanging="1429"/>
        <w:rPr>
          <w:sz w:val="16"/>
          <w:szCs w:val="16"/>
        </w:rPr>
      </w:pPr>
      <w:r w:rsidRPr="005D383D">
        <w:rPr>
          <w:spacing w:val="-1"/>
          <w:sz w:val="16"/>
          <w:szCs w:val="16"/>
        </w:rPr>
        <w:t>П</w:t>
      </w:r>
      <w:r w:rsidRPr="005D383D">
        <w:rPr>
          <w:spacing w:val="1"/>
          <w:sz w:val="16"/>
          <w:szCs w:val="16"/>
        </w:rPr>
        <w:t>о</w:t>
      </w:r>
      <w:r w:rsidRPr="005D383D">
        <w:rPr>
          <w:sz w:val="16"/>
          <w:szCs w:val="16"/>
        </w:rPr>
        <w:t>гаш</w:t>
      </w:r>
      <w:r w:rsidRPr="005D383D">
        <w:rPr>
          <w:spacing w:val="-2"/>
          <w:sz w:val="16"/>
          <w:szCs w:val="16"/>
        </w:rPr>
        <w:t>е</w:t>
      </w:r>
      <w:r w:rsidRPr="005D383D">
        <w:rPr>
          <w:spacing w:val="-1"/>
          <w:sz w:val="16"/>
          <w:szCs w:val="16"/>
        </w:rPr>
        <w:t>н</w:t>
      </w:r>
      <w:r w:rsidRPr="005D383D">
        <w:rPr>
          <w:spacing w:val="1"/>
          <w:sz w:val="16"/>
          <w:szCs w:val="16"/>
        </w:rPr>
        <w:t>и</w:t>
      </w:r>
      <w:r w:rsidRPr="005D383D">
        <w:rPr>
          <w:sz w:val="16"/>
          <w:szCs w:val="16"/>
        </w:rPr>
        <w:t>е вн</w:t>
      </w:r>
      <w:r w:rsidRPr="005D383D">
        <w:rPr>
          <w:spacing w:val="-3"/>
          <w:sz w:val="16"/>
          <w:szCs w:val="16"/>
        </w:rPr>
        <w:t>у</w:t>
      </w:r>
      <w:r w:rsidRPr="005D383D">
        <w:rPr>
          <w:sz w:val="16"/>
          <w:szCs w:val="16"/>
        </w:rPr>
        <w:t>т</w:t>
      </w:r>
      <w:r w:rsidRPr="005D383D">
        <w:rPr>
          <w:spacing w:val="1"/>
          <w:sz w:val="16"/>
          <w:szCs w:val="16"/>
        </w:rPr>
        <w:t>р</w:t>
      </w:r>
      <w:r w:rsidRPr="005D383D">
        <w:rPr>
          <w:sz w:val="16"/>
          <w:szCs w:val="16"/>
        </w:rPr>
        <w:t>е</w:t>
      </w:r>
      <w:r w:rsidRPr="005D383D">
        <w:rPr>
          <w:spacing w:val="1"/>
          <w:sz w:val="16"/>
          <w:szCs w:val="16"/>
        </w:rPr>
        <w:t>н</w:t>
      </w:r>
      <w:r w:rsidRPr="005D383D">
        <w:rPr>
          <w:spacing w:val="-1"/>
          <w:sz w:val="16"/>
          <w:szCs w:val="16"/>
        </w:rPr>
        <w:t>ни</w:t>
      </w:r>
      <w:r w:rsidRPr="005D383D">
        <w:rPr>
          <w:sz w:val="16"/>
          <w:szCs w:val="16"/>
        </w:rPr>
        <w:t>х заимст</w:t>
      </w:r>
      <w:r w:rsidRPr="005D383D">
        <w:rPr>
          <w:spacing w:val="-3"/>
          <w:sz w:val="16"/>
          <w:szCs w:val="16"/>
        </w:rPr>
        <w:t>в</w:t>
      </w:r>
      <w:r w:rsidRPr="005D383D">
        <w:rPr>
          <w:spacing w:val="1"/>
          <w:sz w:val="16"/>
          <w:szCs w:val="16"/>
        </w:rPr>
        <w:t>о</w:t>
      </w:r>
      <w:r w:rsidRPr="005D383D">
        <w:rPr>
          <w:sz w:val="16"/>
          <w:szCs w:val="16"/>
        </w:rPr>
        <w:t>в</w:t>
      </w:r>
      <w:r w:rsidRPr="005D383D">
        <w:rPr>
          <w:spacing w:val="-3"/>
          <w:sz w:val="16"/>
          <w:szCs w:val="16"/>
        </w:rPr>
        <w:t>а</w:t>
      </w:r>
      <w:r w:rsidRPr="005D383D">
        <w:rPr>
          <w:spacing w:val="1"/>
          <w:sz w:val="16"/>
          <w:szCs w:val="16"/>
        </w:rPr>
        <w:t>н</w:t>
      </w:r>
      <w:r w:rsidRPr="005D383D">
        <w:rPr>
          <w:spacing w:val="-1"/>
          <w:sz w:val="16"/>
          <w:szCs w:val="16"/>
        </w:rPr>
        <w:t>и</w:t>
      </w:r>
      <w:r w:rsidRPr="005D383D">
        <w:rPr>
          <w:sz w:val="16"/>
          <w:szCs w:val="16"/>
        </w:rPr>
        <w:t>й</w:t>
      </w:r>
    </w:p>
    <w:p w:rsidR="0039210F" w:rsidRPr="005D383D" w:rsidRDefault="0039210F" w:rsidP="0039210F">
      <w:pPr>
        <w:widowControl w:val="0"/>
        <w:autoSpaceDE w:val="0"/>
        <w:autoSpaceDN w:val="0"/>
        <w:adjustRightInd w:val="0"/>
        <w:ind w:left="1069" w:hanging="1429"/>
        <w:rPr>
          <w:sz w:val="16"/>
          <w:szCs w:val="16"/>
        </w:rPr>
      </w:pPr>
    </w:p>
    <w:tbl>
      <w:tblPr>
        <w:tblW w:w="9923" w:type="dxa"/>
        <w:tblInd w:w="-1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7"/>
        <w:gridCol w:w="6121"/>
        <w:gridCol w:w="1446"/>
        <w:gridCol w:w="1559"/>
      </w:tblGrid>
      <w:tr w:rsidR="00380CBB" w:rsidRPr="005D383D" w:rsidTr="00820AF4">
        <w:trPr>
          <w:trHeight w:hRule="exact" w:val="57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proofErr w:type="gramEnd"/>
            <w:r w:rsidRPr="005D383D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2"/>
                <w:sz w:val="16"/>
                <w:szCs w:val="16"/>
                <w:lang w:eastAsia="en-US"/>
              </w:rPr>
              <w:t>В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 xml:space="preserve">ды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мс</w:t>
            </w:r>
            <w:r w:rsidRPr="005D383D">
              <w:rPr>
                <w:sz w:val="16"/>
                <w:szCs w:val="16"/>
                <w:lang w:eastAsia="en-US"/>
              </w:rPr>
              <w:t>тво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ва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380CBB">
            <w:pPr>
              <w:widowControl w:val="0"/>
              <w:autoSpaceDE w:val="0"/>
              <w:autoSpaceDN w:val="0"/>
              <w:adjustRightInd w:val="0"/>
              <w:ind w:hanging="3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Объем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5D383D">
              <w:rPr>
                <w:sz w:val="16"/>
                <w:szCs w:val="16"/>
                <w:lang w:eastAsia="en-US"/>
              </w:rPr>
              <w:t>ог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ш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 xml:space="preserve">я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тв в 2018 го</w:t>
            </w:r>
            <w:r w:rsidRPr="005D383D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у (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380CBB">
            <w:pPr>
              <w:widowControl w:val="0"/>
              <w:autoSpaceDE w:val="0"/>
              <w:autoSpaceDN w:val="0"/>
              <w:adjustRightInd w:val="0"/>
              <w:ind w:hanging="3"/>
              <w:jc w:val="center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 xml:space="preserve">Объем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5D383D">
              <w:rPr>
                <w:sz w:val="16"/>
                <w:szCs w:val="16"/>
                <w:lang w:eastAsia="en-US"/>
              </w:rPr>
              <w:t>ог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ш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5D383D">
              <w:rPr>
                <w:sz w:val="16"/>
                <w:szCs w:val="16"/>
                <w:lang w:eastAsia="en-US"/>
              </w:rPr>
              <w:t xml:space="preserve">я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тв в 2019 го</w:t>
            </w:r>
            <w:r w:rsidRPr="005D383D">
              <w:rPr>
                <w:spacing w:val="5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у (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блей)</w:t>
            </w:r>
          </w:p>
        </w:tc>
      </w:tr>
      <w:tr w:rsidR="00380CBB" w:rsidRPr="005D383D" w:rsidTr="00380CBB">
        <w:trPr>
          <w:trHeight w:hRule="exact" w:val="28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2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7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ницип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л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ьн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ен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б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z w:val="16"/>
                <w:szCs w:val="16"/>
                <w:lang w:eastAsia="en-US"/>
              </w:rPr>
              <w:t>ги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820AF4">
        <w:trPr>
          <w:trHeight w:hRule="exact" w:val="274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pacing w:val="-1"/>
                <w:sz w:val="16"/>
                <w:szCs w:val="16"/>
                <w:lang w:eastAsia="en-US"/>
              </w:rPr>
              <w:t>Б</w:t>
            </w:r>
            <w:r w:rsidRPr="005D383D">
              <w:rPr>
                <w:sz w:val="16"/>
                <w:szCs w:val="16"/>
                <w:lang w:eastAsia="en-US"/>
              </w:rPr>
              <w:t>юдж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ые 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от д</w:t>
            </w:r>
            <w:r w:rsidRPr="005D383D">
              <w:rPr>
                <w:spacing w:val="2"/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5"/>
                <w:sz w:val="16"/>
                <w:szCs w:val="16"/>
                <w:lang w:eastAsia="en-US"/>
              </w:rPr>
              <w:t>у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х б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ю</w:t>
            </w:r>
            <w:r w:rsidRPr="005D383D">
              <w:rPr>
                <w:sz w:val="16"/>
                <w:szCs w:val="16"/>
                <w:lang w:eastAsia="en-US"/>
              </w:rPr>
              <w:t>дж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тов бю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5D383D">
              <w:rPr>
                <w:sz w:val="16"/>
                <w:szCs w:val="16"/>
                <w:lang w:eastAsia="en-US"/>
              </w:rPr>
              <w:t>ж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z w:val="16"/>
                <w:szCs w:val="16"/>
                <w:lang w:eastAsia="en-US"/>
              </w:rPr>
              <w:t xml:space="preserve">ой 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ем</w:t>
            </w:r>
            <w:r w:rsidRPr="005D383D">
              <w:rPr>
                <w:sz w:val="16"/>
                <w:szCs w:val="16"/>
                <w:lang w:eastAsia="en-US"/>
              </w:rPr>
              <w:t>ы Рос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ий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к</w:t>
            </w:r>
            <w:r w:rsidRPr="005D383D">
              <w:rPr>
                <w:sz w:val="16"/>
                <w:szCs w:val="16"/>
                <w:lang w:eastAsia="en-US"/>
              </w:rPr>
              <w:t>ой Ф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5D383D">
              <w:rPr>
                <w:sz w:val="16"/>
                <w:szCs w:val="16"/>
                <w:lang w:eastAsia="en-US"/>
              </w:rPr>
              <w:t>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380CBB">
        <w:trPr>
          <w:trHeight w:hRule="exact" w:val="286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Кр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е</w:t>
            </w:r>
            <w:r w:rsidRPr="005D383D">
              <w:rPr>
                <w:sz w:val="16"/>
                <w:szCs w:val="16"/>
                <w:lang w:eastAsia="en-US"/>
              </w:rPr>
              <w:t>д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ты кред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т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5D383D">
              <w:rPr>
                <w:spacing w:val="-3"/>
                <w:sz w:val="16"/>
                <w:szCs w:val="16"/>
                <w:lang w:eastAsia="en-US"/>
              </w:rPr>
              <w:t>ы</w:t>
            </w:r>
            <w:r w:rsidRPr="005D383D">
              <w:rPr>
                <w:sz w:val="16"/>
                <w:szCs w:val="16"/>
                <w:lang w:eastAsia="en-US"/>
              </w:rPr>
              <w:t>х о</w:t>
            </w:r>
            <w:r w:rsidRPr="005D383D">
              <w:rPr>
                <w:spacing w:val="-2"/>
                <w:sz w:val="16"/>
                <w:szCs w:val="16"/>
                <w:lang w:eastAsia="en-US"/>
              </w:rPr>
              <w:t>р</w:t>
            </w:r>
            <w:r w:rsidRPr="005D383D">
              <w:rPr>
                <w:sz w:val="16"/>
                <w:szCs w:val="16"/>
                <w:lang w:eastAsia="en-US"/>
              </w:rPr>
              <w:t>г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низ</w:t>
            </w:r>
            <w:r w:rsidRPr="005D383D">
              <w:rPr>
                <w:spacing w:val="-1"/>
                <w:sz w:val="16"/>
                <w:szCs w:val="16"/>
                <w:lang w:eastAsia="en-US"/>
              </w:rPr>
              <w:t>ац</w:t>
            </w:r>
            <w:r w:rsidRPr="005D383D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5D383D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5D383D" w:rsidTr="00380CBB">
        <w:trPr>
          <w:trHeight w:hRule="exact" w:val="288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5D383D" w:rsidRDefault="00380CBB" w:rsidP="0089402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en-US"/>
              </w:rPr>
            </w:pPr>
            <w:r w:rsidRPr="005D383D">
              <w:rPr>
                <w:sz w:val="16"/>
                <w:szCs w:val="16"/>
                <w:lang w:eastAsia="en-US"/>
              </w:rPr>
              <w:t>0</w:t>
            </w:r>
          </w:p>
        </w:tc>
      </w:tr>
    </w:tbl>
    <w:p w:rsidR="0039210F" w:rsidRPr="005D383D" w:rsidRDefault="0039210F" w:rsidP="0039210F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39210F" w:rsidRPr="005D383D" w:rsidRDefault="0039210F" w:rsidP="0039210F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D35C4E" w:rsidRPr="00FA3184" w:rsidRDefault="00D35C4E" w:rsidP="003F47E2">
      <w:pPr>
        <w:rPr>
          <w:sz w:val="22"/>
          <w:szCs w:val="22"/>
        </w:rPr>
        <w:sectPr w:rsidR="00D35C4E" w:rsidRPr="00FA3184" w:rsidSect="00162A76">
          <w:headerReference w:type="default" r:id="rId12"/>
          <w:pgSz w:w="11920" w:h="16840"/>
          <w:pgMar w:top="1134" w:right="721" w:bottom="709" w:left="1531" w:header="0" w:footer="0" w:gutter="0"/>
          <w:cols w:space="720"/>
        </w:sectPr>
      </w:pPr>
    </w:p>
    <w:p w:rsidR="00380CBB" w:rsidRPr="00820AF4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820AF4">
        <w:rPr>
          <w:spacing w:val="-1"/>
          <w:sz w:val="16"/>
          <w:szCs w:val="16"/>
        </w:rPr>
        <w:lastRenderedPageBreak/>
        <w:t>П</w:t>
      </w:r>
      <w:r w:rsidRPr="00820AF4">
        <w:rPr>
          <w:sz w:val="16"/>
          <w:szCs w:val="16"/>
        </w:rPr>
        <w:t>риложен</w:t>
      </w:r>
      <w:r w:rsidRPr="00820AF4">
        <w:rPr>
          <w:spacing w:val="-1"/>
          <w:sz w:val="16"/>
          <w:szCs w:val="16"/>
        </w:rPr>
        <w:t>и</w:t>
      </w:r>
      <w:r w:rsidRPr="00820AF4">
        <w:rPr>
          <w:sz w:val="16"/>
          <w:szCs w:val="16"/>
        </w:rPr>
        <w:t>е</w:t>
      </w:r>
      <w:r w:rsidRPr="00820AF4">
        <w:rPr>
          <w:spacing w:val="-2"/>
          <w:sz w:val="16"/>
          <w:szCs w:val="16"/>
        </w:rPr>
        <w:t xml:space="preserve"> </w:t>
      </w:r>
      <w:r w:rsidRPr="00820AF4">
        <w:rPr>
          <w:sz w:val="16"/>
          <w:szCs w:val="16"/>
        </w:rPr>
        <w:t xml:space="preserve">№14 </w:t>
      </w:r>
    </w:p>
    <w:p w:rsidR="00380CBB" w:rsidRPr="00820AF4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820AF4">
        <w:rPr>
          <w:sz w:val="16"/>
          <w:szCs w:val="16"/>
        </w:rPr>
        <w:t>к</w:t>
      </w:r>
      <w:r w:rsidRPr="00820AF4">
        <w:rPr>
          <w:spacing w:val="1"/>
          <w:sz w:val="16"/>
          <w:szCs w:val="16"/>
        </w:rPr>
        <w:t xml:space="preserve"> </w:t>
      </w:r>
      <w:r w:rsidRPr="00820AF4">
        <w:rPr>
          <w:sz w:val="16"/>
          <w:szCs w:val="16"/>
        </w:rPr>
        <w:t>Ре</w:t>
      </w:r>
      <w:r w:rsidRPr="00820AF4">
        <w:rPr>
          <w:spacing w:val="-2"/>
          <w:sz w:val="16"/>
          <w:szCs w:val="16"/>
        </w:rPr>
        <w:t>ш</w:t>
      </w:r>
      <w:r w:rsidRPr="00820AF4">
        <w:rPr>
          <w:sz w:val="16"/>
          <w:szCs w:val="16"/>
        </w:rPr>
        <w:t>ен</w:t>
      </w:r>
      <w:r w:rsidRPr="00820AF4">
        <w:rPr>
          <w:spacing w:val="-1"/>
          <w:sz w:val="16"/>
          <w:szCs w:val="16"/>
        </w:rPr>
        <w:t>и</w:t>
      </w:r>
      <w:r w:rsidRPr="00820AF4">
        <w:rPr>
          <w:sz w:val="16"/>
          <w:szCs w:val="16"/>
        </w:rPr>
        <w:t>ю</w:t>
      </w:r>
      <w:r w:rsidRPr="00820AF4">
        <w:rPr>
          <w:spacing w:val="1"/>
          <w:sz w:val="16"/>
          <w:szCs w:val="16"/>
        </w:rPr>
        <w:t xml:space="preserve"> Собрания депутатов города Суджи</w:t>
      </w:r>
    </w:p>
    <w:p w:rsidR="00380CBB" w:rsidRPr="00820AF4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20AF4">
        <w:rPr>
          <w:spacing w:val="-5"/>
          <w:sz w:val="16"/>
          <w:szCs w:val="16"/>
        </w:rPr>
        <w:t>«</w:t>
      </w:r>
      <w:r w:rsidRPr="00820AF4">
        <w:rPr>
          <w:sz w:val="16"/>
          <w:szCs w:val="16"/>
        </w:rPr>
        <w:t>О</w:t>
      </w:r>
      <w:r w:rsidRPr="00820AF4">
        <w:rPr>
          <w:spacing w:val="-1"/>
          <w:sz w:val="16"/>
          <w:szCs w:val="16"/>
        </w:rPr>
        <w:t xml:space="preserve"> </w:t>
      </w:r>
      <w:r w:rsidRPr="00820AF4">
        <w:rPr>
          <w:sz w:val="16"/>
          <w:szCs w:val="16"/>
        </w:rPr>
        <w:t>б</w:t>
      </w:r>
      <w:r w:rsidRPr="00820AF4">
        <w:rPr>
          <w:spacing w:val="1"/>
          <w:sz w:val="16"/>
          <w:szCs w:val="16"/>
        </w:rPr>
        <w:t>ю</w:t>
      </w:r>
      <w:r w:rsidRPr="00820AF4">
        <w:rPr>
          <w:sz w:val="16"/>
          <w:szCs w:val="16"/>
        </w:rPr>
        <w:t>д</w:t>
      </w:r>
      <w:r w:rsidRPr="00820AF4">
        <w:rPr>
          <w:spacing w:val="1"/>
          <w:sz w:val="16"/>
          <w:szCs w:val="16"/>
        </w:rPr>
        <w:t>ж</w:t>
      </w:r>
      <w:r w:rsidRPr="00820AF4">
        <w:rPr>
          <w:sz w:val="16"/>
          <w:szCs w:val="16"/>
        </w:rPr>
        <w:t>е</w:t>
      </w:r>
      <w:r w:rsidRPr="00820AF4">
        <w:rPr>
          <w:spacing w:val="-2"/>
          <w:sz w:val="16"/>
          <w:szCs w:val="16"/>
        </w:rPr>
        <w:t>т</w:t>
      </w:r>
      <w:r w:rsidRPr="00820AF4">
        <w:rPr>
          <w:sz w:val="16"/>
          <w:szCs w:val="16"/>
        </w:rPr>
        <w:t>е м</w:t>
      </w:r>
      <w:r w:rsidRPr="00820AF4">
        <w:rPr>
          <w:spacing w:val="-3"/>
          <w:sz w:val="16"/>
          <w:szCs w:val="16"/>
        </w:rPr>
        <w:t>у</w:t>
      </w:r>
      <w:r w:rsidRPr="00820AF4">
        <w:rPr>
          <w:sz w:val="16"/>
          <w:szCs w:val="16"/>
        </w:rPr>
        <w:t>н</w:t>
      </w:r>
      <w:r w:rsidRPr="00820AF4">
        <w:rPr>
          <w:spacing w:val="-1"/>
          <w:sz w:val="16"/>
          <w:szCs w:val="16"/>
        </w:rPr>
        <w:t>и</w:t>
      </w:r>
      <w:r w:rsidRPr="00820AF4">
        <w:rPr>
          <w:sz w:val="16"/>
          <w:szCs w:val="16"/>
        </w:rPr>
        <w:t>ц</w:t>
      </w:r>
      <w:r w:rsidRPr="00820AF4">
        <w:rPr>
          <w:spacing w:val="-1"/>
          <w:sz w:val="16"/>
          <w:szCs w:val="16"/>
        </w:rPr>
        <w:t>и</w:t>
      </w:r>
      <w:r w:rsidRPr="00820AF4">
        <w:rPr>
          <w:sz w:val="16"/>
          <w:szCs w:val="16"/>
        </w:rPr>
        <w:t>пального об</w:t>
      </w:r>
      <w:r w:rsidRPr="00820AF4">
        <w:rPr>
          <w:spacing w:val="-2"/>
          <w:sz w:val="16"/>
          <w:szCs w:val="16"/>
        </w:rPr>
        <w:t>р</w:t>
      </w:r>
      <w:r w:rsidRPr="00820AF4">
        <w:rPr>
          <w:sz w:val="16"/>
          <w:szCs w:val="16"/>
        </w:rPr>
        <w:t>азо</w:t>
      </w:r>
      <w:r w:rsidRPr="00820AF4">
        <w:rPr>
          <w:spacing w:val="-2"/>
          <w:sz w:val="16"/>
          <w:szCs w:val="16"/>
        </w:rPr>
        <w:t>в</w:t>
      </w:r>
      <w:r w:rsidRPr="00820AF4">
        <w:rPr>
          <w:sz w:val="16"/>
          <w:szCs w:val="16"/>
        </w:rPr>
        <w:t>ан</w:t>
      </w:r>
      <w:r w:rsidRPr="00820AF4">
        <w:rPr>
          <w:spacing w:val="-1"/>
          <w:sz w:val="16"/>
          <w:szCs w:val="16"/>
        </w:rPr>
        <w:t>и</w:t>
      </w:r>
      <w:r w:rsidRPr="00820AF4">
        <w:rPr>
          <w:sz w:val="16"/>
          <w:szCs w:val="16"/>
        </w:rPr>
        <w:t xml:space="preserve">я </w:t>
      </w:r>
      <w:r w:rsidRPr="00820AF4">
        <w:rPr>
          <w:spacing w:val="-5"/>
          <w:sz w:val="16"/>
          <w:szCs w:val="16"/>
        </w:rPr>
        <w:t>«</w:t>
      </w:r>
      <w:r w:rsidRPr="00820AF4">
        <w:rPr>
          <w:sz w:val="16"/>
          <w:szCs w:val="16"/>
        </w:rPr>
        <w:t>город Суджа»</w:t>
      </w:r>
    </w:p>
    <w:p w:rsidR="00380CBB" w:rsidRPr="00820AF4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20AF4">
        <w:rPr>
          <w:spacing w:val="-5"/>
          <w:sz w:val="16"/>
          <w:szCs w:val="16"/>
        </w:rPr>
        <w:t>Суджан</w:t>
      </w:r>
      <w:r w:rsidRPr="00820AF4">
        <w:rPr>
          <w:sz w:val="16"/>
          <w:szCs w:val="16"/>
        </w:rPr>
        <w:t>ск</w:t>
      </w:r>
      <w:r w:rsidRPr="00820AF4">
        <w:rPr>
          <w:spacing w:val="-2"/>
          <w:sz w:val="16"/>
          <w:szCs w:val="16"/>
        </w:rPr>
        <w:t>ог</w:t>
      </w:r>
      <w:r w:rsidRPr="00820AF4">
        <w:rPr>
          <w:sz w:val="16"/>
          <w:szCs w:val="16"/>
        </w:rPr>
        <w:t>о  райо</w:t>
      </w:r>
      <w:r w:rsidRPr="00820AF4">
        <w:rPr>
          <w:spacing w:val="-1"/>
          <w:sz w:val="16"/>
          <w:szCs w:val="16"/>
        </w:rPr>
        <w:t>н</w:t>
      </w:r>
      <w:r w:rsidRPr="00820AF4">
        <w:rPr>
          <w:sz w:val="16"/>
          <w:szCs w:val="16"/>
        </w:rPr>
        <w:t xml:space="preserve">а </w:t>
      </w:r>
      <w:r w:rsidRPr="00820AF4">
        <w:rPr>
          <w:spacing w:val="-1"/>
          <w:sz w:val="16"/>
          <w:szCs w:val="16"/>
        </w:rPr>
        <w:t>К</w:t>
      </w:r>
      <w:r w:rsidRPr="00820AF4">
        <w:rPr>
          <w:spacing w:val="-2"/>
          <w:sz w:val="16"/>
          <w:szCs w:val="16"/>
        </w:rPr>
        <w:t>у</w:t>
      </w:r>
      <w:r w:rsidRPr="00820AF4">
        <w:rPr>
          <w:sz w:val="16"/>
          <w:szCs w:val="16"/>
        </w:rPr>
        <w:t>рс</w:t>
      </w:r>
      <w:r w:rsidRPr="00820AF4">
        <w:rPr>
          <w:spacing w:val="1"/>
          <w:sz w:val="16"/>
          <w:szCs w:val="16"/>
        </w:rPr>
        <w:t>к</w:t>
      </w:r>
      <w:r w:rsidRPr="00820AF4">
        <w:rPr>
          <w:sz w:val="16"/>
          <w:szCs w:val="16"/>
        </w:rPr>
        <w:t>ой обл</w:t>
      </w:r>
      <w:r w:rsidRPr="00820AF4">
        <w:rPr>
          <w:spacing w:val="-2"/>
          <w:sz w:val="16"/>
          <w:szCs w:val="16"/>
        </w:rPr>
        <w:t>а</w:t>
      </w:r>
      <w:r w:rsidRPr="00820AF4">
        <w:rPr>
          <w:sz w:val="16"/>
          <w:szCs w:val="16"/>
        </w:rPr>
        <w:t>сти</w:t>
      </w:r>
    </w:p>
    <w:p w:rsidR="00380CBB" w:rsidRPr="00820AF4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820AF4">
        <w:rPr>
          <w:spacing w:val="-1"/>
          <w:sz w:val="16"/>
          <w:szCs w:val="16"/>
        </w:rPr>
        <w:t>н</w:t>
      </w:r>
      <w:r w:rsidRPr="00820AF4">
        <w:rPr>
          <w:sz w:val="16"/>
          <w:szCs w:val="16"/>
        </w:rPr>
        <w:t>а 20</w:t>
      </w:r>
      <w:r w:rsidRPr="00820AF4">
        <w:rPr>
          <w:spacing w:val="1"/>
          <w:sz w:val="16"/>
          <w:szCs w:val="16"/>
        </w:rPr>
        <w:t>17</w:t>
      </w:r>
      <w:r w:rsidRPr="00820AF4">
        <w:rPr>
          <w:spacing w:val="-5"/>
          <w:sz w:val="16"/>
          <w:szCs w:val="16"/>
        </w:rPr>
        <w:t xml:space="preserve"> </w:t>
      </w:r>
      <w:r w:rsidRPr="00820AF4">
        <w:rPr>
          <w:sz w:val="16"/>
          <w:szCs w:val="16"/>
        </w:rPr>
        <w:t>год и плановый период 2018 и 2019 годы</w:t>
      </w:r>
      <w:r w:rsidRPr="00820AF4">
        <w:rPr>
          <w:spacing w:val="1"/>
          <w:sz w:val="16"/>
          <w:szCs w:val="16"/>
        </w:rPr>
        <w:t xml:space="preserve"> </w:t>
      </w:r>
      <w:r w:rsidRPr="00820AF4">
        <w:rPr>
          <w:sz w:val="16"/>
          <w:szCs w:val="16"/>
        </w:rPr>
        <w:t>»</w:t>
      </w:r>
    </w:p>
    <w:p w:rsidR="00380CBB" w:rsidRPr="00820AF4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820AF4">
        <w:rPr>
          <w:sz w:val="16"/>
          <w:szCs w:val="16"/>
        </w:rPr>
        <w:t>от</w:t>
      </w:r>
      <w:r w:rsidRPr="00820AF4">
        <w:rPr>
          <w:spacing w:val="2"/>
          <w:sz w:val="16"/>
          <w:szCs w:val="16"/>
        </w:rPr>
        <w:t xml:space="preserve"> </w:t>
      </w:r>
      <w:r w:rsidRPr="00820AF4">
        <w:rPr>
          <w:spacing w:val="-5"/>
          <w:sz w:val="16"/>
          <w:szCs w:val="16"/>
        </w:rPr>
        <w:t>«</w:t>
      </w:r>
      <w:r w:rsidRPr="00820AF4">
        <w:rPr>
          <w:sz w:val="16"/>
          <w:szCs w:val="16"/>
        </w:rPr>
        <w:t>»</w:t>
      </w:r>
      <w:r w:rsidRPr="00820AF4">
        <w:rPr>
          <w:spacing w:val="-5"/>
          <w:sz w:val="16"/>
          <w:szCs w:val="16"/>
        </w:rPr>
        <w:t xml:space="preserve"> </w:t>
      </w:r>
      <w:r w:rsidRPr="00820AF4">
        <w:rPr>
          <w:sz w:val="16"/>
          <w:szCs w:val="16"/>
        </w:rPr>
        <w:t>д</w:t>
      </w:r>
      <w:r w:rsidRPr="00820AF4">
        <w:rPr>
          <w:spacing w:val="1"/>
          <w:sz w:val="16"/>
          <w:szCs w:val="16"/>
        </w:rPr>
        <w:t>е</w:t>
      </w:r>
      <w:r w:rsidRPr="00820AF4">
        <w:rPr>
          <w:sz w:val="16"/>
          <w:szCs w:val="16"/>
        </w:rPr>
        <w:t>ка</w:t>
      </w:r>
      <w:r w:rsidRPr="00820AF4">
        <w:rPr>
          <w:spacing w:val="1"/>
          <w:sz w:val="16"/>
          <w:szCs w:val="16"/>
        </w:rPr>
        <w:t>б</w:t>
      </w:r>
      <w:r w:rsidRPr="00820AF4">
        <w:rPr>
          <w:sz w:val="16"/>
          <w:szCs w:val="16"/>
        </w:rPr>
        <w:t>ря 2016</w:t>
      </w:r>
      <w:r w:rsidRPr="00820AF4">
        <w:rPr>
          <w:spacing w:val="-2"/>
          <w:sz w:val="16"/>
          <w:szCs w:val="16"/>
        </w:rPr>
        <w:t xml:space="preserve"> </w:t>
      </w:r>
      <w:r w:rsidRPr="00820AF4">
        <w:rPr>
          <w:sz w:val="16"/>
          <w:szCs w:val="16"/>
        </w:rPr>
        <w:t>го</w:t>
      </w:r>
      <w:r w:rsidRPr="00820AF4">
        <w:rPr>
          <w:spacing w:val="-2"/>
          <w:sz w:val="16"/>
          <w:szCs w:val="16"/>
        </w:rPr>
        <w:t>д</w:t>
      </w:r>
      <w:r w:rsidRPr="00820AF4">
        <w:rPr>
          <w:sz w:val="16"/>
          <w:szCs w:val="16"/>
        </w:rPr>
        <w:t>а</w:t>
      </w:r>
      <w:r w:rsidRPr="00820AF4">
        <w:rPr>
          <w:spacing w:val="-2"/>
          <w:sz w:val="16"/>
          <w:szCs w:val="16"/>
        </w:rPr>
        <w:t xml:space="preserve"> </w:t>
      </w:r>
      <w:r w:rsidRPr="00820AF4">
        <w:rPr>
          <w:sz w:val="16"/>
          <w:szCs w:val="16"/>
        </w:rPr>
        <w:t>№</w:t>
      </w:r>
    </w:p>
    <w:p w:rsidR="00971F44" w:rsidRPr="00FA3184" w:rsidRDefault="00971F44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E6FDE" w:rsidRPr="00820AF4" w:rsidRDefault="00BE6FDE" w:rsidP="00D35C4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20AF4">
        <w:rPr>
          <w:b/>
          <w:bCs/>
          <w:spacing w:val="-1"/>
          <w:sz w:val="22"/>
          <w:szCs w:val="22"/>
        </w:rPr>
        <w:t>П</w:t>
      </w:r>
      <w:r w:rsidRPr="00820AF4">
        <w:rPr>
          <w:b/>
          <w:bCs/>
          <w:spacing w:val="1"/>
          <w:sz w:val="22"/>
          <w:szCs w:val="22"/>
        </w:rPr>
        <w:t>ро</w:t>
      </w:r>
      <w:r w:rsidRPr="00820AF4">
        <w:rPr>
          <w:b/>
          <w:bCs/>
          <w:spacing w:val="-2"/>
          <w:sz w:val="22"/>
          <w:szCs w:val="22"/>
        </w:rPr>
        <w:t>г</w:t>
      </w:r>
      <w:r w:rsidRPr="00820AF4">
        <w:rPr>
          <w:b/>
          <w:bCs/>
          <w:spacing w:val="1"/>
          <w:sz w:val="22"/>
          <w:szCs w:val="22"/>
        </w:rPr>
        <w:t>р</w:t>
      </w:r>
      <w:r w:rsidRPr="00820AF4">
        <w:rPr>
          <w:b/>
          <w:bCs/>
          <w:sz w:val="22"/>
          <w:szCs w:val="22"/>
        </w:rPr>
        <w:t>ам</w:t>
      </w:r>
      <w:r w:rsidRPr="00820AF4">
        <w:rPr>
          <w:b/>
          <w:bCs/>
          <w:spacing w:val="-3"/>
          <w:sz w:val="22"/>
          <w:szCs w:val="22"/>
        </w:rPr>
        <w:t>м</w:t>
      </w:r>
      <w:r w:rsidRPr="00820AF4">
        <w:rPr>
          <w:b/>
          <w:bCs/>
          <w:sz w:val="22"/>
          <w:szCs w:val="22"/>
        </w:rPr>
        <w:t>а м</w:t>
      </w:r>
      <w:r w:rsidRPr="00820AF4">
        <w:rPr>
          <w:b/>
          <w:bCs/>
          <w:spacing w:val="-4"/>
          <w:sz w:val="22"/>
          <w:szCs w:val="22"/>
        </w:rPr>
        <w:t>у</w:t>
      </w:r>
      <w:r w:rsidRPr="00820AF4">
        <w:rPr>
          <w:b/>
          <w:bCs/>
          <w:spacing w:val="1"/>
          <w:sz w:val="22"/>
          <w:szCs w:val="22"/>
        </w:rPr>
        <w:t>ни</w:t>
      </w:r>
      <w:r w:rsidRPr="00820AF4">
        <w:rPr>
          <w:b/>
          <w:bCs/>
          <w:spacing w:val="-1"/>
          <w:sz w:val="22"/>
          <w:szCs w:val="22"/>
        </w:rPr>
        <w:t>ци</w:t>
      </w:r>
      <w:r w:rsidRPr="00820AF4">
        <w:rPr>
          <w:b/>
          <w:bCs/>
          <w:spacing w:val="1"/>
          <w:sz w:val="22"/>
          <w:szCs w:val="22"/>
        </w:rPr>
        <w:t>п</w:t>
      </w:r>
      <w:r w:rsidRPr="00820AF4">
        <w:rPr>
          <w:b/>
          <w:bCs/>
          <w:sz w:val="22"/>
          <w:szCs w:val="22"/>
        </w:rPr>
        <w:t>ал</w:t>
      </w:r>
      <w:r w:rsidRPr="00820AF4">
        <w:rPr>
          <w:b/>
          <w:bCs/>
          <w:spacing w:val="-2"/>
          <w:sz w:val="22"/>
          <w:szCs w:val="22"/>
        </w:rPr>
        <w:t>ь</w:t>
      </w:r>
      <w:r w:rsidRPr="00820AF4">
        <w:rPr>
          <w:b/>
          <w:bCs/>
          <w:spacing w:val="-1"/>
          <w:sz w:val="22"/>
          <w:szCs w:val="22"/>
        </w:rPr>
        <w:t>н</w:t>
      </w:r>
      <w:r w:rsidRPr="00820AF4">
        <w:rPr>
          <w:b/>
          <w:bCs/>
          <w:spacing w:val="1"/>
          <w:sz w:val="22"/>
          <w:szCs w:val="22"/>
        </w:rPr>
        <w:t>ы</w:t>
      </w:r>
      <w:r w:rsidRPr="00820AF4">
        <w:rPr>
          <w:b/>
          <w:bCs/>
          <w:sz w:val="22"/>
          <w:szCs w:val="22"/>
        </w:rPr>
        <w:t>х</w:t>
      </w:r>
      <w:r w:rsidR="00CA2D4D" w:rsidRPr="00820AF4">
        <w:rPr>
          <w:b/>
          <w:bCs/>
          <w:sz w:val="22"/>
          <w:szCs w:val="22"/>
        </w:rPr>
        <w:t xml:space="preserve"> </w:t>
      </w:r>
      <w:r w:rsidRPr="00820AF4">
        <w:rPr>
          <w:b/>
          <w:bCs/>
          <w:sz w:val="22"/>
          <w:szCs w:val="22"/>
        </w:rPr>
        <w:t>г</w:t>
      </w:r>
      <w:r w:rsidRPr="00820AF4">
        <w:rPr>
          <w:b/>
          <w:bCs/>
          <w:spacing w:val="-3"/>
          <w:sz w:val="22"/>
          <w:szCs w:val="22"/>
        </w:rPr>
        <w:t>а</w:t>
      </w:r>
      <w:r w:rsidRPr="00820AF4">
        <w:rPr>
          <w:b/>
          <w:bCs/>
          <w:spacing w:val="1"/>
          <w:sz w:val="22"/>
          <w:szCs w:val="22"/>
        </w:rPr>
        <w:t>р</w:t>
      </w:r>
      <w:r w:rsidRPr="00820AF4">
        <w:rPr>
          <w:b/>
          <w:bCs/>
          <w:spacing w:val="-2"/>
          <w:sz w:val="22"/>
          <w:szCs w:val="22"/>
        </w:rPr>
        <w:t>а</w:t>
      </w:r>
      <w:r w:rsidRPr="00820AF4">
        <w:rPr>
          <w:b/>
          <w:bCs/>
          <w:spacing w:val="1"/>
          <w:sz w:val="22"/>
          <w:szCs w:val="22"/>
        </w:rPr>
        <w:t>н</w:t>
      </w:r>
      <w:r w:rsidRPr="00820AF4">
        <w:rPr>
          <w:b/>
          <w:bCs/>
          <w:sz w:val="22"/>
          <w:szCs w:val="22"/>
        </w:rPr>
        <w:t>т</w:t>
      </w:r>
      <w:r w:rsidRPr="00820AF4">
        <w:rPr>
          <w:b/>
          <w:bCs/>
          <w:spacing w:val="-2"/>
          <w:sz w:val="22"/>
          <w:szCs w:val="22"/>
        </w:rPr>
        <w:t>и</w:t>
      </w:r>
      <w:r w:rsidRPr="00820AF4">
        <w:rPr>
          <w:b/>
          <w:bCs/>
          <w:sz w:val="22"/>
          <w:szCs w:val="22"/>
        </w:rPr>
        <w:t>й</w:t>
      </w:r>
      <w:r w:rsidR="00CA2D4D" w:rsidRPr="00820AF4">
        <w:rPr>
          <w:b/>
          <w:bCs/>
          <w:sz w:val="22"/>
          <w:szCs w:val="22"/>
        </w:rPr>
        <w:t xml:space="preserve"> </w:t>
      </w:r>
      <w:r w:rsidRPr="00820AF4">
        <w:rPr>
          <w:b/>
          <w:bCs/>
          <w:spacing w:val="-3"/>
          <w:sz w:val="22"/>
          <w:szCs w:val="22"/>
        </w:rPr>
        <w:t>м</w:t>
      </w:r>
      <w:r w:rsidRPr="00820AF4">
        <w:rPr>
          <w:b/>
          <w:bCs/>
          <w:spacing w:val="-4"/>
          <w:sz w:val="22"/>
          <w:szCs w:val="22"/>
        </w:rPr>
        <w:t>у</w:t>
      </w:r>
      <w:r w:rsidRPr="00820AF4">
        <w:rPr>
          <w:b/>
          <w:bCs/>
          <w:spacing w:val="1"/>
          <w:sz w:val="22"/>
          <w:szCs w:val="22"/>
        </w:rPr>
        <w:t>ници</w:t>
      </w:r>
      <w:r w:rsidRPr="00820AF4">
        <w:rPr>
          <w:b/>
          <w:bCs/>
          <w:spacing w:val="-1"/>
          <w:sz w:val="22"/>
          <w:szCs w:val="22"/>
        </w:rPr>
        <w:t>п</w:t>
      </w:r>
      <w:r w:rsidRPr="00820AF4">
        <w:rPr>
          <w:b/>
          <w:bCs/>
          <w:sz w:val="22"/>
          <w:szCs w:val="22"/>
        </w:rPr>
        <w:t>ал</w:t>
      </w:r>
      <w:r w:rsidRPr="00820AF4">
        <w:rPr>
          <w:b/>
          <w:bCs/>
          <w:spacing w:val="-2"/>
          <w:sz w:val="22"/>
          <w:szCs w:val="22"/>
        </w:rPr>
        <w:t>ь</w:t>
      </w:r>
      <w:r w:rsidRPr="00820AF4">
        <w:rPr>
          <w:b/>
          <w:bCs/>
          <w:spacing w:val="1"/>
          <w:sz w:val="22"/>
          <w:szCs w:val="22"/>
        </w:rPr>
        <w:t>н</w:t>
      </w:r>
      <w:r w:rsidRPr="00820AF4">
        <w:rPr>
          <w:b/>
          <w:bCs/>
          <w:spacing w:val="-1"/>
          <w:sz w:val="22"/>
          <w:szCs w:val="22"/>
        </w:rPr>
        <w:t>о</w:t>
      </w:r>
      <w:r w:rsidRPr="00820AF4">
        <w:rPr>
          <w:b/>
          <w:bCs/>
          <w:sz w:val="22"/>
          <w:szCs w:val="22"/>
        </w:rPr>
        <w:t>го</w:t>
      </w:r>
      <w:r w:rsidR="00CA2D4D" w:rsidRPr="00820AF4">
        <w:rPr>
          <w:b/>
          <w:bCs/>
          <w:sz w:val="22"/>
          <w:szCs w:val="22"/>
        </w:rPr>
        <w:t xml:space="preserve"> </w:t>
      </w:r>
      <w:r w:rsidRPr="00820AF4">
        <w:rPr>
          <w:b/>
          <w:bCs/>
          <w:spacing w:val="1"/>
          <w:sz w:val="22"/>
          <w:szCs w:val="22"/>
        </w:rPr>
        <w:t>о</w:t>
      </w:r>
      <w:r w:rsidRPr="00820AF4">
        <w:rPr>
          <w:b/>
          <w:bCs/>
          <w:spacing w:val="-1"/>
          <w:sz w:val="22"/>
          <w:szCs w:val="22"/>
        </w:rPr>
        <w:t>б</w:t>
      </w:r>
      <w:r w:rsidRPr="00820AF4">
        <w:rPr>
          <w:b/>
          <w:bCs/>
          <w:spacing w:val="1"/>
          <w:sz w:val="22"/>
          <w:szCs w:val="22"/>
        </w:rPr>
        <w:t>р</w:t>
      </w:r>
      <w:r w:rsidRPr="00820AF4">
        <w:rPr>
          <w:b/>
          <w:bCs/>
          <w:spacing w:val="-2"/>
          <w:sz w:val="22"/>
          <w:szCs w:val="22"/>
        </w:rPr>
        <w:t>а</w:t>
      </w:r>
      <w:r w:rsidRPr="00820AF4">
        <w:rPr>
          <w:b/>
          <w:bCs/>
          <w:sz w:val="22"/>
          <w:szCs w:val="22"/>
        </w:rPr>
        <w:t>зова</w:t>
      </w:r>
      <w:r w:rsidRPr="00820AF4">
        <w:rPr>
          <w:b/>
          <w:bCs/>
          <w:spacing w:val="-1"/>
          <w:sz w:val="22"/>
          <w:szCs w:val="22"/>
        </w:rPr>
        <w:t>н</w:t>
      </w:r>
      <w:r w:rsidRPr="00820AF4">
        <w:rPr>
          <w:b/>
          <w:bCs/>
          <w:spacing w:val="1"/>
          <w:sz w:val="22"/>
          <w:szCs w:val="22"/>
        </w:rPr>
        <w:t>и</w:t>
      </w:r>
      <w:r w:rsidRPr="00820AF4">
        <w:rPr>
          <w:b/>
          <w:bCs/>
          <w:sz w:val="22"/>
          <w:szCs w:val="22"/>
        </w:rPr>
        <w:t>я</w:t>
      </w:r>
      <w:r w:rsidR="00CA2D4D" w:rsidRPr="00820AF4">
        <w:rPr>
          <w:b/>
          <w:bCs/>
          <w:sz w:val="22"/>
          <w:szCs w:val="22"/>
        </w:rPr>
        <w:t xml:space="preserve"> </w:t>
      </w:r>
      <w:r w:rsidRPr="00820AF4">
        <w:rPr>
          <w:b/>
          <w:bCs/>
          <w:spacing w:val="1"/>
          <w:sz w:val="22"/>
          <w:szCs w:val="22"/>
        </w:rPr>
        <w:t>н</w:t>
      </w:r>
      <w:r w:rsidRPr="00820AF4">
        <w:rPr>
          <w:b/>
          <w:bCs/>
          <w:sz w:val="22"/>
          <w:szCs w:val="22"/>
        </w:rPr>
        <w:t xml:space="preserve">а </w:t>
      </w:r>
      <w:r w:rsidRPr="00820AF4">
        <w:rPr>
          <w:b/>
          <w:bCs/>
          <w:spacing w:val="-2"/>
          <w:sz w:val="22"/>
          <w:szCs w:val="22"/>
        </w:rPr>
        <w:t>2</w:t>
      </w:r>
      <w:r w:rsidRPr="00820AF4">
        <w:rPr>
          <w:b/>
          <w:bCs/>
          <w:spacing w:val="-1"/>
          <w:sz w:val="22"/>
          <w:szCs w:val="22"/>
        </w:rPr>
        <w:t>0</w:t>
      </w:r>
      <w:r w:rsidRPr="00820AF4">
        <w:rPr>
          <w:b/>
          <w:bCs/>
          <w:spacing w:val="10"/>
          <w:sz w:val="22"/>
          <w:szCs w:val="22"/>
        </w:rPr>
        <w:t>1</w:t>
      </w:r>
      <w:r w:rsidR="00380CBB" w:rsidRPr="00820AF4">
        <w:rPr>
          <w:b/>
          <w:bCs/>
          <w:spacing w:val="10"/>
          <w:sz w:val="22"/>
          <w:szCs w:val="22"/>
        </w:rPr>
        <w:t>7</w:t>
      </w:r>
      <w:r w:rsidRPr="00820AF4">
        <w:rPr>
          <w:b/>
          <w:bCs/>
          <w:spacing w:val="-2"/>
          <w:sz w:val="22"/>
          <w:szCs w:val="22"/>
        </w:rPr>
        <w:t>г</w:t>
      </w:r>
      <w:r w:rsidRPr="00820AF4">
        <w:rPr>
          <w:b/>
          <w:bCs/>
          <w:spacing w:val="-1"/>
          <w:sz w:val="22"/>
          <w:szCs w:val="22"/>
        </w:rPr>
        <w:t>о</w:t>
      </w:r>
      <w:r w:rsidRPr="00820AF4">
        <w:rPr>
          <w:b/>
          <w:bCs/>
          <w:sz w:val="22"/>
          <w:szCs w:val="22"/>
        </w:rPr>
        <w:t>д</w:t>
      </w:r>
    </w:p>
    <w:p w:rsidR="00BE6FDE" w:rsidRPr="00380CBB" w:rsidRDefault="00BE6FDE" w:rsidP="00D35C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6FDE" w:rsidRPr="00820AF4" w:rsidRDefault="00BE6FDE" w:rsidP="00F8704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820AF4">
        <w:rPr>
          <w:spacing w:val="1"/>
          <w:position w:val="-1"/>
          <w:sz w:val="16"/>
          <w:szCs w:val="16"/>
        </w:rPr>
        <w:t>1</w:t>
      </w:r>
      <w:r w:rsidRPr="00820AF4">
        <w:rPr>
          <w:position w:val="-1"/>
          <w:sz w:val="16"/>
          <w:szCs w:val="16"/>
        </w:rPr>
        <w:t xml:space="preserve">.1. </w:t>
      </w:r>
      <w:r w:rsidRPr="00820AF4">
        <w:rPr>
          <w:spacing w:val="-2"/>
          <w:position w:val="-1"/>
          <w:sz w:val="16"/>
          <w:szCs w:val="16"/>
        </w:rPr>
        <w:t>П</w:t>
      </w:r>
      <w:r w:rsidRPr="00820AF4">
        <w:rPr>
          <w:position w:val="-1"/>
          <w:sz w:val="16"/>
          <w:szCs w:val="16"/>
        </w:rPr>
        <w:t>е</w:t>
      </w:r>
      <w:r w:rsidRPr="00820AF4">
        <w:rPr>
          <w:spacing w:val="-1"/>
          <w:position w:val="-1"/>
          <w:sz w:val="16"/>
          <w:szCs w:val="16"/>
        </w:rPr>
        <w:t>р</w:t>
      </w:r>
      <w:r w:rsidRPr="00820AF4">
        <w:rPr>
          <w:position w:val="-1"/>
          <w:sz w:val="16"/>
          <w:szCs w:val="16"/>
        </w:rPr>
        <w:t>еч</w:t>
      </w:r>
      <w:r w:rsidRPr="00820AF4">
        <w:rPr>
          <w:spacing w:val="-2"/>
          <w:position w:val="-1"/>
          <w:sz w:val="16"/>
          <w:szCs w:val="16"/>
        </w:rPr>
        <w:t>е</w:t>
      </w:r>
      <w:r w:rsidRPr="00820AF4">
        <w:rPr>
          <w:spacing w:val="1"/>
          <w:position w:val="-1"/>
          <w:sz w:val="16"/>
          <w:szCs w:val="16"/>
        </w:rPr>
        <w:t>н</w:t>
      </w:r>
      <w:r w:rsidRPr="00820AF4">
        <w:rPr>
          <w:position w:val="-1"/>
          <w:sz w:val="16"/>
          <w:szCs w:val="16"/>
        </w:rPr>
        <w:t xml:space="preserve">ь </w:t>
      </w:r>
      <w:r w:rsidRPr="00820AF4">
        <w:rPr>
          <w:spacing w:val="-2"/>
          <w:position w:val="-1"/>
          <w:sz w:val="16"/>
          <w:szCs w:val="16"/>
        </w:rPr>
        <w:t>п</w:t>
      </w:r>
      <w:r w:rsidRPr="00820AF4">
        <w:rPr>
          <w:spacing w:val="1"/>
          <w:position w:val="-1"/>
          <w:sz w:val="16"/>
          <w:szCs w:val="16"/>
        </w:rPr>
        <w:t>од</w:t>
      </w:r>
      <w:r w:rsidRPr="00820AF4">
        <w:rPr>
          <w:spacing w:val="-1"/>
          <w:position w:val="-1"/>
          <w:sz w:val="16"/>
          <w:szCs w:val="16"/>
        </w:rPr>
        <w:t>л</w:t>
      </w:r>
      <w:r w:rsidRPr="00820AF4">
        <w:rPr>
          <w:spacing w:val="-2"/>
          <w:position w:val="-1"/>
          <w:sz w:val="16"/>
          <w:szCs w:val="16"/>
        </w:rPr>
        <w:t>е</w:t>
      </w:r>
      <w:r w:rsidRPr="00820AF4">
        <w:rPr>
          <w:position w:val="-1"/>
          <w:sz w:val="16"/>
          <w:szCs w:val="16"/>
        </w:rPr>
        <w:t>жащ</w:t>
      </w:r>
      <w:r w:rsidRPr="00820AF4">
        <w:rPr>
          <w:spacing w:val="-1"/>
          <w:position w:val="-1"/>
          <w:sz w:val="16"/>
          <w:szCs w:val="16"/>
        </w:rPr>
        <w:t>и</w:t>
      </w:r>
      <w:r w:rsidRPr="00820AF4">
        <w:rPr>
          <w:position w:val="-1"/>
          <w:sz w:val="16"/>
          <w:szCs w:val="16"/>
        </w:rPr>
        <w:t>х</w:t>
      </w:r>
      <w:r w:rsidR="00CA2D4D" w:rsidRPr="00820AF4">
        <w:rPr>
          <w:position w:val="-1"/>
          <w:sz w:val="16"/>
          <w:szCs w:val="16"/>
        </w:rPr>
        <w:t xml:space="preserve"> </w:t>
      </w:r>
      <w:r w:rsidRPr="00820AF4">
        <w:rPr>
          <w:spacing w:val="-2"/>
          <w:position w:val="-1"/>
          <w:sz w:val="16"/>
          <w:szCs w:val="16"/>
        </w:rPr>
        <w:t>п</w:t>
      </w:r>
      <w:r w:rsidRPr="00820AF4">
        <w:rPr>
          <w:spacing w:val="1"/>
          <w:position w:val="-1"/>
          <w:sz w:val="16"/>
          <w:szCs w:val="16"/>
        </w:rPr>
        <w:t>р</w:t>
      </w:r>
      <w:r w:rsidRPr="00820AF4">
        <w:rPr>
          <w:spacing w:val="-2"/>
          <w:position w:val="-1"/>
          <w:sz w:val="16"/>
          <w:szCs w:val="16"/>
        </w:rPr>
        <w:t>е</w:t>
      </w:r>
      <w:r w:rsidRPr="00820AF4">
        <w:rPr>
          <w:spacing w:val="-1"/>
          <w:position w:val="-1"/>
          <w:sz w:val="16"/>
          <w:szCs w:val="16"/>
        </w:rPr>
        <w:t>д</w:t>
      </w:r>
      <w:r w:rsidRPr="00820AF4">
        <w:rPr>
          <w:spacing w:val="1"/>
          <w:position w:val="-1"/>
          <w:sz w:val="16"/>
          <w:szCs w:val="16"/>
        </w:rPr>
        <w:t>о</w:t>
      </w:r>
      <w:r w:rsidRPr="00820AF4">
        <w:rPr>
          <w:position w:val="-1"/>
          <w:sz w:val="16"/>
          <w:szCs w:val="16"/>
        </w:rPr>
        <w:t>став</w:t>
      </w:r>
      <w:r w:rsidRPr="00820AF4">
        <w:rPr>
          <w:spacing w:val="-1"/>
          <w:position w:val="-1"/>
          <w:sz w:val="16"/>
          <w:szCs w:val="16"/>
        </w:rPr>
        <w:t>л</w:t>
      </w:r>
      <w:r w:rsidRPr="00820AF4">
        <w:rPr>
          <w:spacing w:val="-2"/>
          <w:position w:val="-1"/>
          <w:sz w:val="16"/>
          <w:szCs w:val="16"/>
        </w:rPr>
        <w:t>е</w:t>
      </w:r>
      <w:r w:rsidRPr="00820AF4">
        <w:rPr>
          <w:spacing w:val="1"/>
          <w:position w:val="-1"/>
          <w:sz w:val="16"/>
          <w:szCs w:val="16"/>
        </w:rPr>
        <w:t>ни</w:t>
      </w:r>
      <w:r w:rsidRPr="00820AF4">
        <w:rPr>
          <w:position w:val="-1"/>
          <w:sz w:val="16"/>
          <w:szCs w:val="16"/>
        </w:rPr>
        <w:t>ю м</w:t>
      </w:r>
      <w:r w:rsidRPr="00820AF4">
        <w:rPr>
          <w:spacing w:val="-4"/>
          <w:position w:val="-1"/>
          <w:sz w:val="16"/>
          <w:szCs w:val="16"/>
        </w:rPr>
        <w:t>у</w:t>
      </w:r>
      <w:r w:rsidRPr="00820AF4">
        <w:rPr>
          <w:spacing w:val="1"/>
          <w:position w:val="-1"/>
          <w:sz w:val="16"/>
          <w:szCs w:val="16"/>
        </w:rPr>
        <w:t>ни</w:t>
      </w:r>
      <w:r w:rsidRPr="00820AF4">
        <w:rPr>
          <w:spacing w:val="-1"/>
          <w:position w:val="-1"/>
          <w:sz w:val="16"/>
          <w:szCs w:val="16"/>
        </w:rPr>
        <w:t>ц</w:t>
      </w:r>
      <w:r w:rsidRPr="00820AF4">
        <w:rPr>
          <w:spacing w:val="1"/>
          <w:position w:val="-1"/>
          <w:sz w:val="16"/>
          <w:szCs w:val="16"/>
        </w:rPr>
        <w:t>и</w:t>
      </w:r>
      <w:r w:rsidRPr="00820AF4">
        <w:rPr>
          <w:spacing w:val="-1"/>
          <w:position w:val="-1"/>
          <w:sz w:val="16"/>
          <w:szCs w:val="16"/>
        </w:rPr>
        <w:t>п</w:t>
      </w:r>
      <w:r w:rsidRPr="00820AF4">
        <w:rPr>
          <w:position w:val="-1"/>
          <w:sz w:val="16"/>
          <w:szCs w:val="16"/>
        </w:rPr>
        <w:t>ал</w:t>
      </w:r>
      <w:r w:rsidRPr="00820AF4">
        <w:rPr>
          <w:spacing w:val="-2"/>
          <w:position w:val="-1"/>
          <w:sz w:val="16"/>
          <w:szCs w:val="16"/>
        </w:rPr>
        <w:t>ь</w:t>
      </w:r>
      <w:r w:rsidRPr="00820AF4">
        <w:rPr>
          <w:spacing w:val="1"/>
          <w:position w:val="-1"/>
          <w:sz w:val="16"/>
          <w:szCs w:val="16"/>
        </w:rPr>
        <w:t>н</w:t>
      </w:r>
      <w:r w:rsidRPr="00820AF4">
        <w:rPr>
          <w:spacing w:val="-1"/>
          <w:position w:val="-1"/>
          <w:sz w:val="16"/>
          <w:szCs w:val="16"/>
        </w:rPr>
        <w:t>ы</w:t>
      </w:r>
      <w:r w:rsidRPr="00820AF4">
        <w:rPr>
          <w:position w:val="-1"/>
          <w:sz w:val="16"/>
          <w:szCs w:val="16"/>
        </w:rPr>
        <w:t>х</w:t>
      </w:r>
      <w:r w:rsidR="007751C3" w:rsidRPr="00820AF4">
        <w:rPr>
          <w:position w:val="-1"/>
          <w:sz w:val="16"/>
          <w:szCs w:val="16"/>
        </w:rPr>
        <w:t xml:space="preserve"> </w:t>
      </w:r>
      <w:r w:rsidRPr="00820AF4">
        <w:rPr>
          <w:position w:val="-1"/>
          <w:sz w:val="16"/>
          <w:szCs w:val="16"/>
        </w:rPr>
        <w:t>г</w:t>
      </w:r>
      <w:r w:rsidRPr="00820AF4">
        <w:rPr>
          <w:spacing w:val="-3"/>
          <w:position w:val="-1"/>
          <w:sz w:val="16"/>
          <w:szCs w:val="16"/>
        </w:rPr>
        <w:t>а</w:t>
      </w:r>
      <w:r w:rsidRPr="00820AF4">
        <w:rPr>
          <w:spacing w:val="1"/>
          <w:position w:val="-1"/>
          <w:sz w:val="16"/>
          <w:szCs w:val="16"/>
        </w:rPr>
        <w:t>р</w:t>
      </w:r>
      <w:r w:rsidRPr="00820AF4">
        <w:rPr>
          <w:position w:val="-1"/>
          <w:sz w:val="16"/>
          <w:szCs w:val="16"/>
        </w:rPr>
        <w:t>а</w:t>
      </w:r>
      <w:r w:rsidRPr="00820AF4">
        <w:rPr>
          <w:spacing w:val="1"/>
          <w:position w:val="-1"/>
          <w:sz w:val="16"/>
          <w:szCs w:val="16"/>
        </w:rPr>
        <w:t>н</w:t>
      </w:r>
      <w:r w:rsidRPr="00820AF4">
        <w:rPr>
          <w:spacing w:val="-3"/>
          <w:position w:val="-1"/>
          <w:sz w:val="16"/>
          <w:szCs w:val="16"/>
        </w:rPr>
        <w:t>т</w:t>
      </w:r>
      <w:r w:rsidRPr="00820AF4">
        <w:rPr>
          <w:spacing w:val="1"/>
          <w:position w:val="-1"/>
          <w:sz w:val="16"/>
          <w:szCs w:val="16"/>
        </w:rPr>
        <w:t>и</w:t>
      </w:r>
      <w:r w:rsidRPr="00820AF4">
        <w:rPr>
          <w:position w:val="-1"/>
          <w:sz w:val="16"/>
          <w:szCs w:val="16"/>
        </w:rPr>
        <w:t>й</w:t>
      </w:r>
      <w:r w:rsidR="007751C3" w:rsidRPr="00820AF4">
        <w:rPr>
          <w:position w:val="-1"/>
          <w:sz w:val="16"/>
          <w:szCs w:val="16"/>
        </w:rPr>
        <w:t xml:space="preserve"> </w:t>
      </w:r>
      <w:r w:rsidRPr="00820AF4">
        <w:rPr>
          <w:position w:val="-1"/>
          <w:sz w:val="16"/>
          <w:szCs w:val="16"/>
        </w:rPr>
        <w:t>в</w:t>
      </w:r>
      <w:r w:rsidR="007751C3" w:rsidRPr="00820AF4">
        <w:rPr>
          <w:position w:val="-1"/>
          <w:sz w:val="16"/>
          <w:szCs w:val="16"/>
        </w:rPr>
        <w:t xml:space="preserve"> </w:t>
      </w:r>
      <w:r w:rsidRPr="00820AF4">
        <w:rPr>
          <w:spacing w:val="-1"/>
          <w:position w:val="-1"/>
          <w:sz w:val="16"/>
          <w:szCs w:val="16"/>
        </w:rPr>
        <w:t>20</w:t>
      </w:r>
      <w:r w:rsidRPr="00820AF4">
        <w:rPr>
          <w:spacing w:val="1"/>
          <w:position w:val="-1"/>
          <w:sz w:val="16"/>
          <w:szCs w:val="16"/>
        </w:rPr>
        <w:t>1</w:t>
      </w:r>
      <w:r w:rsidR="00380CBB" w:rsidRPr="00820AF4">
        <w:rPr>
          <w:spacing w:val="1"/>
          <w:position w:val="-1"/>
          <w:sz w:val="16"/>
          <w:szCs w:val="16"/>
        </w:rPr>
        <w:t>7</w:t>
      </w:r>
      <w:r w:rsidRPr="00820AF4">
        <w:rPr>
          <w:spacing w:val="1"/>
          <w:position w:val="-1"/>
          <w:sz w:val="16"/>
          <w:szCs w:val="16"/>
        </w:rPr>
        <w:t xml:space="preserve"> </w:t>
      </w:r>
      <w:r w:rsidRPr="00820AF4">
        <w:rPr>
          <w:spacing w:val="-2"/>
          <w:position w:val="-1"/>
          <w:sz w:val="16"/>
          <w:szCs w:val="16"/>
        </w:rPr>
        <w:t>г</w:t>
      </w:r>
      <w:r w:rsidRPr="00820AF4">
        <w:rPr>
          <w:spacing w:val="1"/>
          <w:position w:val="-1"/>
          <w:sz w:val="16"/>
          <w:szCs w:val="16"/>
        </w:rPr>
        <w:t>од</w:t>
      </w:r>
      <w:r w:rsidRPr="00820AF4">
        <w:rPr>
          <w:position w:val="-1"/>
          <w:sz w:val="16"/>
          <w:szCs w:val="16"/>
        </w:rPr>
        <w:t>у</w:t>
      </w:r>
    </w:p>
    <w:tbl>
      <w:tblPr>
        <w:tblW w:w="14681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4"/>
        <w:gridCol w:w="4916"/>
        <w:gridCol w:w="1966"/>
        <w:gridCol w:w="1994"/>
        <w:gridCol w:w="1981"/>
        <w:gridCol w:w="1980"/>
        <w:gridCol w:w="1260"/>
      </w:tblGrid>
      <w:tr w:rsidR="00BE6FDE" w:rsidRPr="00820AF4" w:rsidTr="00182AB0">
        <w:trPr>
          <w:trHeight w:hRule="exact" w:val="43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D35C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820AF4">
              <w:rPr>
                <w:sz w:val="16"/>
                <w:szCs w:val="16"/>
                <w:lang w:eastAsia="en-US"/>
              </w:rPr>
              <w:t>ь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820AF4">
              <w:rPr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2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820AF4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D35C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="00D35C4E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п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инцип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D35C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-1"/>
                <w:sz w:val="16"/>
                <w:szCs w:val="16"/>
                <w:lang w:eastAsia="en-US"/>
              </w:rPr>
              <w:t>Су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мм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z w:val="16"/>
                <w:szCs w:val="16"/>
                <w:lang w:eastAsia="en-US"/>
              </w:rPr>
              <w:t>г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820AF4">
              <w:rPr>
                <w:sz w:val="16"/>
                <w:szCs w:val="16"/>
                <w:lang w:eastAsia="en-US"/>
              </w:rPr>
              <w:t>я,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ру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бл</w:t>
            </w:r>
            <w:r w:rsidRPr="00820AF4">
              <w:rPr>
                <w:sz w:val="16"/>
                <w:szCs w:val="16"/>
                <w:lang w:eastAsia="en-US"/>
              </w:rPr>
              <w:t>ей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D35C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ли</w:t>
            </w:r>
            <w:r w:rsidRPr="00820AF4">
              <w:rPr>
                <w:sz w:val="16"/>
                <w:szCs w:val="16"/>
                <w:lang w:eastAsia="en-US"/>
              </w:rPr>
              <w:t>чие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п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в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="00D35C4E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820AF4">
              <w:rPr>
                <w:sz w:val="16"/>
                <w:szCs w:val="16"/>
                <w:lang w:eastAsia="en-US"/>
              </w:rPr>
              <w:t>с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сн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820AF4">
              <w:rPr>
                <w:sz w:val="16"/>
                <w:szCs w:val="16"/>
                <w:lang w:eastAsia="en-US"/>
              </w:rPr>
              <w:t xml:space="preserve">о 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б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820AF4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D35C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="00971F44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z w:val="16"/>
                <w:szCs w:val="16"/>
                <w:lang w:eastAsia="en-US"/>
              </w:rPr>
              <w:t>к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ито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к</w:t>
            </w:r>
            <w:r w:rsidR="00971F44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820AF4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BE6FDE" w:rsidRPr="00820AF4" w:rsidTr="00182AB0">
        <w:trPr>
          <w:trHeight w:hRule="exact" w:val="14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7</w:t>
            </w:r>
          </w:p>
        </w:tc>
      </w:tr>
      <w:tr w:rsidR="00BE6FDE" w:rsidRPr="00820AF4">
        <w:trPr>
          <w:trHeight w:hRule="exact" w:val="33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  <w:tr w:rsidR="00BE6FDE" w:rsidRPr="00820AF4" w:rsidTr="00182AB0">
        <w:trPr>
          <w:trHeight w:hRule="exact" w:val="23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</w:tbl>
    <w:p w:rsidR="00BE6FDE" w:rsidRPr="00820AF4" w:rsidRDefault="00BE6FDE" w:rsidP="00971F44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BE6FDE" w:rsidRPr="00820AF4" w:rsidRDefault="00BE6FDE" w:rsidP="00971F4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820AF4">
        <w:rPr>
          <w:spacing w:val="1"/>
          <w:sz w:val="16"/>
          <w:szCs w:val="16"/>
        </w:rPr>
        <w:t>1</w:t>
      </w:r>
      <w:r w:rsidRPr="00820AF4">
        <w:rPr>
          <w:sz w:val="16"/>
          <w:szCs w:val="16"/>
        </w:rPr>
        <w:t xml:space="preserve">.2. </w:t>
      </w:r>
      <w:r w:rsidRPr="00820AF4">
        <w:rPr>
          <w:spacing w:val="-2"/>
          <w:sz w:val="16"/>
          <w:szCs w:val="16"/>
        </w:rPr>
        <w:t>О</w:t>
      </w:r>
      <w:r w:rsidRPr="00820AF4">
        <w:rPr>
          <w:spacing w:val="1"/>
          <w:sz w:val="16"/>
          <w:szCs w:val="16"/>
        </w:rPr>
        <w:t>б</w:t>
      </w:r>
      <w:r w:rsidRPr="00820AF4">
        <w:rPr>
          <w:spacing w:val="-3"/>
          <w:sz w:val="16"/>
          <w:szCs w:val="16"/>
        </w:rPr>
        <w:t>щ</w:t>
      </w:r>
      <w:r w:rsidRPr="00820AF4">
        <w:rPr>
          <w:spacing w:val="1"/>
          <w:sz w:val="16"/>
          <w:szCs w:val="16"/>
        </w:rPr>
        <w:t>и</w:t>
      </w:r>
      <w:r w:rsidRPr="00820AF4">
        <w:rPr>
          <w:sz w:val="16"/>
          <w:szCs w:val="16"/>
        </w:rPr>
        <w:t>й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pacing w:val="-1"/>
          <w:sz w:val="16"/>
          <w:szCs w:val="16"/>
        </w:rPr>
        <w:t>о</w:t>
      </w:r>
      <w:r w:rsidRPr="00820AF4">
        <w:rPr>
          <w:spacing w:val="1"/>
          <w:sz w:val="16"/>
          <w:szCs w:val="16"/>
        </w:rPr>
        <w:t>б</w:t>
      </w:r>
      <w:r w:rsidRPr="00820AF4">
        <w:rPr>
          <w:spacing w:val="-1"/>
          <w:sz w:val="16"/>
          <w:szCs w:val="16"/>
        </w:rPr>
        <w:t>ъ</w:t>
      </w:r>
      <w:r w:rsidRPr="00820AF4">
        <w:rPr>
          <w:sz w:val="16"/>
          <w:szCs w:val="16"/>
        </w:rPr>
        <w:t xml:space="preserve">ем </w:t>
      </w:r>
      <w:r w:rsidRPr="00820AF4">
        <w:rPr>
          <w:spacing w:val="-2"/>
          <w:sz w:val="16"/>
          <w:szCs w:val="16"/>
        </w:rPr>
        <w:t>б</w:t>
      </w:r>
      <w:r w:rsidRPr="00820AF4">
        <w:rPr>
          <w:spacing w:val="-1"/>
          <w:sz w:val="16"/>
          <w:szCs w:val="16"/>
        </w:rPr>
        <w:t>ю</w:t>
      </w:r>
      <w:r w:rsidRPr="00820AF4">
        <w:rPr>
          <w:spacing w:val="1"/>
          <w:sz w:val="16"/>
          <w:szCs w:val="16"/>
        </w:rPr>
        <w:t>д</w:t>
      </w:r>
      <w:r w:rsidRPr="00820AF4">
        <w:rPr>
          <w:sz w:val="16"/>
          <w:szCs w:val="16"/>
        </w:rPr>
        <w:t>же</w:t>
      </w:r>
      <w:r w:rsidRPr="00820AF4">
        <w:rPr>
          <w:spacing w:val="-2"/>
          <w:sz w:val="16"/>
          <w:szCs w:val="16"/>
        </w:rPr>
        <w:t>т</w:t>
      </w:r>
      <w:r w:rsidRPr="00820AF4">
        <w:rPr>
          <w:spacing w:val="1"/>
          <w:sz w:val="16"/>
          <w:szCs w:val="16"/>
        </w:rPr>
        <w:t>н</w:t>
      </w:r>
      <w:r w:rsidRPr="00820AF4">
        <w:rPr>
          <w:spacing w:val="-1"/>
          <w:sz w:val="16"/>
          <w:szCs w:val="16"/>
        </w:rPr>
        <w:t>ы</w:t>
      </w:r>
      <w:r w:rsidRPr="00820AF4">
        <w:rPr>
          <w:sz w:val="16"/>
          <w:szCs w:val="16"/>
        </w:rPr>
        <w:t>х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z w:val="16"/>
          <w:szCs w:val="16"/>
        </w:rPr>
        <w:t>ас</w:t>
      </w:r>
      <w:r w:rsidRPr="00820AF4">
        <w:rPr>
          <w:spacing w:val="-3"/>
          <w:sz w:val="16"/>
          <w:szCs w:val="16"/>
        </w:rPr>
        <w:t>с</w:t>
      </w:r>
      <w:r w:rsidRPr="00820AF4">
        <w:rPr>
          <w:spacing w:val="1"/>
          <w:sz w:val="16"/>
          <w:szCs w:val="16"/>
        </w:rPr>
        <w:t>и</w:t>
      </w:r>
      <w:r w:rsidRPr="00820AF4">
        <w:rPr>
          <w:spacing w:val="-2"/>
          <w:sz w:val="16"/>
          <w:szCs w:val="16"/>
        </w:rPr>
        <w:t>г</w:t>
      </w:r>
      <w:r w:rsidRPr="00820AF4">
        <w:rPr>
          <w:spacing w:val="1"/>
          <w:sz w:val="16"/>
          <w:szCs w:val="16"/>
        </w:rPr>
        <w:t>но</w:t>
      </w:r>
      <w:r w:rsidRPr="00820AF4">
        <w:rPr>
          <w:spacing w:val="-3"/>
          <w:sz w:val="16"/>
          <w:szCs w:val="16"/>
        </w:rPr>
        <w:t>в</w:t>
      </w:r>
      <w:r w:rsidRPr="00820AF4">
        <w:rPr>
          <w:sz w:val="16"/>
          <w:szCs w:val="16"/>
        </w:rPr>
        <w:t>а</w:t>
      </w:r>
      <w:r w:rsidRPr="00820AF4">
        <w:rPr>
          <w:spacing w:val="1"/>
          <w:sz w:val="16"/>
          <w:szCs w:val="16"/>
        </w:rPr>
        <w:t>н</w:t>
      </w:r>
      <w:r w:rsidRPr="00820AF4">
        <w:rPr>
          <w:spacing w:val="-1"/>
          <w:sz w:val="16"/>
          <w:szCs w:val="16"/>
        </w:rPr>
        <w:t>и</w:t>
      </w:r>
      <w:r w:rsidRPr="00820AF4">
        <w:rPr>
          <w:spacing w:val="1"/>
          <w:sz w:val="16"/>
          <w:szCs w:val="16"/>
        </w:rPr>
        <w:t>й</w:t>
      </w:r>
      <w:r w:rsidRPr="00820AF4">
        <w:rPr>
          <w:sz w:val="16"/>
          <w:szCs w:val="16"/>
        </w:rPr>
        <w:t>,</w:t>
      </w:r>
      <w:r w:rsidRPr="00820AF4">
        <w:rPr>
          <w:spacing w:val="-1"/>
          <w:sz w:val="16"/>
          <w:szCs w:val="16"/>
        </w:rPr>
        <w:t xml:space="preserve"> п</w:t>
      </w:r>
      <w:r w:rsidRPr="00820AF4">
        <w:rPr>
          <w:spacing w:val="1"/>
          <w:sz w:val="16"/>
          <w:szCs w:val="16"/>
        </w:rPr>
        <w:t>р</w:t>
      </w:r>
      <w:r w:rsidRPr="00820AF4">
        <w:rPr>
          <w:spacing w:val="-2"/>
          <w:sz w:val="16"/>
          <w:szCs w:val="16"/>
        </w:rPr>
        <w:t>е</w:t>
      </w:r>
      <w:r w:rsidRPr="00820AF4">
        <w:rPr>
          <w:spacing w:val="1"/>
          <w:sz w:val="16"/>
          <w:szCs w:val="16"/>
        </w:rPr>
        <w:t>д</w:t>
      </w:r>
      <w:r w:rsidRPr="00820AF4">
        <w:rPr>
          <w:spacing w:val="-4"/>
          <w:sz w:val="16"/>
          <w:szCs w:val="16"/>
        </w:rPr>
        <w:t>у</w:t>
      </w:r>
      <w:r w:rsidRPr="00820AF4">
        <w:rPr>
          <w:sz w:val="16"/>
          <w:szCs w:val="16"/>
        </w:rPr>
        <w:t>см</w:t>
      </w:r>
      <w:r w:rsidRPr="00820AF4">
        <w:rPr>
          <w:spacing w:val="1"/>
          <w:sz w:val="16"/>
          <w:szCs w:val="16"/>
        </w:rPr>
        <w:t>о</w:t>
      </w:r>
      <w:r w:rsidRPr="00820AF4">
        <w:rPr>
          <w:sz w:val="16"/>
          <w:szCs w:val="16"/>
        </w:rPr>
        <w:t>т</w:t>
      </w:r>
      <w:r w:rsidRPr="00820AF4">
        <w:rPr>
          <w:spacing w:val="1"/>
          <w:sz w:val="16"/>
          <w:szCs w:val="16"/>
        </w:rPr>
        <w:t>р</w:t>
      </w:r>
      <w:r w:rsidRPr="00820AF4">
        <w:rPr>
          <w:spacing w:val="-2"/>
          <w:sz w:val="16"/>
          <w:szCs w:val="16"/>
        </w:rPr>
        <w:t>е</w:t>
      </w:r>
      <w:r w:rsidRPr="00820AF4">
        <w:rPr>
          <w:spacing w:val="-1"/>
          <w:sz w:val="16"/>
          <w:szCs w:val="16"/>
        </w:rPr>
        <w:t>н</w:t>
      </w:r>
      <w:r w:rsidRPr="00820AF4">
        <w:rPr>
          <w:spacing w:val="1"/>
          <w:sz w:val="16"/>
          <w:szCs w:val="16"/>
        </w:rPr>
        <w:t>н</w:t>
      </w:r>
      <w:r w:rsidRPr="00820AF4">
        <w:rPr>
          <w:spacing w:val="-1"/>
          <w:sz w:val="16"/>
          <w:szCs w:val="16"/>
        </w:rPr>
        <w:t>ы</w:t>
      </w:r>
      <w:r w:rsidRPr="00820AF4">
        <w:rPr>
          <w:sz w:val="16"/>
          <w:szCs w:val="16"/>
        </w:rPr>
        <w:t>х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z w:val="16"/>
          <w:szCs w:val="16"/>
        </w:rPr>
        <w:t>на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pacing w:val="1"/>
          <w:sz w:val="16"/>
          <w:szCs w:val="16"/>
        </w:rPr>
        <w:t>и</w:t>
      </w:r>
      <w:r w:rsidRPr="00820AF4">
        <w:rPr>
          <w:spacing w:val="-2"/>
          <w:sz w:val="16"/>
          <w:szCs w:val="16"/>
        </w:rPr>
        <w:t>с</w:t>
      </w:r>
      <w:r w:rsidRPr="00820AF4">
        <w:rPr>
          <w:spacing w:val="1"/>
          <w:sz w:val="16"/>
          <w:szCs w:val="16"/>
        </w:rPr>
        <w:t>по</w:t>
      </w:r>
      <w:r w:rsidRPr="00820AF4">
        <w:rPr>
          <w:spacing w:val="-3"/>
          <w:sz w:val="16"/>
          <w:szCs w:val="16"/>
        </w:rPr>
        <w:t>л</w:t>
      </w:r>
      <w:r w:rsidRPr="00820AF4">
        <w:rPr>
          <w:spacing w:val="1"/>
          <w:sz w:val="16"/>
          <w:szCs w:val="16"/>
        </w:rPr>
        <w:t>н</w:t>
      </w:r>
      <w:r w:rsidRPr="00820AF4">
        <w:rPr>
          <w:sz w:val="16"/>
          <w:szCs w:val="16"/>
        </w:rPr>
        <w:t>е</w:t>
      </w:r>
      <w:r w:rsidRPr="00820AF4">
        <w:rPr>
          <w:spacing w:val="-1"/>
          <w:sz w:val="16"/>
          <w:szCs w:val="16"/>
        </w:rPr>
        <w:t>н</w:t>
      </w:r>
      <w:r w:rsidRPr="00820AF4">
        <w:rPr>
          <w:spacing w:val="1"/>
          <w:sz w:val="16"/>
          <w:szCs w:val="16"/>
        </w:rPr>
        <w:t>и</w:t>
      </w:r>
      <w:r w:rsidRPr="00820AF4">
        <w:rPr>
          <w:sz w:val="16"/>
          <w:szCs w:val="16"/>
        </w:rPr>
        <w:t>е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z w:val="16"/>
          <w:szCs w:val="16"/>
        </w:rPr>
        <w:t>м</w:t>
      </w:r>
      <w:r w:rsidRPr="00820AF4">
        <w:rPr>
          <w:spacing w:val="-4"/>
          <w:sz w:val="16"/>
          <w:szCs w:val="16"/>
        </w:rPr>
        <w:t>у</w:t>
      </w:r>
      <w:r w:rsidRPr="00820AF4">
        <w:rPr>
          <w:spacing w:val="1"/>
          <w:sz w:val="16"/>
          <w:szCs w:val="16"/>
        </w:rPr>
        <w:t>ниц</w:t>
      </w:r>
      <w:r w:rsidRPr="00820AF4">
        <w:rPr>
          <w:spacing w:val="-1"/>
          <w:sz w:val="16"/>
          <w:szCs w:val="16"/>
        </w:rPr>
        <w:t>и</w:t>
      </w:r>
      <w:r w:rsidRPr="00820AF4">
        <w:rPr>
          <w:spacing w:val="1"/>
          <w:sz w:val="16"/>
          <w:szCs w:val="16"/>
        </w:rPr>
        <w:t>п</w:t>
      </w:r>
      <w:r w:rsidRPr="00820AF4">
        <w:rPr>
          <w:sz w:val="16"/>
          <w:szCs w:val="16"/>
        </w:rPr>
        <w:t>ал</w:t>
      </w:r>
      <w:r w:rsidRPr="00820AF4">
        <w:rPr>
          <w:spacing w:val="-2"/>
          <w:sz w:val="16"/>
          <w:szCs w:val="16"/>
        </w:rPr>
        <w:t>ь</w:t>
      </w:r>
      <w:r w:rsidRPr="00820AF4">
        <w:rPr>
          <w:spacing w:val="-1"/>
          <w:sz w:val="16"/>
          <w:szCs w:val="16"/>
        </w:rPr>
        <w:t>н</w:t>
      </w:r>
      <w:r w:rsidRPr="00820AF4">
        <w:rPr>
          <w:spacing w:val="1"/>
          <w:sz w:val="16"/>
          <w:szCs w:val="16"/>
        </w:rPr>
        <w:t>ы</w:t>
      </w:r>
      <w:r w:rsidRPr="00820AF4">
        <w:rPr>
          <w:sz w:val="16"/>
          <w:szCs w:val="16"/>
        </w:rPr>
        <w:t>х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z w:val="16"/>
          <w:szCs w:val="16"/>
        </w:rPr>
        <w:t>г</w:t>
      </w:r>
      <w:r w:rsidRPr="00820AF4">
        <w:rPr>
          <w:spacing w:val="-3"/>
          <w:sz w:val="16"/>
          <w:szCs w:val="16"/>
        </w:rPr>
        <w:t>а</w:t>
      </w:r>
      <w:r w:rsidRPr="00820AF4">
        <w:rPr>
          <w:spacing w:val="-1"/>
          <w:sz w:val="16"/>
          <w:szCs w:val="16"/>
        </w:rPr>
        <w:t>р</w:t>
      </w:r>
      <w:r w:rsidRPr="00820AF4">
        <w:rPr>
          <w:sz w:val="16"/>
          <w:szCs w:val="16"/>
        </w:rPr>
        <w:t>а</w:t>
      </w:r>
      <w:r w:rsidRPr="00820AF4">
        <w:rPr>
          <w:spacing w:val="1"/>
          <w:sz w:val="16"/>
          <w:szCs w:val="16"/>
        </w:rPr>
        <w:t>н</w:t>
      </w:r>
      <w:r w:rsidRPr="00820AF4">
        <w:rPr>
          <w:sz w:val="16"/>
          <w:szCs w:val="16"/>
        </w:rPr>
        <w:t>т</w:t>
      </w:r>
      <w:r w:rsidRPr="00820AF4">
        <w:rPr>
          <w:spacing w:val="-2"/>
          <w:sz w:val="16"/>
          <w:szCs w:val="16"/>
        </w:rPr>
        <w:t>и</w:t>
      </w:r>
      <w:r w:rsidRPr="00820AF4">
        <w:rPr>
          <w:sz w:val="16"/>
          <w:szCs w:val="16"/>
        </w:rPr>
        <w:t xml:space="preserve">й </w:t>
      </w:r>
      <w:r w:rsidRPr="00820AF4">
        <w:rPr>
          <w:spacing w:val="1"/>
          <w:sz w:val="16"/>
          <w:szCs w:val="16"/>
        </w:rPr>
        <w:t>п</w:t>
      </w:r>
      <w:r w:rsidRPr="00820AF4">
        <w:rPr>
          <w:sz w:val="16"/>
          <w:szCs w:val="16"/>
        </w:rPr>
        <w:t>о</w:t>
      </w:r>
      <w:r w:rsidR="00CA2D4D" w:rsidRPr="00820AF4">
        <w:rPr>
          <w:sz w:val="16"/>
          <w:szCs w:val="16"/>
        </w:rPr>
        <w:t xml:space="preserve"> </w:t>
      </w:r>
      <w:r w:rsidRPr="00820AF4">
        <w:rPr>
          <w:spacing w:val="-4"/>
          <w:sz w:val="16"/>
          <w:szCs w:val="16"/>
        </w:rPr>
        <w:t>в</w:t>
      </w:r>
      <w:r w:rsidRPr="00820AF4">
        <w:rPr>
          <w:spacing w:val="1"/>
          <w:sz w:val="16"/>
          <w:szCs w:val="16"/>
        </w:rPr>
        <w:t>о</w:t>
      </w:r>
      <w:r w:rsidRPr="00820AF4">
        <w:rPr>
          <w:sz w:val="16"/>
          <w:szCs w:val="16"/>
        </w:rPr>
        <w:t>зм</w:t>
      </w:r>
      <w:r w:rsidRPr="00820AF4">
        <w:rPr>
          <w:spacing w:val="-2"/>
          <w:sz w:val="16"/>
          <w:szCs w:val="16"/>
        </w:rPr>
        <w:t>о</w:t>
      </w:r>
      <w:r w:rsidRPr="00820AF4">
        <w:rPr>
          <w:sz w:val="16"/>
          <w:szCs w:val="16"/>
        </w:rPr>
        <w:t>ж</w:t>
      </w:r>
      <w:r w:rsidRPr="00820AF4">
        <w:rPr>
          <w:spacing w:val="-1"/>
          <w:sz w:val="16"/>
          <w:szCs w:val="16"/>
        </w:rPr>
        <w:t>н</w:t>
      </w:r>
      <w:r w:rsidRPr="00820AF4">
        <w:rPr>
          <w:spacing w:val="1"/>
          <w:sz w:val="16"/>
          <w:szCs w:val="16"/>
        </w:rPr>
        <w:t>ы</w:t>
      </w:r>
      <w:r w:rsidRPr="00820AF4">
        <w:rPr>
          <w:sz w:val="16"/>
          <w:szCs w:val="16"/>
        </w:rPr>
        <w:t>м г</w:t>
      </w:r>
      <w:r w:rsidRPr="00820AF4">
        <w:rPr>
          <w:spacing w:val="-3"/>
          <w:sz w:val="16"/>
          <w:szCs w:val="16"/>
        </w:rPr>
        <w:t>а</w:t>
      </w:r>
      <w:r w:rsidRPr="00820AF4">
        <w:rPr>
          <w:spacing w:val="1"/>
          <w:sz w:val="16"/>
          <w:szCs w:val="16"/>
        </w:rPr>
        <w:t>р</w:t>
      </w:r>
      <w:r w:rsidRPr="00820AF4">
        <w:rPr>
          <w:spacing w:val="-2"/>
          <w:sz w:val="16"/>
          <w:szCs w:val="16"/>
        </w:rPr>
        <w:t>а</w:t>
      </w:r>
      <w:r w:rsidRPr="00820AF4">
        <w:rPr>
          <w:spacing w:val="1"/>
          <w:sz w:val="16"/>
          <w:szCs w:val="16"/>
        </w:rPr>
        <w:t>н</w:t>
      </w:r>
      <w:r w:rsidRPr="00820AF4">
        <w:rPr>
          <w:sz w:val="16"/>
          <w:szCs w:val="16"/>
        </w:rPr>
        <w:t>т</w:t>
      </w:r>
      <w:r w:rsidRPr="00820AF4">
        <w:rPr>
          <w:spacing w:val="-2"/>
          <w:sz w:val="16"/>
          <w:szCs w:val="16"/>
        </w:rPr>
        <w:t>и</w:t>
      </w:r>
      <w:r w:rsidRPr="00820AF4">
        <w:rPr>
          <w:spacing w:val="1"/>
          <w:sz w:val="16"/>
          <w:szCs w:val="16"/>
        </w:rPr>
        <w:t>й</w:t>
      </w:r>
      <w:r w:rsidRPr="00820AF4">
        <w:rPr>
          <w:spacing w:val="-1"/>
          <w:sz w:val="16"/>
          <w:szCs w:val="16"/>
        </w:rPr>
        <w:t>н</w:t>
      </w:r>
      <w:r w:rsidRPr="00820AF4">
        <w:rPr>
          <w:spacing w:val="1"/>
          <w:sz w:val="16"/>
          <w:szCs w:val="16"/>
        </w:rPr>
        <w:t>ы</w:t>
      </w:r>
      <w:r w:rsidRPr="00820AF4">
        <w:rPr>
          <w:sz w:val="16"/>
          <w:szCs w:val="16"/>
        </w:rPr>
        <w:t>м с</w:t>
      </w:r>
      <w:r w:rsidRPr="00820AF4">
        <w:rPr>
          <w:spacing w:val="-1"/>
          <w:sz w:val="16"/>
          <w:szCs w:val="16"/>
        </w:rPr>
        <w:t>л</w:t>
      </w:r>
      <w:r w:rsidRPr="00820AF4">
        <w:rPr>
          <w:spacing w:val="-4"/>
          <w:sz w:val="16"/>
          <w:szCs w:val="16"/>
        </w:rPr>
        <w:t>у</w:t>
      </w:r>
      <w:r w:rsidRPr="00820AF4">
        <w:rPr>
          <w:sz w:val="16"/>
          <w:szCs w:val="16"/>
        </w:rPr>
        <w:t>ча</w:t>
      </w:r>
      <w:r w:rsidRPr="00820AF4">
        <w:rPr>
          <w:spacing w:val="1"/>
          <w:sz w:val="16"/>
          <w:szCs w:val="16"/>
        </w:rPr>
        <w:t>я</w:t>
      </w:r>
      <w:r w:rsidR="00971F44" w:rsidRPr="00820AF4">
        <w:rPr>
          <w:sz w:val="16"/>
          <w:szCs w:val="16"/>
        </w:rPr>
        <w:t xml:space="preserve">м </w:t>
      </w:r>
      <w:r w:rsidRPr="00820AF4">
        <w:rPr>
          <w:sz w:val="16"/>
          <w:szCs w:val="16"/>
        </w:rPr>
        <w:t>в</w:t>
      </w:r>
      <w:r w:rsidR="00971F44" w:rsidRPr="00820AF4">
        <w:rPr>
          <w:sz w:val="16"/>
          <w:szCs w:val="16"/>
        </w:rPr>
        <w:t xml:space="preserve"> </w:t>
      </w:r>
      <w:r w:rsidRPr="00820AF4">
        <w:rPr>
          <w:spacing w:val="1"/>
          <w:sz w:val="16"/>
          <w:szCs w:val="16"/>
        </w:rPr>
        <w:t>2</w:t>
      </w:r>
      <w:r w:rsidRPr="00820AF4">
        <w:rPr>
          <w:spacing w:val="-1"/>
          <w:sz w:val="16"/>
          <w:szCs w:val="16"/>
        </w:rPr>
        <w:t>0</w:t>
      </w:r>
      <w:r w:rsidRPr="00820AF4">
        <w:rPr>
          <w:spacing w:val="6"/>
          <w:sz w:val="16"/>
          <w:szCs w:val="16"/>
        </w:rPr>
        <w:t>1</w:t>
      </w:r>
      <w:r w:rsidR="00380CBB" w:rsidRPr="00820AF4">
        <w:rPr>
          <w:spacing w:val="6"/>
          <w:sz w:val="16"/>
          <w:szCs w:val="16"/>
        </w:rPr>
        <w:t xml:space="preserve">7 </w:t>
      </w:r>
      <w:r w:rsidRPr="00820AF4">
        <w:rPr>
          <w:spacing w:val="-2"/>
          <w:sz w:val="16"/>
          <w:szCs w:val="16"/>
        </w:rPr>
        <w:t>г</w:t>
      </w:r>
      <w:r w:rsidRPr="00820AF4">
        <w:rPr>
          <w:spacing w:val="-1"/>
          <w:sz w:val="16"/>
          <w:szCs w:val="16"/>
        </w:rPr>
        <w:t>о</w:t>
      </w:r>
      <w:r w:rsidRPr="00820AF4">
        <w:rPr>
          <w:spacing w:val="1"/>
          <w:sz w:val="16"/>
          <w:szCs w:val="16"/>
        </w:rPr>
        <w:t>д</w:t>
      </w:r>
      <w:r w:rsidRPr="00820AF4">
        <w:rPr>
          <w:sz w:val="16"/>
          <w:szCs w:val="16"/>
        </w:rPr>
        <w:t>у</w:t>
      </w:r>
    </w:p>
    <w:tbl>
      <w:tblPr>
        <w:tblW w:w="14742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83"/>
        <w:gridCol w:w="7259"/>
      </w:tblGrid>
      <w:tr w:rsidR="00BE6FDE" w:rsidRPr="00820AF4" w:rsidTr="00182AB0">
        <w:trPr>
          <w:trHeight w:hRule="exact" w:val="188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971F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с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е м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ци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820AF4">
              <w:rPr>
                <w:sz w:val="16"/>
                <w:szCs w:val="16"/>
                <w:lang w:eastAsia="en-US"/>
              </w:rPr>
              <w:t>ал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ь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820AF4">
              <w:rPr>
                <w:sz w:val="16"/>
                <w:szCs w:val="16"/>
                <w:lang w:eastAsia="en-US"/>
              </w:rPr>
              <w:t>х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z w:val="16"/>
                <w:szCs w:val="16"/>
                <w:lang w:eastAsia="en-US"/>
              </w:rPr>
              <w:t>г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971F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ъ</w:t>
            </w:r>
            <w:r w:rsidRPr="00820AF4">
              <w:rPr>
                <w:sz w:val="16"/>
                <w:szCs w:val="16"/>
                <w:lang w:eastAsia="en-US"/>
              </w:rPr>
              <w:t>ем бю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820AF4">
              <w:rPr>
                <w:sz w:val="16"/>
                <w:szCs w:val="16"/>
                <w:lang w:eastAsia="en-US"/>
              </w:rPr>
              <w:t>же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ы</w:t>
            </w:r>
            <w:r w:rsidRPr="00820AF4">
              <w:rPr>
                <w:sz w:val="16"/>
                <w:szCs w:val="16"/>
                <w:lang w:eastAsia="en-US"/>
              </w:rPr>
              <w:t>х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z w:val="16"/>
                <w:szCs w:val="16"/>
                <w:lang w:eastAsia="en-US"/>
              </w:rPr>
              <w:t>асс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г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ва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й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 xml:space="preserve">а 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ис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е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е г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4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="00CA2D4D" w:rsidRPr="00820AF4">
              <w:rPr>
                <w:sz w:val="16"/>
                <w:szCs w:val="16"/>
                <w:lang w:eastAsia="en-US"/>
              </w:rPr>
              <w:t>т</w:t>
            </w:r>
            <w:r w:rsidRPr="00820AF4">
              <w:rPr>
                <w:sz w:val="16"/>
                <w:szCs w:val="16"/>
                <w:lang w:eastAsia="en-US"/>
              </w:rPr>
              <w:t>ий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820AF4">
              <w:rPr>
                <w:sz w:val="16"/>
                <w:szCs w:val="16"/>
                <w:lang w:eastAsia="en-US"/>
              </w:rPr>
              <w:t>о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в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зм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ж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820AF4">
              <w:rPr>
                <w:sz w:val="16"/>
                <w:szCs w:val="16"/>
                <w:lang w:eastAsia="en-US"/>
              </w:rPr>
              <w:t xml:space="preserve">м 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4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й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820AF4">
              <w:rPr>
                <w:sz w:val="16"/>
                <w:szCs w:val="16"/>
                <w:lang w:eastAsia="en-US"/>
              </w:rPr>
              <w:t>м с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820AF4">
              <w:rPr>
                <w:sz w:val="16"/>
                <w:szCs w:val="16"/>
                <w:lang w:eastAsia="en-US"/>
              </w:rPr>
              <w:t>ча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я</w:t>
            </w:r>
            <w:r w:rsidRPr="00820AF4">
              <w:rPr>
                <w:sz w:val="16"/>
                <w:szCs w:val="16"/>
                <w:lang w:eastAsia="en-US"/>
              </w:rPr>
              <w:t>м,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820AF4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820AF4">
              <w:rPr>
                <w:sz w:val="16"/>
                <w:szCs w:val="16"/>
                <w:lang w:eastAsia="en-US"/>
              </w:rPr>
              <w:t>ей</w:t>
            </w:r>
          </w:p>
        </w:tc>
      </w:tr>
      <w:tr w:rsidR="00BE6FDE" w:rsidRPr="00820AF4" w:rsidTr="00182AB0">
        <w:trPr>
          <w:trHeight w:hRule="exact" w:val="136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820AF4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820AF4">
              <w:rPr>
                <w:sz w:val="16"/>
                <w:szCs w:val="16"/>
                <w:lang w:eastAsia="en-US"/>
              </w:rPr>
              <w:t>а счет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>с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т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ч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к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820AF4">
              <w:rPr>
                <w:sz w:val="16"/>
                <w:szCs w:val="16"/>
                <w:lang w:eastAsia="en-US"/>
              </w:rPr>
              <w:t>в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z w:val="16"/>
                <w:szCs w:val="16"/>
                <w:lang w:eastAsia="en-US"/>
              </w:rPr>
              <w:t>ф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z w:val="16"/>
                <w:szCs w:val="16"/>
                <w:lang w:eastAsia="en-US"/>
              </w:rPr>
              <w:t>с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820AF4">
              <w:rPr>
                <w:spacing w:val="-3"/>
                <w:sz w:val="16"/>
                <w:szCs w:val="16"/>
                <w:lang w:eastAsia="en-US"/>
              </w:rPr>
              <w:t>в</w:t>
            </w:r>
            <w:r w:rsidRPr="00820AF4">
              <w:rPr>
                <w:sz w:val="16"/>
                <w:szCs w:val="16"/>
                <w:lang w:eastAsia="en-US"/>
              </w:rPr>
              <w:t>а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820AF4">
              <w:rPr>
                <w:sz w:val="16"/>
                <w:szCs w:val="16"/>
                <w:lang w:eastAsia="en-US"/>
              </w:rPr>
              <w:t xml:space="preserve">я 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820AF4">
              <w:rPr>
                <w:spacing w:val="-2"/>
                <w:sz w:val="16"/>
                <w:szCs w:val="16"/>
                <w:lang w:eastAsia="en-US"/>
              </w:rPr>
              <w:t>е</w:t>
            </w:r>
            <w:r w:rsidRPr="00820AF4">
              <w:rPr>
                <w:sz w:val="16"/>
                <w:szCs w:val="16"/>
                <w:lang w:eastAsia="en-US"/>
              </w:rPr>
              <w:t>ф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820AF4">
              <w:rPr>
                <w:sz w:val="16"/>
                <w:szCs w:val="16"/>
                <w:lang w:eastAsia="en-US"/>
              </w:rPr>
              <w:t>та</w:t>
            </w:r>
            <w:r w:rsidR="00CA2D4D" w:rsidRPr="00820AF4">
              <w:rPr>
                <w:sz w:val="16"/>
                <w:szCs w:val="16"/>
                <w:lang w:eastAsia="en-US"/>
              </w:rPr>
              <w:t xml:space="preserve"> </w:t>
            </w:r>
            <w:r w:rsidRPr="00820AF4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820AF4">
              <w:rPr>
                <w:spacing w:val="5"/>
                <w:sz w:val="16"/>
                <w:szCs w:val="16"/>
                <w:lang w:eastAsia="en-US"/>
              </w:rPr>
              <w:t>ю</w:t>
            </w:r>
            <w:r w:rsidRPr="00820AF4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820AF4">
              <w:rPr>
                <w:sz w:val="16"/>
                <w:szCs w:val="16"/>
                <w:lang w:eastAsia="en-US"/>
              </w:rPr>
              <w:t>жета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820AF4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BE6FDE" w:rsidRPr="00820AF4" w:rsidTr="00182AB0">
        <w:trPr>
          <w:trHeight w:hRule="exact" w:val="98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6FDE" w:rsidRPr="00820AF4" w:rsidTr="00182AB0">
        <w:trPr>
          <w:trHeight w:hRule="exact" w:val="127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DE" w:rsidRPr="00820AF4" w:rsidRDefault="00BE6FDE" w:rsidP="003F4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BE6FDE" w:rsidRPr="00820AF4" w:rsidRDefault="00BE6FDE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C151C2" w:rsidRPr="00820AF4" w:rsidRDefault="00C151C2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C151C2" w:rsidRPr="00820AF4" w:rsidRDefault="00C151C2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  <w:bookmarkStart w:id="0" w:name="_GoBack"/>
    </w:p>
    <w:p w:rsidR="00380CBB" w:rsidRPr="00182AB0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2AB0">
        <w:rPr>
          <w:spacing w:val="-1"/>
          <w:sz w:val="16"/>
          <w:szCs w:val="16"/>
        </w:rPr>
        <w:t>П</w:t>
      </w:r>
      <w:r w:rsidRPr="00182AB0">
        <w:rPr>
          <w:sz w:val="16"/>
          <w:szCs w:val="16"/>
        </w:rPr>
        <w:t>риложен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z w:val="16"/>
          <w:szCs w:val="16"/>
        </w:rPr>
        <w:t>е</w:t>
      </w:r>
      <w:r w:rsidRPr="00182AB0">
        <w:rPr>
          <w:spacing w:val="-2"/>
          <w:sz w:val="16"/>
          <w:szCs w:val="16"/>
        </w:rPr>
        <w:t xml:space="preserve"> </w:t>
      </w:r>
      <w:r w:rsidRPr="00182AB0">
        <w:rPr>
          <w:sz w:val="16"/>
          <w:szCs w:val="16"/>
        </w:rPr>
        <w:t>№1</w:t>
      </w:r>
      <w:r w:rsidR="00511C0E">
        <w:rPr>
          <w:sz w:val="16"/>
          <w:szCs w:val="16"/>
        </w:rPr>
        <w:t>5</w:t>
      </w:r>
      <w:r w:rsidRPr="00182AB0">
        <w:rPr>
          <w:sz w:val="16"/>
          <w:szCs w:val="16"/>
        </w:rPr>
        <w:t xml:space="preserve"> </w:t>
      </w:r>
    </w:p>
    <w:p w:rsidR="00380CBB" w:rsidRPr="00182AB0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pacing w:val="1"/>
          <w:sz w:val="16"/>
          <w:szCs w:val="16"/>
        </w:rPr>
      </w:pPr>
      <w:r w:rsidRPr="00182AB0">
        <w:rPr>
          <w:sz w:val="16"/>
          <w:szCs w:val="16"/>
        </w:rPr>
        <w:t>к</w:t>
      </w:r>
      <w:r w:rsidRPr="00182AB0">
        <w:rPr>
          <w:spacing w:val="1"/>
          <w:sz w:val="16"/>
          <w:szCs w:val="16"/>
        </w:rPr>
        <w:t xml:space="preserve"> </w:t>
      </w:r>
      <w:r w:rsidRPr="00182AB0">
        <w:rPr>
          <w:sz w:val="16"/>
          <w:szCs w:val="16"/>
        </w:rPr>
        <w:t>Ре</w:t>
      </w:r>
      <w:r w:rsidRPr="00182AB0">
        <w:rPr>
          <w:spacing w:val="-2"/>
          <w:sz w:val="16"/>
          <w:szCs w:val="16"/>
        </w:rPr>
        <w:t>ш</w:t>
      </w:r>
      <w:r w:rsidRPr="00182AB0">
        <w:rPr>
          <w:sz w:val="16"/>
          <w:szCs w:val="16"/>
        </w:rPr>
        <w:t>ен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z w:val="16"/>
          <w:szCs w:val="16"/>
        </w:rPr>
        <w:t>ю</w:t>
      </w:r>
      <w:r w:rsidRPr="00182AB0">
        <w:rPr>
          <w:spacing w:val="1"/>
          <w:sz w:val="16"/>
          <w:szCs w:val="16"/>
        </w:rPr>
        <w:t xml:space="preserve"> Собрания депутатов города Суджи</w:t>
      </w: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2AB0">
        <w:rPr>
          <w:spacing w:val="-5"/>
          <w:sz w:val="16"/>
          <w:szCs w:val="16"/>
        </w:rPr>
        <w:t>«</w:t>
      </w:r>
      <w:r w:rsidRPr="00182AB0">
        <w:rPr>
          <w:sz w:val="16"/>
          <w:szCs w:val="16"/>
        </w:rPr>
        <w:t>О</w:t>
      </w:r>
      <w:r w:rsidRPr="00182AB0">
        <w:rPr>
          <w:spacing w:val="-1"/>
          <w:sz w:val="16"/>
          <w:szCs w:val="16"/>
        </w:rPr>
        <w:t xml:space="preserve"> </w:t>
      </w:r>
      <w:r w:rsidRPr="00182AB0">
        <w:rPr>
          <w:sz w:val="16"/>
          <w:szCs w:val="16"/>
        </w:rPr>
        <w:t>б</w:t>
      </w:r>
      <w:r w:rsidRPr="00182AB0">
        <w:rPr>
          <w:spacing w:val="1"/>
          <w:sz w:val="16"/>
          <w:szCs w:val="16"/>
        </w:rPr>
        <w:t>ю</w:t>
      </w:r>
      <w:r w:rsidRPr="00182AB0">
        <w:rPr>
          <w:sz w:val="16"/>
          <w:szCs w:val="16"/>
        </w:rPr>
        <w:t>д</w:t>
      </w:r>
      <w:r w:rsidRPr="00182AB0">
        <w:rPr>
          <w:spacing w:val="1"/>
          <w:sz w:val="16"/>
          <w:szCs w:val="16"/>
        </w:rPr>
        <w:t>ж</w:t>
      </w:r>
      <w:r w:rsidRPr="00182AB0">
        <w:rPr>
          <w:sz w:val="16"/>
          <w:szCs w:val="16"/>
        </w:rPr>
        <w:t>е</w:t>
      </w:r>
      <w:r w:rsidRPr="00182AB0">
        <w:rPr>
          <w:spacing w:val="-2"/>
          <w:sz w:val="16"/>
          <w:szCs w:val="16"/>
        </w:rPr>
        <w:t>т</w:t>
      </w:r>
      <w:r w:rsidRPr="00182AB0">
        <w:rPr>
          <w:sz w:val="16"/>
          <w:szCs w:val="16"/>
        </w:rPr>
        <w:t>е м</w:t>
      </w:r>
      <w:r w:rsidRPr="00182AB0">
        <w:rPr>
          <w:spacing w:val="-3"/>
          <w:sz w:val="16"/>
          <w:szCs w:val="16"/>
        </w:rPr>
        <w:t>у</w:t>
      </w:r>
      <w:r w:rsidRPr="00182AB0">
        <w:rPr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z w:val="16"/>
          <w:szCs w:val="16"/>
        </w:rPr>
        <w:t>ц</w:t>
      </w:r>
      <w:r w:rsidRPr="00182AB0">
        <w:rPr>
          <w:spacing w:val="-1"/>
          <w:sz w:val="16"/>
          <w:szCs w:val="16"/>
        </w:rPr>
        <w:t>и</w:t>
      </w:r>
      <w:r w:rsidRPr="00182AB0">
        <w:rPr>
          <w:sz w:val="16"/>
          <w:szCs w:val="16"/>
        </w:rPr>
        <w:t>пального об</w:t>
      </w:r>
      <w:r w:rsidRPr="00182AB0">
        <w:rPr>
          <w:spacing w:val="-2"/>
          <w:sz w:val="16"/>
          <w:szCs w:val="16"/>
        </w:rPr>
        <w:t>р</w:t>
      </w:r>
      <w:r w:rsidRPr="00182AB0">
        <w:rPr>
          <w:sz w:val="16"/>
          <w:szCs w:val="16"/>
        </w:rPr>
        <w:t>азо</w:t>
      </w:r>
      <w:r w:rsidRPr="00182AB0">
        <w:rPr>
          <w:spacing w:val="-2"/>
          <w:sz w:val="16"/>
          <w:szCs w:val="16"/>
        </w:rPr>
        <w:t>в</w:t>
      </w:r>
      <w:r w:rsidRPr="00182AB0">
        <w:rPr>
          <w:sz w:val="16"/>
          <w:szCs w:val="16"/>
        </w:rPr>
        <w:t>ан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z w:val="16"/>
          <w:szCs w:val="16"/>
        </w:rPr>
        <w:t xml:space="preserve">я </w:t>
      </w:r>
      <w:r w:rsidRPr="00182AB0">
        <w:rPr>
          <w:spacing w:val="-5"/>
          <w:sz w:val="16"/>
          <w:szCs w:val="16"/>
        </w:rPr>
        <w:t>«</w:t>
      </w:r>
      <w:r w:rsidRPr="00182AB0">
        <w:rPr>
          <w:sz w:val="16"/>
          <w:szCs w:val="16"/>
        </w:rPr>
        <w:t>город Суджа»</w:t>
      </w: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2AB0">
        <w:rPr>
          <w:spacing w:val="-5"/>
          <w:sz w:val="16"/>
          <w:szCs w:val="16"/>
        </w:rPr>
        <w:t>Суджан</w:t>
      </w:r>
      <w:r w:rsidRPr="00182AB0">
        <w:rPr>
          <w:sz w:val="16"/>
          <w:szCs w:val="16"/>
        </w:rPr>
        <w:t>ск</w:t>
      </w:r>
      <w:r w:rsidRPr="00182AB0">
        <w:rPr>
          <w:spacing w:val="-2"/>
          <w:sz w:val="16"/>
          <w:szCs w:val="16"/>
        </w:rPr>
        <w:t>ог</w:t>
      </w:r>
      <w:r w:rsidRPr="00182AB0">
        <w:rPr>
          <w:sz w:val="16"/>
          <w:szCs w:val="16"/>
        </w:rPr>
        <w:t>о  райо</w:t>
      </w:r>
      <w:r w:rsidRPr="00182AB0">
        <w:rPr>
          <w:spacing w:val="-1"/>
          <w:sz w:val="16"/>
          <w:szCs w:val="16"/>
        </w:rPr>
        <w:t>н</w:t>
      </w:r>
      <w:r w:rsidRPr="00182AB0">
        <w:rPr>
          <w:sz w:val="16"/>
          <w:szCs w:val="16"/>
        </w:rPr>
        <w:t xml:space="preserve">а </w:t>
      </w:r>
      <w:r w:rsidRPr="00182AB0">
        <w:rPr>
          <w:spacing w:val="-1"/>
          <w:sz w:val="16"/>
          <w:szCs w:val="16"/>
        </w:rPr>
        <w:t>К</w:t>
      </w:r>
      <w:r w:rsidRPr="00182AB0">
        <w:rPr>
          <w:spacing w:val="-2"/>
          <w:sz w:val="16"/>
          <w:szCs w:val="16"/>
        </w:rPr>
        <w:t>у</w:t>
      </w:r>
      <w:r w:rsidRPr="00182AB0">
        <w:rPr>
          <w:sz w:val="16"/>
          <w:szCs w:val="16"/>
        </w:rPr>
        <w:t>рс</w:t>
      </w:r>
      <w:r w:rsidRPr="00182AB0">
        <w:rPr>
          <w:spacing w:val="1"/>
          <w:sz w:val="16"/>
          <w:szCs w:val="16"/>
        </w:rPr>
        <w:t>к</w:t>
      </w:r>
      <w:r w:rsidRPr="00182AB0">
        <w:rPr>
          <w:sz w:val="16"/>
          <w:szCs w:val="16"/>
        </w:rPr>
        <w:t>ой обл</w:t>
      </w:r>
      <w:r w:rsidRPr="00182AB0">
        <w:rPr>
          <w:spacing w:val="-2"/>
          <w:sz w:val="16"/>
          <w:szCs w:val="16"/>
        </w:rPr>
        <w:t>а</w:t>
      </w:r>
      <w:r w:rsidRPr="00182AB0">
        <w:rPr>
          <w:sz w:val="16"/>
          <w:szCs w:val="16"/>
        </w:rPr>
        <w:t>сти</w:t>
      </w: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182AB0">
        <w:rPr>
          <w:spacing w:val="-1"/>
          <w:sz w:val="16"/>
          <w:szCs w:val="16"/>
        </w:rPr>
        <w:t>н</w:t>
      </w:r>
      <w:r w:rsidRPr="00182AB0">
        <w:rPr>
          <w:sz w:val="16"/>
          <w:szCs w:val="16"/>
        </w:rPr>
        <w:t>а 20</w:t>
      </w:r>
      <w:r w:rsidRPr="00182AB0">
        <w:rPr>
          <w:spacing w:val="1"/>
          <w:sz w:val="16"/>
          <w:szCs w:val="16"/>
        </w:rPr>
        <w:t>17</w:t>
      </w:r>
      <w:r w:rsidRPr="00182AB0">
        <w:rPr>
          <w:spacing w:val="-5"/>
          <w:sz w:val="16"/>
          <w:szCs w:val="16"/>
        </w:rPr>
        <w:t xml:space="preserve"> </w:t>
      </w:r>
      <w:r w:rsidRPr="00182AB0">
        <w:rPr>
          <w:sz w:val="16"/>
          <w:szCs w:val="16"/>
        </w:rPr>
        <w:t>год и плановый период 2018 и 2019 годы</w:t>
      </w:r>
      <w:r w:rsidRPr="00182AB0">
        <w:rPr>
          <w:spacing w:val="1"/>
          <w:sz w:val="16"/>
          <w:szCs w:val="16"/>
        </w:rPr>
        <w:t xml:space="preserve"> </w:t>
      </w:r>
      <w:r w:rsidRPr="00182AB0">
        <w:rPr>
          <w:sz w:val="16"/>
          <w:szCs w:val="16"/>
        </w:rPr>
        <w:t>»</w:t>
      </w:r>
    </w:p>
    <w:p w:rsidR="00380CBB" w:rsidRPr="00182AB0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182AB0">
        <w:rPr>
          <w:sz w:val="16"/>
          <w:szCs w:val="16"/>
        </w:rPr>
        <w:t>от</w:t>
      </w:r>
      <w:r w:rsidRPr="00182AB0">
        <w:rPr>
          <w:spacing w:val="2"/>
          <w:sz w:val="16"/>
          <w:szCs w:val="16"/>
        </w:rPr>
        <w:t xml:space="preserve"> </w:t>
      </w:r>
      <w:r w:rsidRPr="00182AB0">
        <w:rPr>
          <w:spacing w:val="-5"/>
          <w:sz w:val="16"/>
          <w:szCs w:val="16"/>
        </w:rPr>
        <w:t>«</w:t>
      </w:r>
      <w:r w:rsidRPr="00182AB0">
        <w:rPr>
          <w:sz w:val="16"/>
          <w:szCs w:val="16"/>
        </w:rPr>
        <w:t>»</w:t>
      </w:r>
      <w:r w:rsidRPr="00182AB0">
        <w:rPr>
          <w:spacing w:val="-5"/>
          <w:sz w:val="16"/>
          <w:szCs w:val="16"/>
        </w:rPr>
        <w:t xml:space="preserve"> </w:t>
      </w:r>
      <w:r w:rsidRPr="00182AB0">
        <w:rPr>
          <w:sz w:val="16"/>
          <w:szCs w:val="16"/>
        </w:rPr>
        <w:t>д</w:t>
      </w:r>
      <w:r w:rsidRPr="00182AB0">
        <w:rPr>
          <w:spacing w:val="1"/>
          <w:sz w:val="16"/>
          <w:szCs w:val="16"/>
        </w:rPr>
        <w:t>е</w:t>
      </w:r>
      <w:r w:rsidRPr="00182AB0">
        <w:rPr>
          <w:sz w:val="16"/>
          <w:szCs w:val="16"/>
        </w:rPr>
        <w:t>ка</w:t>
      </w:r>
      <w:r w:rsidRPr="00182AB0">
        <w:rPr>
          <w:spacing w:val="1"/>
          <w:sz w:val="16"/>
          <w:szCs w:val="16"/>
        </w:rPr>
        <w:t>б</w:t>
      </w:r>
      <w:r w:rsidRPr="00182AB0">
        <w:rPr>
          <w:sz w:val="16"/>
          <w:szCs w:val="16"/>
        </w:rPr>
        <w:t>ря 2016</w:t>
      </w:r>
      <w:r w:rsidRPr="00182AB0">
        <w:rPr>
          <w:spacing w:val="-2"/>
          <w:sz w:val="16"/>
          <w:szCs w:val="16"/>
        </w:rPr>
        <w:t xml:space="preserve"> </w:t>
      </w:r>
      <w:r w:rsidRPr="00182AB0">
        <w:rPr>
          <w:sz w:val="16"/>
          <w:szCs w:val="16"/>
        </w:rPr>
        <w:t>го</w:t>
      </w:r>
      <w:r w:rsidRPr="00182AB0">
        <w:rPr>
          <w:spacing w:val="-2"/>
          <w:sz w:val="16"/>
          <w:szCs w:val="16"/>
        </w:rPr>
        <w:t>д</w:t>
      </w:r>
      <w:r w:rsidRPr="00182AB0">
        <w:rPr>
          <w:sz w:val="16"/>
          <w:szCs w:val="16"/>
        </w:rPr>
        <w:t>а</w:t>
      </w:r>
      <w:r w:rsidRPr="00182AB0">
        <w:rPr>
          <w:spacing w:val="-2"/>
          <w:sz w:val="16"/>
          <w:szCs w:val="16"/>
        </w:rPr>
        <w:t xml:space="preserve"> </w:t>
      </w:r>
      <w:r w:rsidRPr="00182AB0">
        <w:rPr>
          <w:sz w:val="16"/>
          <w:szCs w:val="16"/>
        </w:rPr>
        <w:t>№</w:t>
      </w:r>
    </w:p>
    <w:p w:rsidR="00380CBB" w:rsidRDefault="00380CBB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22"/>
          <w:szCs w:val="22"/>
        </w:rPr>
      </w:pPr>
    </w:p>
    <w:p w:rsidR="00380CBB" w:rsidRDefault="00380CBB" w:rsidP="00971F44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22"/>
          <w:szCs w:val="22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82AB0">
        <w:rPr>
          <w:b/>
          <w:bCs/>
          <w:spacing w:val="-1"/>
          <w:sz w:val="20"/>
          <w:szCs w:val="20"/>
        </w:rPr>
        <w:t>П</w:t>
      </w:r>
      <w:r w:rsidRPr="00182AB0">
        <w:rPr>
          <w:b/>
          <w:bCs/>
          <w:spacing w:val="1"/>
          <w:sz w:val="20"/>
          <w:szCs w:val="20"/>
        </w:rPr>
        <w:t>ро</w:t>
      </w:r>
      <w:r w:rsidRPr="00182AB0">
        <w:rPr>
          <w:b/>
          <w:bCs/>
          <w:spacing w:val="-2"/>
          <w:sz w:val="20"/>
          <w:szCs w:val="20"/>
        </w:rPr>
        <w:t>г</w:t>
      </w:r>
      <w:r w:rsidRPr="00182AB0">
        <w:rPr>
          <w:b/>
          <w:bCs/>
          <w:spacing w:val="1"/>
          <w:sz w:val="20"/>
          <w:szCs w:val="20"/>
        </w:rPr>
        <w:t>р</w:t>
      </w:r>
      <w:r w:rsidRPr="00182AB0">
        <w:rPr>
          <w:b/>
          <w:bCs/>
          <w:sz w:val="20"/>
          <w:szCs w:val="20"/>
        </w:rPr>
        <w:t>ам</w:t>
      </w:r>
      <w:r w:rsidRPr="00182AB0">
        <w:rPr>
          <w:b/>
          <w:bCs/>
          <w:spacing w:val="-3"/>
          <w:sz w:val="20"/>
          <w:szCs w:val="20"/>
        </w:rPr>
        <w:t>м</w:t>
      </w:r>
      <w:r w:rsidRPr="00182AB0">
        <w:rPr>
          <w:b/>
          <w:bCs/>
          <w:sz w:val="20"/>
          <w:szCs w:val="20"/>
        </w:rPr>
        <w:t>а м</w:t>
      </w:r>
      <w:r w:rsidRPr="00182AB0">
        <w:rPr>
          <w:b/>
          <w:bCs/>
          <w:spacing w:val="-4"/>
          <w:sz w:val="20"/>
          <w:szCs w:val="20"/>
        </w:rPr>
        <w:t>у</w:t>
      </w:r>
      <w:r w:rsidRPr="00182AB0">
        <w:rPr>
          <w:b/>
          <w:bCs/>
          <w:spacing w:val="1"/>
          <w:sz w:val="20"/>
          <w:szCs w:val="20"/>
        </w:rPr>
        <w:t>ни</w:t>
      </w:r>
      <w:r w:rsidRPr="00182AB0">
        <w:rPr>
          <w:b/>
          <w:bCs/>
          <w:spacing w:val="-1"/>
          <w:sz w:val="20"/>
          <w:szCs w:val="20"/>
        </w:rPr>
        <w:t>ци</w:t>
      </w:r>
      <w:r w:rsidRPr="00182AB0">
        <w:rPr>
          <w:b/>
          <w:bCs/>
          <w:spacing w:val="1"/>
          <w:sz w:val="20"/>
          <w:szCs w:val="20"/>
        </w:rPr>
        <w:t>п</w:t>
      </w:r>
      <w:r w:rsidRPr="00182AB0">
        <w:rPr>
          <w:b/>
          <w:bCs/>
          <w:sz w:val="20"/>
          <w:szCs w:val="20"/>
        </w:rPr>
        <w:t>ал</w:t>
      </w:r>
      <w:r w:rsidRPr="00182AB0">
        <w:rPr>
          <w:b/>
          <w:bCs/>
          <w:spacing w:val="-2"/>
          <w:sz w:val="20"/>
          <w:szCs w:val="20"/>
        </w:rPr>
        <w:t>ь</w:t>
      </w:r>
      <w:r w:rsidRPr="00182AB0">
        <w:rPr>
          <w:b/>
          <w:bCs/>
          <w:spacing w:val="-1"/>
          <w:sz w:val="20"/>
          <w:szCs w:val="20"/>
        </w:rPr>
        <w:t>н</w:t>
      </w:r>
      <w:r w:rsidRPr="00182AB0">
        <w:rPr>
          <w:b/>
          <w:bCs/>
          <w:spacing w:val="1"/>
          <w:sz w:val="20"/>
          <w:szCs w:val="20"/>
        </w:rPr>
        <w:t>ы</w:t>
      </w:r>
      <w:r w:rsidRPr="00182AB0">
        <w:rPr>
          <w:b/>
          <w:bCs/>
          <w:sz w:val="20"/>
          <w:szCs w:val="20"/>
        </w:rPr>
        <w:t>х г</w:t>
      </w:r>
      <w:r w:rsidRPr="00182AB0">
        <w:rPr>
          <w:b/>
          <w:bCs/>
          <w:spacing w:val="-3"/>
          <w:sz w:val="20"/>
          <w:szCs w:val="20"/>
        </w:rPr>
        <w:t>а</w:t>
      </w:r>
      <w:r w:rsidRPr="00182AB0">
        <w:rPr>
          <w:b/>
          <w:bCs/>
          <w:spacing w:val="1"/>
          <w:sz w:val="20"/>
          <w:szCs w:val="20"/>
        </w:rPr>
        <w:t>р</w:t>
      </w:r>
      <w:r w:rsidRPr="00182AB0">
        <w:rPr>
          <w:b/>
          <w:bCs/>
          <w:spacing w:val="-2"/>
          <w:sz w:val="20"/>
          <w:szCs w:val="20"/>
        </w:rPr>
        <w:t>а</w:t>
      </w:r>
      <w:r w:rsidRPr="00182AB0">
        <w:rPr>
          <w:b/>
          <w:bCs/>
          <w:spacing w:val="1"/>
          <w:sz w:val="20"/>
          <w:szCs w:val="20"/>
        </w:rPr>
        <w:t>н</w:t>
      </w:r>
      <w:r w:rsidRPr="00182AB0">
        <w:rPr>
          <w:b/>
          <w:bCs/>
          <w:sz w:val="20"/>
          <w:szCs w:val="20"/>
        </w:rPr>
        <w:t>т</w:t>
      </w:r>
      <w:r w:rsidRPr="00182AB0">
        <w:rPr>
          <w:b/>
          <w:bCs/>
          <w:spacing w:val="-2"/>
          <w:sz w:val="20"/>
          <w:szCs w:val="20"/>
        </w:rPr>
        <w:t>и</w:t>
      </w:r>
      <w:r w:rsidRPr="00182AB0">
        <w:rPr>
          <w:b/>
          <w:bCs/>
          <w:sz w:val="20"/>
          <w:szCs w:val="20"/>
        </w:rPr>
        <w:t xml:space="preserve">й </w:t>
      </w:r>
      <w:r w:rsidRPr="00182AB0">
        <w:rPr>
          <w:b/>
          <w:bCs/>
          <w:spacing w:val="-3"/>
          <w:sz w:val="20"/>
          <w:szCs w:val="20"/>
        </w:rPr>
        <w:t>м</w:t>
      </w:r>
      <w:r w:rsidRPr="00182AB0">
        <w:rPr>
          <w:b/>
          <w:bCs/>
          <w:spacing w:val="-4"/>
          <w:sz w:val="20"/>
          <w:szCs w:val="20"/>
        </w:rPr>
        <w:t>у</w:t>
      </w:r>
      <w:r w:rsidRPr="00182AB0">
        <w:rPr>
          <w:b/>
          <w:bCs/>
          <w:spacing w:val="1"/>
          <w:sz w:val="20"/>
          <w:szCs w:val="20"/>
        </w:rPr>
        <w:t>ници</w:t>
      </w:r>
      <w:r w:rsidRPr="00182AB0">
        <w:rPr>
          <w:b/>
          <w:bCs/>
          <w:spacing w:val="-1"/>
          <w:sz w:val="20"/>
          <w:szCs w:val="20"/>
        </w:rPr>
        <w:t>п</w:t>
      </w:r>
      <w:r w:rsidRPr="00182AB0">
        <w:rPr>
          <w:b/>
          <w:bCs/>
          <w:sz w:val="20"/>
          <w:szCs w:val="20"/>
        </w:rPr>
        <w:t>ал</w:t>
      </w:r>
      <w:r w:rsidRPr="00182AB0">
        <w:rPr>
          <w:b/>
          <w:bCs/>
          <w:spacing w:val="-2"/>
          <w:sz w:val="20"/>
          <w:szCs w:val="20"/>
        </w:rPr>
        <w:t>ь</w:t>
      </w:r>
      <w:r w:rsidRPr="00182AB0">
        <w:rPr>
          <w:b/>
          <w:bCs/>
          <w:spacing w:val="1"/>
          <w:sz w:val="20"/>
          <w:szCs w:val="20"/>
        </w:rPr>
        <w:t>н</w:t>
      </w:r>
      <w:r w:rsidRPr="00182AB0">
        <w:rPr>
          <w:b/>
          <w:bCs/>
          <w:spacing w:val="-1"/>
          <w:sz w:val="20"/>
          <w:szCs w:val="20"/>
        </w:rPr>
        <w:t>о</w:t>
      </w:r>
      <w:r w:rsidRPr="00182AB0">
        <w:rPr>
          <w:b/>
          <w:bCs/>
          <w:sz w:val="20"/>
          <w:szCs w:val="20"/>
        </w:rPr>
        <w:t xml:space="preserve">го </w:t>
      </w:r>
      <w:r w:rsidRPr="00182AB0">
        <w:rPr>
          <w:b/>
          <w:bCs/>
          <w:spacing w:val="1"/>
          <w:sz w:val="20"/>
          <w:szCs w:val="20"/>
        </w:rPr>
        <w:t>о</w:t>
      </w:r>
      <w:r w:rsidRPr="00182AB0">
        <w:rPr>
          <w:b/>
          <w:bCs/>
          <w:spacing w:val="-1"/>
          <w:sz w:val="20"/>
          <w:szCs w:val="20"/>
        </w:rPr>
        <w:t>б</w:t>
      </w:r>
      <w:r w:rsidRPr="00182AB0">
        <w:rPr>
          <w:b/>
          <w:bCs/>
          <w:spacing w:val="1"/>
          <w:sz w:val="20"/>
          <w:szCs w:val="20"/>
        </w:rPr>
        <w:t>р</w:t>
      </w:r>
      <w:r w:rsidRPr="00182AB0">
        <w:rPr>
          <w:b/>
          <w:bCs/>
          <w:spacing w:val="-2"/>
          <w:sz w:val="20"/>
          <w:szCs w:val="20"/>
        </w:rPr>
        <w:t>а</w:t>
      </w:r>
      <w:r w:rsidRPr="00182AB0">
        <w:rPr>
          <w:b/>
          <w:bCs/>
          <w:sz w:val="20"/>
          <w:szCs w:val="20"/>
        </w:rPr>
        <w:t>зова</w:t>
      </w:r>
      <w:r w:rsidRPr="00182AB0">
        <w:rPr>
          <w:b/>
          <w:bCs/>
          <w:spacing w:val="-1"/>
          <w:sz w:val="20"/>
          <w:szCs w:val="20"/>
        </w:rPr>
        <w:t>н</w:t>
      </w:r>
      <w:r w:rsidRPr="00182AB0">
        <w:rPr>
          <w:b/>
          <w:bCs/>
          <w:spacing w:val="1"/>
          <w:sz w:val="20"/>
          <w:szCs w:val="20"/>
        </w:rPr>
        <w:t>и</w:t>
      </w:r>
      <w:r w:rsidRPr="00182AB0">
        <w:rPr>
          <w:b/>
          <w:bCs/>
          <w:sz w:val="20"/>
          <w:szCs w:val="20"/>
        </w:rPr>
        <w:t xml:space="preserve">я </w:t>
      </w:r>
      <w:r w:rsidRPr="00182AB0">
        <w:rPr>
          <w:b/>
          <w:bCs/>
          <w:spacing w:val="1"/>
          <w:sz w:val="20"/>
          <w:szCs w:val="20"/>
        </w:rPr>
        <w:t>н</w:t>
      </w:r>
      <w:r w:rsidRPr="00182AB0">
        <w:rPr>
          <w:b/>
          <w:bCs/>
          <w:sz w:val="20"/>
          <w:szCs w:val="20"/>
        </w:rPr>
        <w:t xml:space="preserve">а </w:t>
      </w:r>
      <w:r w:rsidRPr="00182AB0">
        <w:rPr>
          <w:b/>
          <w:bCs/>
          <w:spacing w:val="-2"/>
          <w:sz w:val="20"/>
          <w:szCs w:val="20"/>
        </w:rPr>
        <w:t>2</w:t>
      </w:r>
      <w:r w:rsidRPr="00182AB0">
        <w:rPr>
          <w:b/>
          <w:bCs/>
          <w:spacing w:val="-1"/>
          <w:sz w:val="20"/>
          <w:szCs w:val="20"/>
        </w:rPr>
        <w:t>018</w:t>
      </w:r>
      <w:r w:rsidRPr="00182AB0">
        <w:rPr>
          <w:b/>
          <w:bCs/>
          <w:spacing w:val="10"/>
          <w:sz w:val="20"/>
          <w:szCs w:val="20"/>
        </w:rPr>
        <w:t xml:space="preserve"> и 2019</w:t>
      </w:r>
      <w:r w:rsidRPr="00182AB0">
        <w:rPr>
          <w:b/>
          <w:bCs/>
          <w:spacing w:val="-2"/>
          <w:sz w:val="20"/>
          <w:szCs w:val="20"/>
        </w:rPr>
        <w:t>г</w:t>
      </w:r>
      <w:r w:rsidRPr="00182AB0">
        <w:rPr>
          <w:b/>
          <w:bCs/>
          <w:spacing w:val="-1"/>
          <w:sz w:val="20"/>
          <w:szCs w:val="20"/>
        </w:rPr>
        <w:t>о</w:t>
      </w:r>
      <w:r w:rsidRPr="00182AB0">
        <w:rPr>
          <w:b/>
          <w:bCs/>
          <w:sz w:val="20"/>
          <w:szCs w:val="20"/>
        </w:rPr>
        <w:t>ды</w:t>
      </w:r>
    </w:p>
    <w:p w:rsidR="00380CBB" w:rsidRPr="00380CBB" w:rsidRDefault="00380CBB" w:rsidP="00380C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82AB0">
        <w:rPr>
          <w:spacing w:val="1"/>
          <w:position w:val="-1"/>
          <w:sz w:val="16"/>
          <w:szCs w:val="16"/>
        </w:rPr>
        <w:t>1</w:t>
      </w:r>
      <w:r w:rsidRPr="00182AB0">
        <w:rPr>
          <w:position w:val="-1"/>
          <w:sz w:val="16"/>
          <w:szCs w:val="16"/>
        </w:rPr>
        <w:t xml:space="preserve">.1.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position w:val="-1"/>
          <w:sz w:val="16"/>
          <w:szCs w:val="16"/>
        </w:rPr>
        <w:t>е</w:t>
      </w:r>
      <w:r w:rsidRPr="00182AB0">
        <w:rPr>
          <w:spacing w:val="-1"/>
          <w:position w:val="-1"/>
          <w:sz w:val="16"/>
          <w:szCs w:val="16"/>
        </w:rPr>
        <w:t>р</w:t>
      </w:r>
      <w:r w:rsidRPr="00182AB0">
        <w:rPr>
          <w:position w:val="-1"/>
          <w:sz w:val="16"/>
          <w:szCs w:val="16"/>
        </w:rPr>
        <w:t>еч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position w:val="-1"/>
          <w:sz w:val="16"/>
          <w:szCs w:val="16"/>
        </w:rPr>
        <w:t xml:space="preserve">ь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spacing w:val="1"/>
          <w:position w:val="-1"/>
          <w:sz w:val="16"/>
          <w:szCs w:val="16"/>
        </w:rPr>
        <w:t>од</w:t>
      </w:r>
      <w:r w:rsidRPr="00182AB0">
        <w:rPr>
          <w:spacing w:val="-1"/>
          <w:position w:val="-1"/>
          <w:sz w:val="16"/>
          <w:szCs w:val="16"/>
        </w:rPr>
        <w:t>л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position w:val="-1"/>
          <w:sz w:val="16"/>
          <w:szCs w:val="16"/>
        </w:rPr>
        <w:t>жащ</w:t>
      </w:r>
      <w:r w:rsidRPr="00182AB0">
        <w:rPr>
          <w:spacing w:val="-1"/>
          <w:position w:val="-1"/>
          <w:sz w:val="16"/>
          <w:szCs w:val="16"/>
        </w:rPr>
        <w:t>и</w:t>
      </w:r>
      <w:r w:rsidRPr="00182AB0">
        <w:rPr>
          <w:position w:val="-1"/>
          <w:sz w:val="16"/>
          <w:szCs w:val="16"/>
        </w:rPr>
        <w:t xml:space="preserve">х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spacing w:val="1"/>
          <w:position w:val="-1"/>
          <w:sz w:val="16"/>
          <w:szCs w:val="16"/>
        </w:rPr>
        <w:t>р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-1"/>
          <w:position w:val="-1"/>
          <w:sz w:val="16"/>
          <w:szCs w:val="16"/>
        </w:rPr>
        <w:t>д</w:t>
      </w:r>
      <w:r w:rsidRPr="00182AB0">
        <w:rPr>
          <w:spacing w:val="1"/>
          <w:position w:val="-1"/>
          <w:sz w:val="16"/>
          <w:szCs w:val="16"/>
        </w:rPr>
        <w:t>о</w:t>
      </w:r>
      <w:r w:rsidRPr="00182AB0">
        <w:rPr>
          <w:position w:val="-1"/>
          <w:sz w:val="16"/>
          <w:szCs w:val="16"/>
        </w:rPr>
        <w:t>став</w:t>
      </w:r>
      <w:r w:rsidRPr="00182AB0">
        <w:rPr>
          <w:spacing w:val="-1"/>
          <w:position w:val="-1"/>
          <w:sz w:val="16"/>
          <w:szCs w:val="16"/>
        </w:rPr>
        <w:t>л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1"/>
          <w:position w:val="-1"/>
          <w:sz w:val="16"/>
          <w:szCs w:val="16"/>
        </w:rPr>
        <w:t>ни</w:t>
      </w:r>
      <w:r w:rsidRPr="00182AB0">
        <w:rPr>
          <w:position w:val="-1"/>
          <w:sz w:val="16"/>
          <w:szCs w:val="16"/>
        </w:rPr>
        <w:t>ю м</w:t>
      </w:r>
      <w:r w:rsidRPr="00182AB0">
        <w:rPr>
          <w:spacing w:val="-4"/>
          <w:position w:val="-1"/>
          <w:sz w:val="16"/>
          <w:szCs w:val="16"/>
        </w:rPr>
        <w:t>у</w:t>
      </w:r>
      <w:r w:rsidRPr="00182AB0">
        <w:rPr>
          <w:spacing w:val="1"/>
          <w:position w:val="-1"/>
          <w:sz w:val="16"/>
          <w:szCs w:val="16"/>
        </w:rPr>
        <w:t>ни</w:t>
      </w:r>
      <w:r w:rsidRPr="00182AB0">
        <w:rPr>
          <w:spacing w:val="-1"/>
          <w:position w:val="-1"/>
          <w:sz w:val="16"/>
          <w:szCs w:val="16"/>
        </w:rPr>
        <w:t>ц</w:t>
      </w:r>
      <w:r w:rsidRPr="00182AB0">
        <w:rPr>
          <w:spacing w:val="1"/>
          <w:position w:val="-1"/>
          <w:sz w:val="16"/>
          <w:szCs w:val="16"/>
        </w:rPr>
        <w:t>и</w:t>
      </w:r>
      <w:r w:rsidRPr="00182AB0">
        <w:rPr>
          <w:spacing w:val="-1"/>
          <w:position w:val="-1"/>
          <w:sz w:val="16"/>
          <w:szCs w:val="16"/>
        </w:rPr>
        <w:t>п</w:t>
      </w:r>
      <w:r w:rsidRPr="00182AB0">
        <w:rPr>
          <w:position w:val="-1"/>
          <w:sz w:val="16"/>
          <w:szCs w:val="16"/>
        </w:rPr>
        <w:t>ал</w:t>
      </w:r>
      <w:r w:rsidRPr="00182AB0">
        <w:rPr>
          <w:spacing w:val="-2"/>
          <w:position w:val="-1"/>
          <w:sz w:val="16"/>
          <w:szCs w:val="16"/>
        </w:rPr>
        <w:t>ь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spacing w:val="-1"/>
          <w:position w:val="-1"/>
          <w:sz w:val="16"/>
          <w:szCs w:val="16"/>
        </w:rPr>
        <w:t>ы</w:t>
      </w:r>
      <w:r w:rsidRPr="00182AB0">
        <w:rPr>
          <w:position w:val="-1"/>
          <w:sz w:val="16"/>
          <w:szCs w:val="16"/>
        </w:rPr>
        <w:t>х г</w:t>
      </w:r>
      <w:r w:rsidRPr="00182AB0">
        <w:rPr>
          <w:spacing w:val="-3"/>
          <w:position w:val="-1"/>
          <w:sz w:val="16"/>
          <w:szCs w:val="16"/>
        </w:rPr>
        <w:t>а</w:t>
      </w:r>
      <w:r w:rsidRPr="00182AB0">
        <w:rPr>
          <w:spacing w:val="1"/>
          <w:position w:val="-1"/>
          <w:sz w:val="16"/>
          <w:szCs w:val="16"/>
        </w:rPr>
        <w:t>р</w:t>
      </w:r>
      <w:r w:rsidRPr="00182AB0">
        <w:rPr>
          <w:position w:val="-1"/>
          <w:sz w:val="16"/>
          <w:szCs w:val="16"/>
        </w:rPr>
        <w:t>а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spacing w:val="-3"/>
          <w:position w:val="-1"/>
          <w:sz w:val="16"/>
          <w:szCs w:val="16"/>
        </w:rPr>
        <w:t>т</w:t>
      </w:r>
      <w:r w:rsidRPr="00182AB0">
        <w:rPr>
          <w:spacing w:val="1"/>
          <w:position w:val="-1"/>
          <w:sz w:val="16"/>
          <w:szCs w:val="16"/>
        </w:rPr>
        <w:t>и</w:t>
      </w:r>
      <w:r w:rsidRPr="00182AB0">
        <w:rPr>
          <w:position w:val="-1"/>
          <w:sz w:val="16"/>
          <w:szCs w:val="16"/>
        </w:rPr>
        <w:t xml:space="preserve">й в </w:t>
      </w:r>
      <w:r w:rsidRPr="00182AB0">
        <w:rPr>
          <w:spacing w:val="-1"/>
          <w:position w:val="-1"/>
          <w:sz w:val="16"/>
          <w:szCs w:val="16"/>
        </w:rPr>
        <w:t>20</w:t>
      </w:r>
      <w:r w:rsidRPr="00182AB0">
        <w:rPr>
          <w:spacing w:val="1"/>
          <w:position w:val="-1"/>
          <w:sz w:val="16"/>
          <w:szCs w:val="16"/>
        </w:rPr>
        <w:t xml:space="preserve">18 </w:t>
      </w:r>
      <w:r w:rsidRPr="00182AB0">
        <w:rPr>
          <w:spacing w:val="-2"/>
          <w:position w:val="-1"/>
          <w:sz w:val="16"/>
          <w:szCs w:val="16"/>
        </w:rPr>
        <w:t>г</w:t>
      </w:r>
      <w:r w:rsidRPr="00182AB0">
        <w:rPr>
          <w:spacing w:val="1"/>
          <w:position w:val="-1"/>
          <w:sz w:val="16"/>
          <w:szCs w:val="16"/>
        </w:rPr>
        <w:t>од</w:t>
      </w:r>
      <w:r w:rsidRPr="00182AB0">
        <w:rPr>
          <w:position w:val="-1"/>
          <w:sz w:val="16"/>
          <w:szCs w:val="16"/>
        </w:rPr>
        <w:t>у</w:t>
      </w:r>
    </w:p>
    <w:tbl>
      <w:tblPr>
        <w:tblW w:w="14965" w:type="dxa"/>
        <w:tblInd w:w="-27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8"/>
        <w:gridCol w:w="4916"/>
        <w:gridCol w:w="1966"/>
        <w:gridCol w:w="1994"/>
        <w:gridCol w:w="1981"/>
        <w:gridCol w:w="1980"/>
        <w:gridCol w:w="1260"/>
      </w:tblGrid>
      <w:tr w:rsidR="00380CBB" w:rsidRPr="00182AB0" w:rsidTr="004F4926">
        <w:trPr>
          <w:trHeight w:hRule="exact" w:val="941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 xml:space="preserve">ь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182AB0">
              <w:rPr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2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 xml:space="preserve">е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п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инцип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Су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мм</w:t>
            </w:r>
            <w:r w:rsidRPr="00182AB0">
              <w:rPr>
                <w:sz w:val="16"/>
                <w:szCs w:val="16"/>
                <w:lang w:eastAsia="en-US"/>
              </w:rPr>
              <w:t>а г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 xml:space="preserve">я,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ру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бл</w:t>
            </w:r>
            <w:r w:rsidRPr="00182AB0">
              <w:rPr>
                <w:sz w:val="16"/>
                <w:szCs w:val="16"/>
                <w:lang w:eastAsia="en-US"/>
              </w:rPr>
              <w:t>ей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ли</w:t>
            </w:r>
            <w:r w:rsidRPr="00182AB0">
              <w:rPr>
                <w:sz w:val="16"/>
                <w:szCs w:val="16"/>
                <w:lang w:eastAsia="en-US"/>
              </w:rPr>
              <w:t xml:space="preserve">чие 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п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в</w:t>
            </w:r>
            <w:r w:rsidRPr="00182AB0">
              <w:rPr>
                <w:sz w:val="16"/>
                <w:szCs w:val="16"/>
                <w:lang w:eastAsia="en-US"/>
              </w:rPr>
              <w:t xml:space="preserve">а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сн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 xml:space="preserve">о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е к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ито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 xml:space="preserve">к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182AB0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380CBB" w:rsidRPr="00182AB0" w:rsidTr="004F4926">
        <w:trPr>
          <w:trHeight w:hRule="exact" w:val="18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7</w:t>
            </w:r>
          </w:p>
        </w:tc>
      </w:tr>
      <w:tr w:rsidR="00380CBB" w:rsidRPr="00182AB0" w:rsidTr="004F4926">
        <w:trPr>
          <w:trHeight w:hRule="exact" w:val="15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  <w:tr w:rsidR="00380CBB" w:rsidRPr="00182AB0" w:rsidTr="004F4926">
        <w:trPr>
          <w:trHeight w:hRule="exact" w:val="127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</w:tbl>
    <w:p w:rsidR="00380CBB" w:rsidRDefault="00380CBB" w:rsidP="00380CB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80CBB" w:rsidRPr="00380CBB" w:rsidRDefault="00380CBB" w:rsidP="00380C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82AB0">
        <w:rPr>
          <w:spacing w:val="1"/>
          <w:position w:val="-1"/>
          <w:sz w:val="16"/>
          <w:szCs w:val="16"/>
        </w:rPr>
        <w:t>1</w:t>
      </w:r>
      <w:r w:rsidRPr="00182AB0">
        <w:rPr>
          <w:position w:val="-1"/>
          <w:sz w:val="16"/>
          <w:szCs w:val="16"/>
        </w:rPr>
        <w:t xml:space="preserve">.2.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position w:val="-1"/>
          <w:sz w:val="16"/>
          <w:szCs w:val="16"/>
        </w:rPr>
        <w:t>е</w:t>
      </w:r>
      <w:r w:rsidRPr="00182AB0">
        <w:rPr>
          <w:spacing w:val="-1"/>
          <w:position w:val="-1"/>
          <w:sz w:val="16"/>
          <w:szCs w:val="16"/>
        </w:rPr>
        <w:t>р</w:t>
      </w:r>
      <w:r w:rsidRPr="00182AB0">
        <w:rPr>
          <w:position w:val="-1"/>
          <w:sz w:val="16"/>
          <w:szCs w:val="16"/>
        </w:rPr>
        <w:t>еч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position w:val="-1"/>
          <w:sz w:val="16"/>
          <w:szCs w:val="16"/>
        </w:rPr>
        <w:t xml:space="preserve">ь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spacing w:val="1"/>
          <w:position w:val="-1"/>
          <w:sz w:val="16"/>
          <w:szCs w:val="16"/>
        </w:rPr>
        <w:t>од</w:t>
      </w:r>
      <w:r w:rsidRPr="00182AB0">
        <w:rPr>
          <w:spacing w:val="-1"/>
          <w:position w:val="-1"/>
          <w:sz w:val="16"/>
          <w:szCs w:val="16"/>
        </w:rPr>
        <w:t>л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position w:val="-1"/>
          <w:sz w:val="16"/>
          <w:szCs w:val="16"/>
        </w:rPr>
        <w:t>жащ</w:t>
      </w:r>
      <w:r w:rsidRPr="00182AB0">
        <w:rPr>
          <w:spacing w:val="-1"/>
          <w:position w:val="-1"/>
          <w:sz w:val="16"/>
          <w:szCs w:val="16"/>
        </w:rPr>
        <w:t>и</w:t>
      </w:r>
      <w:r w:rsidRPr="00182AB0">
        <w:rPr>
          <w:position w:val="-1"/>
          <w:sz w:val="16"/>
          <w:szCs w:val="16"/>
        </w:rPr>
        <w:t xml:space="preserve">х </w:t>
      </w:r>
      <w:r w:rsidRPr="00182AB0">
        <w:rPr>
          <w:spacing w:val="-2"/>
          <w:position w:val="-1"/>
          <w:sz w:val="16"/>
          <w:szCs w:val="16"/>
        </w:rPr>
        <w:t>п</w:t>
      </w:r>
      <w:r w:rsidRPr="00182AB0">
        <w:rPr>
          <w:spacing w:val="1"/>
          <w:position w:val="-1"/>
          <w:sz w:val="16"/>
          <w:szCs w:val="16"/>
        </w:rPr>
        <w:t>р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-1"/>
          <w:position w:val="-1"/>
          <w:sz w:val="16"/>
          <w:szCs w:val="16"/>
        </w:rPr>
        <w:t>д</w:t>
      </w:r>
      <w:r w:rsidRPr="00182AB0">
        <w:rPr>
          <w:spacing w:val="1"/>
          <w:position w:val="-1"/>
          <w:sz w:val="16"/>
          <w:szCs w:val="16"/>
        </w:rPr>
        <w:t>о</w:t>
      </w:r>
      <w:r w:rsidRPr="00182AB0">
        <w:rPr>
          <w:position w:val="-1"/>
          <w:sz w:val="16"/>
          <w:szCs w:val="16"/>
        </w:rPr>
        <w:t>став</w:t>
      </w:r>
      <w:r w:rsidRPr="00182AB0">
        <w:rPr>
          <w:spacing w:val="-1"/>
          <w:position w:val="-1"/>
          <w:sz w:val="16"/>
          <w:szCs w:val="16"/>
        </w:rPr>
        <w:t>л</w:t>
      </w:r>
      <w:r w:rsidRPr="00182AB0">
        <w:rPr>
          <w:spacing w:val="-2"/>
          <w:position w:val="-1"/>
          <w:sz w:val="16"/>
          <w:szCs w:val="16"/>
        </w:rPr>
        <w:t>е</w:t>
      </w:r>
      <w:r w:rsidRPr="00182AB0">
        <w:rPr>
          <w:spacing w:val="1"/>
          <w:position w:val="-1"/>
          <w:sz w:val="16"/>
          <w:szCs w:val="16"/>
        </w:rPr>
        <w:t>ни</w:t>
      </w:r>
      <w:r w:rsidRPr="00182AB0">
        <w:rPr>
          <w:position w:val="-1"/>
          <w:sz w:val="16"/>
          <w:szCs w:val="16"/>
        </w:rPr>
        <w:t>ю м</w:t>
      </w:r>
      <w:r w:rsidRPr="00182AB0">
        <w:rPr>
          <w:spacing w:val="-4"/>
          <w:position w:val="-1"/>
          <w:sz w:val="16"/>
          <w:szCs w:val="16"/>
        </w:rPr>
        <w:t>у</w:t>
      </w:r>
      <w:r w:rsidRPr="00182AB0">
        <w:rPr>
          <w:spacing w:val="1"/>
          <w:position w:val="-1"/>
          <w:sz w:val="16"/>
          <w:szCs w:val="16"/>
        </w:rPr>
        <w:t>ни</w:t>
      </w:r>
      <w:r w:rsidRPr="00182AB0">
        <w:rPr>
          <w:spacing w:val="-1"/>
          <w:position w:val="-1"/>
          <w:sz w:val="16"/>
          <w:szCs w:val="16"/>
        </w:rPr>
        <w:t>ц</w:t>
      </w:r>
      <w:r w:rsidRPr="00182AB0">
        <w:rPr>
          <w:spacing w:val="1"/>
          <w:position w:val="-1"/>
          <w:sz w:val="16"/>
          <w:szCs w:val="16"/>
        </w:rPr>
        <w:t>и</w:t>
      </w:r>
      <w:r w:rsidRPr="00182AB0">
        <w:rPr>
          <w:spacing w:val="-1"/>
          <w:position w:val="-1"/>
          <w:sz w:val="16"/>
          <w:szCs w:val="16"/>
        </w:rPr>
        <w:t>п</w:t>
      </w:r>
      <w:r w:rsidRPr="00182AB0">
        <w:rPr>
          <w:position w:val="-1"/>
          <w:sz w:val="16"/>
          <w:szCs w:val="16"/>
        </w:rPr>
        <w:t>ал</w:t>
      </w:r>
      <w:r w:rsidRPr="00182AB0">
        <w:rPr>
          <w:spacing w:val="-2"/>
          <w:position w:val="-1"/>
          <w:sz w:val="16"/>
          <w:szCs w:val="16"/>
        </w:rPr>
        <w:t>ь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spacing w:val="-1"/>
          <w:position w:val="-1"/>
          <w:sz w:val="16"/>
          <w:szCs w:val="16"/>
        </w:rPr>
        <w:t>ы</w:t>
      </w:r>
      <w:r w:rsidRPr="00182AB0">
        <w:rPr>
          <w:position w:val="-1"/>
          <w:sz w:val="16"/>
          <w:szCs w:val="16"/>
        </w:rPr>
        <w:t>х г</w:t>
      </w:r>
      <w:r w:rsidRPr="00182AB0">
        <w:rPr>
          <w:spacing w:val="-3"/>
          <w:position w:val="-1"/>
          <w:sz w:val="16"/>
          <w:szCs w:val="16"/>
        </w:rPr>
        <w:t>а</w:t>
      </w:r>
      <w:r w:rsidRPr="00182AB0">
        <w:rPr>
          <w:spacing w:val="1"/>
          <w:position w:val="-1"/>
          <w:sz w:val="16"/>
          <w:szCs w:val="16"/>
        </w:rPr>
        <w:t>р</w:t>
      </w:r>
      <w:r w:rsidRPr="00182AB0">
        <w:rPr>
          <w:position w:val="-1"/>
          <w:sz w:val="16"/>
          <w:szCs w:val="16"/>
        </w:rPr>
        <w:t>а</w:t>
      </w:r>
      <w:r w:rsidRPr="00182AB0">
        <w:rPr>
          <w:spacing w:val="1"/>
          <w:position w:val="-1"/>
          <w:sz w:val="16"/>
          <w:szCs w:val="16"/>
        </w:rPr>
        <w:t>н</w:t>
      </w:r>
      <w:r w:rsidRPr="00182AB0">
        <w:rPr>
          <w:spacing w:val="-3"/>
          <w:position w:val="-1"/>
          <w:sz w:val="16"/>
          <w:szCs w:val="16"/>
        </w:rPr>
        <w:t>т</w:t>
      </w:r>
      <w:r w:rsidRPr="00182AB0">
        <w:rPr>
          <w:spacing w:val="1"/>
          <w:position w:val="-1"/>
          <w:sz w:val="16"/>
          <w:szCs w:val="16"/>
        </w:rPr>
        <w:t>и</w:t>
      </w:r>
      <w:r w:rsidRPr="00182AB0">
        <w:rPr>
          <w:position w:val="-1"/>
          <w:sz w:val="16"/>
          <w:szCs w:val="16"/>
        </w:rPr>
        <w:t xml:space="preserve">й в </w:t>
      </w:r>
      <w:r w:rsidRPr="00182AB0">
        <w:rPr>
          <w:spacing w:val="-1"/>
          <w:position w:val="-1"/>
          <w:sz w:val="16"/>
          <w:szCs w:val="16"/>
        </w:rPr>
        <w:t>20</w:t>
      </w:r>
      <w:r w:rsidRPr="00182AB0">
        <w:rPr>
          <w:spacing w:val="1"/>
          <w:position w:val="-1"/>
          <w:sz w:val="16"/>
          <w:szCs w:val="16"/>
        </w:rPr>
        <w:t xml:space="preserve">19 </w:t>
      </w:r>
      <w:r w:rsidRPr="00182AB0">
        <w:rPr>
          <w:spacing w:val="-2"/>
          <w:position w:val="-1"/>
          <w:sz w:val="16"/>
          <w:szCs w:val="16"/>
        </w:rPr>
        <w:t>г</w:t>
      </w:r>
      <w:r w:rsidRPr="00182AB0">
        <w:rPr>
          <w:spacing w:val="1"/>
          <w:position w:val="-1"/>
          <w:sz w:val="16"/>
          <w:szCs w:val="16"/>
        </w:rPr>
        <w:t>од</w:t>
      </w:r>
      <w:r w:rsidRPr="00182AB0">
        <w:rPr>
          <w:position w:val="-1"/>
          <w:sz w:val="16"/>
          <w:szCs w:val="16"/>
        </w:rPr>
        <w:t>у</w:t>
      </w:r>
    </w:p>
    <w:tbl>
      <w:tblPr>
        <w:tblW w:w="15107" w:type="dxa"/>
        <w:tblInd w:w="-42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10"/>
        <w:gridCol w:w="4916"/>
        <w:gridCol w:w="1966"/>
        <w:gridCol w:w="1994"/>
        <w:gridCol w:w="1981"/>
        <w:gridCol w:w="1980"/>
        <w:gridCol w:w="1260"/>
      </w:tblGrid>
      <w:tr w:rsidR="00380CBB" w:rsidRPr="00182AB0" w:rsidTr="004F4926">
        <w:trPr>
          <w:trHeight w:hRule="exact" w:val="435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Ц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 xml:space="preserve">ь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182AB0">
              <w:rPr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2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 xml:space="preserve">е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п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инцип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Су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мм</w:t>
            </w:r>
            <w:r w:rsidRPr="00182AB0">
              <w:rPr>
                <w:sz w:val="16"/>
                <w:szCs w:val="16"/>
                <w:lang w:eastAsia="en-US"/>
              </w:rPr>
              <w:t>а г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 xml:space="preserve">я,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ру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бл</w:t>
            </w:r>
            <w:r w:rsidRPr="00182AB0">
              <w:rPr>
                <w:sz w:val="16"/>
                <w:szCs w:val="16"/>
                <w:lang w:eastAsia="en-US"/>
              </w:rPr>
              <w:t>ей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ли</w:t>
            </w:r>
            <w:r w:rsidRPr="00182AB0">
              <w:rPr>
                <w:sz w:val="16"/>
                <w:szCs w:val="16"/>
                <w:lang w:eastAsia="en-US"/>
              </w:rPr>
              <w:t xml:space="preserve">чие 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п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в</w:t>
            </w:r>
            <w:r w:rsidRPr="00182AB0">
              <w:rPr>
                <w:sz w:val="16"/>
                <w:szCs w:val="16"/>
                <w:lang w:eastAsia="en-US"/>
              </w:rPr>
              <w:t xml:space="preserve">а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е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сн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 xml:space="preserve">о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м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ани</w:t>
            </w:r>
            <w:r w:rsidRPr="00182AB0">
              <w:rPr>
                <w:sz w:val="16"/>
                <w:szCs w:val="16"/>
                <w:lang w:eastAsia="en-US"/>
              </w:rPr>
              <w:t>е к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ито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 xml:space="preserve">к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ти</w:t>
            </w:r>
            <w:r w:rsidRPr="00182AB0">
              <w:rPr>
                <w:sz w:val="16"/>
                <w:szCs w:val="16"/>
                <w:lang w:eastAsia="en-US"/>
              </w:rPr>
              <w:t>и</w:t>
            </w:r>
          </w:p>
        </w:tc>
      </w:tr>
      <w:tr w:rsidR="00380CBB" w:rsidRPr="00182AB0" w:rsidTr="004F4926">
        <w:trPr>
          <w:trHeight w:hRule="exact" w:val="142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7</w:t>
            </w:r>
          </w:p>
        </w:tc>
      </w:tr>
      <w:tr w:rsidR="00380CBB" w:rsidRPr="00182AB0" w:rsidTr="004F4926">
        <w:trPr>
          <w:trHeight w:hRule="exact" w:val="145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  <w:tr w:rsidR="00380CBB" w:rsidRPr="00182AB0" w:rsidTr="004F4926">
        <w:trPr>
          <w:trHeight w:hRule="exact" w:val="133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</w:tr>
    </w:tbl>
    <w:p w:rsidR="00380CBB" w:rsidRPr="00182AB0" w:rsidRDefault="00380CBB" w:rsidP="00380C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82AB0">
        <w:rPr>
          <w:spacing w:val="1"/>
          <w:sz w:val="16"/>
          <w:szCs w:val="16"/>
        </w:rPr>
        <w:t>1</w:t>
      </w:r>
      <w:r w:rsidRPr="00182AB0">
        <w:rPr>
          <w:sz w:val="16"/>
          <w:szCs w:val="16"/>
        </w:rPr>
        <w:t xml:space="preserve">.3. </w:t>
      </w:r>
      <w:r w:rsidRPr="00182AB0">
        <w:rPr>
          <w:spacing w:val="-2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б</w:t>
      </w:r>
      <w:r w:rsidRPr="00182AB0">
        <w:rPr>
          <w:spacing w:val="-3"/>
          <w:sz w:val="16"/>
          <w:szCs w:val="16"/>
        </w:rPr>
        <w:t>щ</w:t>
      </w:r>
      <w:r w:rsidRPr="00182AB0">
        <w:rPr>
          <w:spacing w:val="1"/>
          <w:sz w:val="16"/>
          <w:szCs w:val="16"/>
        </w:rPr>
        <w:t>и</w:t>
      </w:r>
      <w:r w:rsidRPr="00182AB0">
        <w:rPr>
          <w:sz w:val="16"/>
          <w:szCs w:val="16"/>
        </w:rPr>
        <w:t xml:space="preserve">й </w:t>
      </w:r>
      <w:r w:rsidRPr="00182AB0">
        <w:rPr>
          <w:spacing w:val="-1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б</w:t>
      </w:r>
      <w:r w:rsidRPr="00182AB0">
        <w:rPr>
          <w:spacing w:val="-1"/>
          <w:sz w:val="16"/>
          <w:szCs w:val="16"/>
        </w:rPr>
        <w:t>ъ</w:t>
      </w:r>
      <w:r w:rsidRPr="00182AB0">
        <w:rPr>
          <w:sz w:val="16"/>
          <w:szCs w:val="16"/>
        </w:rPr>
        <w:t xml:space="preserve">ем </w:t>
      </w:r>
      <w:r w:rsidRPr="00182AB0">
        <w:rPr>
          <w:spacing w:val="-2"/>
          <w:sz w:val="16"/>
          <w:szCs w:val="16"/>
        </w:rPr>
        <w:t>б</w:t>
      </w:r>
      <w:r w:rsidRPr="00182AB0">
        <w:rPr>
          <w:spacing w:val="-1"/>
          <w:sz w:val="16"/>
          <w:szCs w:val="16"/>
        </w:rPr>
        <w:t>ю</w:t>
      </w:r>
      <w:r w:rsidRPr="00182AB0">
        <w:rPr>
          <w:spacing w:val="1"/>
          <w:sz w:val="16"/>
          <w:szCs w:val="16"/>
        </w:rPr>
        <w:t>д</w:t>
      </w:r>
      <w:r w:rsidRPr="00182AB0">
        <w:rPr>
          <w:sz w:val="16"/>
          <w:szCs w:val="16"/>
        </w:rPr>
        <w:t>же</w:t>
      </w:r>
      <w:r w:rsidRPr="00182AB0">
        <w:rPr>
          <w:spacing w:val="-2"/>
          <w:sz w:val="16"/>
          <w:szCs w:val="16"/>
        </w:rPr>
        <w:t>т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ы</w:t>
      </w:r>
      <w:r w:rsidRPr="00182AB0">
        <w:rPr>
          <w:sz w:val="16"/>
          <w:szCs w:val="16"/>
        </w:rPr>
        <w:t>х ас</w:t>
      </w:r>
      <w:r w:rsidRPr="00182AB0">
        <w:rPr>
          <w:spacing w:val="-3"/>
          <w:sz w:val="16"/>
          <w:szCs w:val="16"/>
        </w:rPr>
        <w:t>с</w:t>
      </w:r>
      <w:r w:rsidRPr="00182AB0">
        <w:rPr>
          <w:spacing w:val="1"/>
          <w:sz w:val="16"/>
          <w:szCs w:val="16"/>
        </w:rPr>
        <w:t>и</w:t>
      </w:r>
      <w:r w:rsidRPr="00182AB0">
        <w:rPr>
          <w:spacing w:val="-2"/>
          <w:sz w:val="16"/>
          <w:szCs w:val="16"/>
        </w:rPr>
        <w:t>г</w:t>
      </w:r>
      <w:r w:rsidRPr="00182AB0">
        <w:rPr>
          <w:spacing w:val="1"/>
          <w:sz w:val="16"/>
          <w:szCs w:val="16"/>
        </w:rPr>
        <w:t>но</w:t>
      </w:r>
      <w:r w:rsidRPr="00182AB0">
        <w:rPr>
          <w:spacing w:val="-3"/>
          <w:sz w:val="16"/>
          <w:szCs w:val="16"/>
        </w:rPr>
        <w:t>в</w:t>
      </w:r>
      <w:r w:rsidRPr="00182AB0">
        <w:rPr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й</w:t>
      </w:r>
      <w:r w:rsidRPr="00182AB0">
        <w:rPr>
          <w:sz w:val="16"/>
          <w:szCs w:val="16"/>
        </w:rPr>
        <w:t>,</w:t>
      </w:r>
      <w:r w:rsidRPr="00182AB0">
        <w:rPr>
          <w:spacing w:val="-1"/>
          <w:sz w:val="16"/>
          <w:szCs w:val="16"/>
        </w:rPr>
        <w:t xml:space="preserve"> п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е</w:t>
      </w:r>
      <w:r w:rsidRPr="00182AB0">
        <w:rPr>
          <w:spacing w:val="1"/>
          <w:sz w:val="16"/>
          <w:szCs w:val="16"/>
        </w:rPr>
        <w:t>д</w:t>
      </w:r>
      <w:r w:rsidRPr="00182AB0">
        <w:rPr>
          <w:spacing w:val="-4"/>
          <w:sz w:val="16"/>
          <w:szCs w:val="16"/>
        </w:rPr>
        <w:t>у</w:t>
      </w:r>
      <w:r w:rsidRPr="00182AB0">
        <w:rPr>
          <w:sz w:val="16"/>
          <w:szCs w:val="16"/>
        </w:rPr>
        <w:t>см</w:t>
      </w:r>
      <w:r w:rsidRPr="00182AB0">
        <w:rPr>
          <w:spacing w:val="1"/>
          <w:sz w:val="16"/>
          <w:szCs w:val="16"/>
        </w:rPr>
        <w:t>о</w:t>
      </w:r>
      <w:r w:rsidRPr="00182AB0">
        <w:rPr>
          <w:sz w:val="16"/>
          <w:szCs w:val="16"/>
        </w:rPr>
        <w:t>т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е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ы</w:t>
      </w:r>
      <w:r w:rsidRPr="00182AB0">
        <w:rPr>
          <w:sz w:val="16"/>
          <w:szCs w:val="16"/>
        </w:rPr>
        <w:t xml:space="preserve">х на </w:t>
      </w:r>
      <w:r w:rsidRPr="00182AB0">
        <w:rPr>
          <w:spacing w:val="1"/>
          <w:sz w:val="16"/>
          <w:szCs w:val="16"/>
        </w:rPr>
        <w:t>и</w:t>
      </w:r>
      <w:r w:rsidRPr="00182AB0">
        <w:rPr>
          <w:spacing w:val="-2"/>
          <w:sz w:val="16"/>
          <w:szCs w:val="16"/>
        </w:rPr>
        <w:t>с</w:t>
      </w:r>
      <w:r w:rsidRPr="00182AB0">
        <w:rPr>
          <w:spacing w:val="1"/>
          <w:sz w:val="16"/>
          <w:szCs w:val="16"/>
        </w:rPr>
        <w:t>по</w:t>
      </w:r>
      <w:r w:rsidRPr="00182AB0">
        <w:rPr>
          <w:spacing w:val="-3"/>
          <w:sz w:val="16"/>
          <w:szCs w:val="16"/>
        </w:rPr>
        <w:t>л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е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и</w:t>
      </w:r>
      <w:r w:rsidRPr="00182AB0">
        <w:rPr>
          <w:sz w:val="16"/>
          <w:szCs w:val="16"/>
        </w:rPr>
        <w:t>е м</w:t>
      </w:r>
      <w:r w:rsidRPr="00182AB0">
        <w:rPr>
          <w:spacing w:val="-4"/>
          <w:sz w:val="16"/>
          <w:szCs w:val="16"/>
        </w:rPr>
        <w:t>у</w:t>
      </w:r>
      <w:r w:rsidRPr="00182AB0">
        <w:rPr>
          <w:spacing w:val="1"/>
          <w:sz w:val="16"/>
          <w:szCs w:val="16"/>
        </w:rPr>
        <w:t>ниц</w:t>
      </w:r>
      <w:r w:rsidRPr="00182AB0">
        <w:rPr>
          <w:spacing w:val="-1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п</w:t>
      </w:r>
      <w:r w:rsidRPr="00182AB0">
        <w:rPr>
          <w:sz w:val="16"/>
          <w:szCs w:val="16"/>
        </w:rPr>
        <w:t>ал</w:t>
      </w:r>
      <w:r w:rsidRPr="00182AB0">
        <w:rPr>
          <w:spacing w:val="-2"/>
          <w:sz w:val="16"/>
          <w:szCs w:val="16"/>
        </w:rPr>
        <w:t>ь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х г</w:t>
      </w:r>
      <w:r w:rsidRPr="00182AB0">
        <w:rPr>
          <w:spacing w:val="-3"/>
          <w:sz w:val="16"/>
          <w:szCs w:val="16"/>
        </w:rPr>
        <w:t>а</w:t>
      </w:r>
      <w:r w:rsidRPr="00182AB0">
        <w:rPr>
          <w:spacing w:val="-1"/>
          <w:sz w:val="16"/>
          <w:szCs w:val="16"/>
        </w:rPr>
        <w:t>р</w:t>
      </w:r>
      <w:r w:rsidRPr="00182AB0">
        <w:rPr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т</w:t>
      </w:r>
      <w:r w:rsidRPr="00182AB0">
        <w:rPr>
          <w:spacing w:val="-2"/>
          <w:sz w:val="16"/>
          <w:szCs w:val="16"/>
        </w:rPr>
        <w:t>и</w:t>
      </w:r>
      <w:r w:rsidRPr="00182AB0">
        <w:rPr>
          <w:sz w:val="16"/>
          <w:szCs w:val="16"/>
        </w:rPr>
        <w:t xml:space="preserve">й </w:t>
      </w:r>
      <w:r w:rsidRPr="00182AB0">
        <w:rPr>
          <w:spacing w:val="1"/>
          <w:sz w:val="16"/>
          <w:szCs w:val="16"/>
        </w:rPr>
        <w:t>п</w:t>
      </w:r>
      <w:r w:rsidRPr="00182AB0">
        <w:rPr>
          <w:sz w:val="16"/>
          <w:szCs w:val="16"/>
        </w:rPr>
        <w:t xml:space="preserve">о </w:t>
      </w:r>
      <w:r w:rsidRPr="00182AB0">
        <w:rPr>
          <w:spacing w:val="-4"/>
          <w:sz w:val="16"/>
          <w:szCs w:val="16"/>
        </w:rPr>
        <w:t>в</w:t>
      </w:r>
      <w:r w:rsidRPr="00182AB0">
        <w:rPr>
          <w:spacing w:val="1"/>
          <w:sz w:val="16"/>
          <w:szCs w:val="16"/>
        </w:rPr>
        <w:t>о</w:t>
      </w:r>
      <w:r w:rsidRPr="00182AB0">
        <w:rPr>
          <w:sz w:val="16"/>
          <w:szCs w:val="16"/>
        </w:rPr>
        <w:t>зм</w:t>
      </w:r>
      <w:r w:rsidRPr="00182AB0">
        <w:rPr>
          <w:spacing w:val="-2"/>
          <w:sz w:val="16"/>
          <w:szCs w:val="16"/>
        </w:rPr>
        <w:t>о</w:t>
      </w:r>
      <w:r w:rsidRPr="00182AB0">
        <w:rPr>
          <w:sz w:val="16"/>
          <w:szCs w:val="16"/>
        </w:rPr>
        <w:t>ж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м г</w:t>
      </w:r>
      <w:r w:rsidRPr="00182AB0">
        <w:rPr>
          <w:spacing w:val="-3"/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т</w:t>
      </w:r>
      <w:r w:rsidRPr="00182AB0">
        <w:rPr>
          <w:spacing w:val="-2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й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м с</w:t>
      </w:r>
      <w:r w:rsidRPr="00182AB0">
        <w:rPr>
          <w:spacing w:val="-1"/>
          <w:sz w:val="16"/>
          <w:szCs w:val="16"/>
        </w:rPr>
        <w:t>л</w:t>
      </w:r>
      <w:r w:rsidRPr="00182AB0">
        <w:rPr>
          <w:spacing w:val="-4"/>
          <w:sz w:val="16"/>
          <w:szCs w:val="16"/>
        </w:rPr>
        <w:t>у</w:t>
      </w:r>
      <w:r w:rsidRPr="00182AB0">
        <w:rPr>
          <w:sz w:val="16"/>
          <w:szCs w:val="16"/>
        </w:rPr>
        <w:t>ча</w:t>
      </w:r>
      <w:r w:rsidRPr="00182AB0">
        <w:rPr>
          <w:spacing w:val="1"/>
          <w:sz w:val="16"/>
          <w:szCs w:val="16"/>
        </w:rPr>
        <w:t>я</w:t>
      </w:r>
      <w:r w:rsidRPr="00182AB0">
        <w:rPr>
          <w:sz w:val="16"/>
          <w:szCs w:val="16"/>
        </w:rPr>
        <w:t xml:space="preserve">м в </w:t>
      </w:r>
      <w:r w:rsidRPr="00182AB0">
        <w:rPr>
          <w:spacing w:val="1"/>
          <w:sz w:val="16"/>
          <w:szCs w:val="16"/>
        </w:rPr>
        <w:t>2</w:t>
      </w:r>
      <w:r w:rsidRPr="00182AB0">
        <w:rPr>
          <w:spacing w:val="-1"/>
          <w:sz w:val="16"/>
          <w:szCs w:val="16"/>
        </w:rPr>
        <w:t>0</w:t>
      </w:r>
      <w:r w:rsidRPr="00182AB0">
        <w:rPr>
          <w:spacing w:val="6"/>
          <w:sz w:val="16"/>
          <w:szCs w:val="16"/>
        </w:rPr>
        <w:t xml:space="preserve">18 </w:t>
      </w:r>
      <w:r w:rsidRPr="00182AB0">
        <w:rPr>
          <w:spacing w:val="-2"/>
          <w:sz w:val="16"/>
          <w:szCs w:val="16"/>
        </w:rPr>
        <w:t>г</w:t>
      </w:r>
      <w:r w:rsidRPr="00182AB0">
        <w:rPr>
          <w:spacing w:val="-1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д</w:t>
      </w:r>
      <w:r w:rsidRPr="00182AB0">
        <w:rPr>
          <w:sz w:val="16"/>
          <w:szCs w:val="16"/>
        </w:rPr>
        <w:t>у</w:t>
      </w:r>
    </w:p>
    <w:tbl>
      <w:tblPr>
        <w:tblW w:w="14742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83"/>
        <w:gridCol w:w="7259"/>
      </w:tblGrid>
      <w:tr w:rsidR="00380CBB" w:rsidRPr="00182AB0" w:rsidTr="00182AB0">
        <w:trPr>
          <w:trHeight w:hRule="exact" w:val="297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е м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ци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182AB0">
              <w:rPr>
                <w:sz w:val="16"/>
                <w:szCs w:val="16"/>
                <w:lang w:eastAsia="en-US"/>
              </w:rPr>
              <w:t>ал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ь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х 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ъ</w:t>
            </w:r>
            <w:r w:rsidRPr="00182AB0">
              <w:rPr>
                <w:sz w:val="16"/>
                <w:szCs w:val="16"/>
                <w:lang w:eastAsia="en-US"/>
              </w:rPr>
              <w:t>ем бю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182AB0">
              <w:rPr>
                <w:sz w:val="16"/>
                <w:szCs w:val="16"/>
                <w:lang w:eastAsia="en-US"/>
              </w:rPr>
              <w:t>же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х асс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 xml:space="preserve">й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 xml:space="preserve">а 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е 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4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 xml:space="preserve">тий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182AB0">
              <w:rPr>
                <w:sz w:val="16"/>
                <w:szCs w:val="16"/>
                <w:lang w:eastAsia="en-US"/>
              </w:rPr>
              <w:t xml:space="preserve">о 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зм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ж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 xml:space="preserve">м 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4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й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м 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z w:val="16"/>
                <w:szCs w:val="16"/>
                <w:lang w:eastAsia="en-US"/>
              </w:rPr>
              <w:t>ча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я</w:t>
            </w:r>
            <w:r w:rsidRPr="00182AB0">
              <w:rPr>
                <w:sz w:val="16"/>
                <w:szCs w:val="16"/>
                <w:lang w:eastAsia="en-US"/>
              </w:rPr>
              <w:t xml:space="preserve">м,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>ей</w:t>
            </w:r>
          </w:p>
        </w:tc>
      </w:tr>
      <w:tr w:rsidR="00380CBB" w:rsidRPr="00182AB0" w:rsidTr="00182AB0">
        <w:trPr>
          <w:trHeight w:hRule="exact" w:val="132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182AB0">
              <w:rPr>
                <w:sz w:val="16"/>
                <w:szCs w:val="16"/>
                <w:lang w:eastAsia="en-US"/>
              </w:rPr>
              <w:t xml:space="preserve">а счет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ч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к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 ф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в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 xml:space="preserve">я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е</w:t>
            </w:r>
            <w:r w:rsidRPr="00182AB0">
              <w:rPr>
                <w:sz w:val="16"/>
                <w:szCs w:val="16"/>
                <w:lang w:eastAsia="en-US"/>
              </w:rPr>
              <w:t>ф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182AB0">
              <w:rPr>
                <w:sz w:val="16"/>
                <w:szCs w:val="16"/>
                <w:lang w:eastAsia="en-US"/>
              </w:rPr>
              <w:t xml:space="preserve">та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5"/>
                <w:sz w:val="16"/>
                <w:szCs w:val="16"/>
                <w:lang w:eastAsia="en-US"/>
              </w:rPr>
              <w:t>ю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182AB0">
              <w:rPr>
                <w:sz w:val="16"/>
                <w:szCs w:val="16"/>
                <w:lang w:eastAsia="en-US"/>
              </w:rPr>
              <w:t>жета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182AB0" w:rsidTr="00182AB0">
        <w:trPr>
          <w:trHeight w:hRule="exact" w:val="148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380CBB" w:rsidRPr="00182AB0" w:rsidTr="00182AB0">
        <w:trPr>
          <w:trHeight w:hRule="exact" w:val="136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380CBB" w:rsidRPr="00182AB0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380CBB" w:rsidRPr="00182AB0" w:rsidRDefault="00380CBB" w:rsidP="00380CBB">
      <w:pPr>
        <w:widowControl w:val="0"/>
        <w:tabs>
          <w:tab w:val="left" w:pos="10160"/>
        </w:tabs>
        <w:autoSpaceDE w:val="0"/>
        <w:autoSpaceDN w:val="0"/>
        <w:adjustRightInd w:val="0"/>
        <w:jc w:val="center"/>
        <w:rPr>
          <w:spacing w:val="-1"/>
          <w:sz w:val="16"/>
          <w:szCs w:val="16"/>
        </w:rPr>
      </w:pPr>
    </w:p>
    <w:p w:rsidR="00380CBB" w:rsidRPr="00182AB0" w:rsidRDefault="00380CBB" w:rsidP="00380CB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82AB0">
        <w:rPr>
          <w:spacing w:val="1"/>
          <w:sz w:val="16"/>
          <w:szCs w:val="16"/>
        </w:rPr>
        <w:t>1</w:t>
      </w:r>
      <w:r w:rsidRPr="00182AB0">
        <w:rPr>
          <w:sz w:val="16"/>
          <w:szCs w:val="16"/>
        </w:rPr>
        <w:t xml:space="preserve">.4. </w:t>
      </w:r>
      <w:r w:rsidRPr="00182AB0">
        <w:rPr>
          <w:spacing w:val="-2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б</w:t>
      </w:r>
      <w:r w:rsidRPr="00182AB0">
        <w:rPr>
          <w:spacing w:val="-3"/>
          <w:sz w:val="16"/>
          <w:szCs w:val="16"/>
        </w:rPr>
        <w:t>щ</w:t>
      </w:r>
      <w:r w:rsidRPr="00182AB0">
        <w:rPr>
          <w:spacing w:val="1"/>
          <w:sz w:val="16"/>
          <w:szCs w:val="16"/>
        </w:rPr>
        <w:t>и</w:t>
      </w:r>
      <w:r w:rsidRPr="00182AB0">
        <w:rPr>
          <w:sz w:val="16"/>
          <w:szCs w:val="16"/>
        </w:rPr>
        <w:t xml:space="preserve">й </w:t>
      </w:r>
      <w:r w:rsidRPr="00182AB0">
        <w:rPr>
          <w:spacing w:val="-1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б</w:t>
      </w:r>
      <w:r w:rsidRPr="00182AB0">
        <w:rPr>
          <w:spacing w:val="-1"/>
          <w:sz w:val="16"/>
          <w:szCs w:val="16"/>
        </w:rPr>
        <w:t>ъ</w:t>
      </w:r>
      <w:r w:rsidRPr="00182AB0">
        <w:rPr>
          <w:sz w:val="16"/>
          <w:szCs w:val="16"/>
        </w:rPr>
        <w:t xml:space="preserve">ем </w:t>
      </w:r>
      <w:r w:rsidRPr="00182AB0">
        <w:rPr>
          <w:spacing w:val="-2"/>
          <w:sz w:val="16"/>
          <w:szCs w:val="16"/>
        </w:rPr>
        <w:t>б</w:t>
      </w:r>
      <w:r w:rsidRPr="00182AB0">
        <w:rPr>
          <w:spacing w:val="-1"/>
          <w:sz w:val="16"/>
          <w:szCs w:val="16"/>
        </w:rPr>
        <w:t>ю</w:t>
      </w:r>
      <w:r w:rsidRPr="00182AB0">
        <w:rPr>
          <w:spacing w:val="1"/>
          <w:sz w:val="16"/>
          <w:szCs w:val="16"/>
        </w:rPr>
        <w:t>д</w:t>
      </w:r>
      <w:r w:rsidRPr="00182AB0">
        <w:rPr>
          <w:sz w:val="16"/>
          <w:szCs w:val="16"/>
        </w:rPr>
        <w:t>же</w:t>
      </w:r>
      <w:r w:rsidRPr="00182AB0">
        <w:rPr>
          <w:spacing w:val="-2"/>
          <w:sz w:val="16"/>
          <w:szCs w:val="16"/>
        </w:rPr>
        <w:t>т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ы</w:t>
      </w:r>
      <w:r w:rsidRPr="00182AB0">
        <w:rPr>
          <w:sz w:val="16"/>
          <w:szCs w:val="16"/>
        </w:rPr>
        <w:t>х ас</w:t>
      </w:r>
      <w:r w:rsidRPr="00182AB0">
        <w:rPr>
          <w:spacing w:val="-3"/>
          <w:sz w:val="16"/>
          <w:szCs w:val="16"/>
        </w:rPr>
        <w:t>с</w:t>
      </w:r>
      <w:r w:rsidRPr="00182AB0">
        <w:rPr>
          <w:spacing w:val="1"/>
          <w:sz w:val="16"/>
          <w:szCs w:val="16"/>
        </w:rPr>
        <w:t>и</w:t>
      </w:r>
      <w:r w:rsidRPr="00182AB0">
        <w:rPr>
          <w:spacing w:val="-2"/>
          <w:sz w:val="16"/>
          <w:szCs w:val="16"/>
        </w:rPr>
        <w:t>г</w:t>
      </w:r>
      <w:r w:rsidRPr="00182AB0">
        <w:rPr>
          <w:spacing w:val="1"/>
          <w:sz w:val="16"/>
          <w:szCs w:val="16"/>
        </w:rPr>
        <w:t>но</w:t>
      </w:r>
      <w:r w:rsidRPr="00182AB0">
        <w:rPr>
          <w:spacing w:val="-3"/>
          <w:sz w:val="16"/>
          <w:szCs w:val="16"/>
        </w:rPr>
        <w:t>в</w:t>
      </w:r>
      <w:r w:rsidRPr="00182AB0">
        <w:rPr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й</w:t>
      </w:r>
      <w:r w:rsidRPr="00182AB0">
        <w:rPr>
          <w:sz w:val="16"/>
          <w:szCs w:val="16"/>
        </w:rPr>
        <w:t>,</w:t>
      </w:r>
      <w:r w:rsidRPr="00182AB0">
        <w:rPr>
          <w:spacing w:val="-1"/>
          <w:sz w:val="16"/>
          <w:szCs w:val="16"/>
        </w:rPr>
        <w:t xml:space="preserve"> п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е</w:t>
      </w:r>
      <w:r w:rsidRPr="00182AB0">
        <w:rPr>
          <w:spacing w:val="1"/>
          <w:sz w:val="16"/>
          <w:szCs w:val="16"/>
        </w:rPr>
        <w:t>д</w:t>
      </w:r>
      <w:r w:rsidRPr="00182AB0">
        <w:rPr>
          <w:spacing w:val="-4"/>
          <w:sz w:val="16"/>
          <w:szCs w:val="16"/>
        </w:rPr>
        <w:t>у</w:t>
      </w:r>
      <w:r w:rsidRPr="00182AB0">
        <w:rPr>
          <w:sz w:val="16"/>
          <w:szCs w:val="16"/>
        </w:rPr>
        <w:t>см</w:t>
      </w:r>
      <w:r w:rsidRPr="00182AB0">
        <w:rPr>
          <w:spacing w:val="1"/>
          <w:sz w:val="16"/>
          <w:szCs w:val="16"/>
        </w:rPr>
        <w:t>о</w:t>
      </w:r>
      <w:r w:rsidRPr="00182AB0">
        <w:rPr>
          <w:sz w:val="16"/>
          <w:szCs w:val="16"/>
        </w:rPr>
        <w:t>т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е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н</w:t>
      </w:r>
      <w:r w:rsidRPr="00182AB0">
        <w:rPr>
          <w:spacing w:val="-1"/>
          <w:sz w:val="16"/>
          <w:szCs w:val="16"/>
        </w:rPr>
        <w:t>ы</w:t>
      </w:r>
      <w:r w:rsidRPr="00182AB0">
        <w:rPr>
          <w:sz w:val="16"/>
          <w:szCs w:val="16"/>
        </w:rPr>
        <w:t xml:space="preserve">х на </w:t>
      </w:r>
      <w:r w:rsidRPr="00182AB0">
        <w:rPr>
          <w:spacing w:val="1"/>
          <w:sz w:val="16"/>
          <w:szCs w:val="16"/>
        </w:rPr>
        <w:t>и</w:t>
      </w:r>
      <w:r w:rsidRPr="00182AB0">
        <w:rPr>
          <w:spacing w:val="-2"/>
          <w:sz w:val="16"/>
          <w:szCs w:val="16"/>
        </w:rPr>
        <w:t>с</w:t>
      </w:r>
      <w:r w:rsidRPr="00182AB0">
        <w:rPr>
          <w:spacing w:val="1"/>
          <w:sz w:val="16"/>
          <w:szCs w:val="16"/>
        </w:rPr>
        <w:t>по</w:t>
      </w:r>
      <w:r w:rsidRPr="00182AB0">
        <w:rPr>
          <w:spacing w:val="-3"/>
          <w:sz w:val="16"/>
          <w:szCs w:val="16"/>
        </w:rPr>
        <w:t>л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е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и</w:t>
      </w:r>
      <w:r w:rsidRPr="00182AB0">
        <w:rPr>
          <w:sz w:val="16"/>
          <w:szCs w:val="16"/>
        </w:rPr>
        <w:t>е м</w:t>
      </w:r>
      <w:r w:rsidRPr="00182AB0">
        <w:rPr>
          <w:spacing w:val="-4"/>
          <w:sz w:val="16"/>
          <w:szCs w:val="16"/>
        </w:rPr>
        <w:t>у</w:t>
      </w:r>
      <w:r w:rsidRPr="00182AB0">
        <w:rPr>
          <w:spacing w:val="1"/>
          <w:sz w:val="16"/>
          <w:szCs w:val="16"/>
        </w:rPr>
        <w:t>ниц</w:t>
      </w:r>
      <w:r w:rsidRPr="00182AB0">
        <w:rPr>
          <w:spacing w:val="-1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п</w:t>
      </w:r>
      <w:r w:rsidRPr="00182AB0">
        <w:rPr>
          <w:sz w:val="16"/>
          <w:szCs w:val="16"/>
        </w:rPr>
        <w:t>ал</w:t>
      </w:r>
      <w:r w:rsidRPr="00182AB0">
        <w:rPr>
          <w:spacing w:val="-2"/>
          <w:sz w:val="16"/>
          <w:szCs w:val="16"/>
        </w:rPr>
        <w:t>ь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х г</w:t>
      </w:r>
      <w:r w:rsidRPr="00182AB0">
        <w:rPr>
          <w:spacing w:val="-3"/>
          <w:sz w:val="16"/>
          <w:szCs w:val="16"/>
        </w:rPr>
        <w:t>а</w:t>
      </w:r>
      <w:r w:rsidRPr="00182AB0">
        <w:rPr>
          <w:spacing w:val="-1"/>
          <w:sz w:val="16"/>
          <w:szCs w:val="16"/>
        </w:rPr>
        <w:t>р</w:t>
      </w:r>
      <w:r w:rsidRPr="00182AB0">
        <w:rPr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т</w:t>
      </w:r>
      <w:r w:rsidRPr="00182AB0">
        <w:rPr>
          <w:spacing w:val="-2"/>
          <w:sz w:val="16"/>
          <w:szCs w:val="16"/>
        </w:rPr>
        <w:t>и</w:t>
      </w:r>
      <w:r w:rsidRPr="00182AB0">
        <w:rPr>
          <w:sz w:val="16"/>
          <w:szCs w:val="16"/>
        </w:rPr>
        <w:t xml:space="preserve">й </w:t>
      </w:r>
      <w:r w:rsidRPr="00182AB0">
        <w:rPr>
          <w:spacing w:val="1"/>
          <w:sz w:val="16"/>
          <w:szCs w:val="16"/>
        </w:rPr>
        <w:t>п</w:t>
      </w:r>
      <w:r w:rsidRPr="00182AB0">
        <w:rPr>
          <w:sz w:val="16"/>
          <w:szCs w:val="16"/>
        </w:rPr>
        <w:t xml:space="preserve">о </w:t>
      </w:r>
      <w:r w:rsidRPr="00182AB0">
        <w:rPr>
          <w:spacing w:val="-4"/>
          <w:sz w:val="16"/>
          <w:szCs w:val="16"/>
        </w:rPr>
        <w:t>в</w:t>
      </w:r>
      <w:r w:rsidRPr="00182AB0">
        <w:rPr>
          <w:spacing w:val="1"/>
          <w:sz w:val="16"/>
          <w:szCs w:val="16"/>
        </w:rPr>
        <w:t>о</w:t>
      </w:r>
      <w:r w:rsidRPr="00182AB0">
        <w:rPr>
          <w:sz w:val="16"/>
          <w:szCs w:val="16"/>
        </w:rPr>
        <w:t>зм</w:t>
      </w:r>
      <w:r w:rsidRPr="00182AB0">
        <w:rPr>
          <w:spacing w:val="-2"/>
          <w:sz w:val="16"/>
          <w:szCs w:val="16"/>
        </w:rPr>
        <w:t>о</w:t>
      </w:r>
      <w:r w:rsidRPr="00182AB0">
        <w:rPr>
          <w:sz w:val="16"/>
          <w:szCs w:val="16"/>
        </w:rPr>
        <w:t>ж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м г</w:t>
      </w:r>
      <w:r w:rsidRPr="00182AB0">
        <w:rPr>
          <w:spacing w:val="-3"/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р</w:t>
      </w:r>
      <w:r w:rsidRPr="00182AB0">
        <w:rPr>
          <w:spacing w:val="-2"/>
          <w:sz w:val="16"/>
          <w:szCs w:val="16"/>
        </w:rPr>
        <w:t>а</w:t>
      </w:r>
      <w:r w:rsidRPr="00182AB0">
        <w:rPr>
          <w:spacing w:val="1"/>
          <w:sz w:val="16"/>
          <w:szCs w:val="16"/>
        </w:rPr>
        <w:t>н</w:t>
      </w:r>
      <w:r w:rsidRPr="00182AB0">
        <w:rPr>
          <w:sz w:val="16"/>
          <w:szCs w:val="16"/>
        </w:rPr>
        <w:t>т</w:t>
      </w:r>
      <w:r w:rsidRPr="00182AB0">
        <w:rPr>
          <w:spacing w:val="-2"/>
          <w:sz w:val="16"/>
          <w:szCs w:val="16"/>
        </w:rPr>
        <w:t>и</w:t>
      </w:r>
      <w:r w:rsidRPr="00182AB0">
        <w:rPr>
          <w:spacing w:val="1"/>
          <w:sz w:val="16"/>
          <w:szCs w:val="16"/>
        </w:rPr>
        <w:t>й</w:t>
      </w:r>
      <w:r w:rsidRPr="00182AB0">
        <w:rPr>
          <w:spacing w:val="-1"/>
          <w:sz w:val="16"/>
          <w:szCs w:val="16"/>
        </w:rPr>
        <w:t>н</w:t>
      </w:r>
      <w:r w:rsidRPr="00182AB0">
        <w:rPr>
          <w:spacing w:val="1"/>
          <w:sz w:val="16"/>
          <w:szCs w:val="16"/>
        </w:rPr>
        <w:t>ы</w:t>
      </w:r>
      <w:r w:rsidRPr="00182AB0">
        <w:rPr>
          <w:sz w:val="16"/>
          <w:szCs w:val="16"/>
        </w:rPr>
        <w:t>м с</w:t>
      </w:r>
      <w:r w:rsidRPr="00182AB0">
        <w:rPr>
          <w:spacing w:val="-1"/>
          <w:sz w:val="16"/>
          <w:szCs w:val="16"/>
        </w:rPr>
        <w:t>л</w:t>
      </w:r>
      <w:r w:rsidRPr="00182AB0">
        <w:rPr>
          <w:spacing w:val="-4"/>
          <w:sz w:val="16"/>
          <w:szCs w:val="16"/>
        </w:rPr>
        <w:t>у</w:t>
      </w:r>
      <w:r w:rsidRPr="00182AB0">
        <w:rPr>
          <w:sz w:val="16"/>
          <w:szCs w:val="16"/>
        </w:rPr>
        <w:t>ча</w:t>
      </w:r>
      <w:r w:rsidRPr="00182AB0">
        <w:rPr>
          <w:spacing w:val="1"/>
          <w:sz w:val="16"/>
          <w:szCs w:val="16"/>
        </w:rPr>
        <w:t>я</w:t>
      </w:r>
      <w:r w:rsidRPr="00182AB0">
        <w:rPr>
          <w:sz w:val="16"/>
          <w:szCs w:val="16"/>
        </w:rPr>
        <w:t xml:space="preserve">м в </w:t>
      </w:r>
      <w:r w:rsidRPr="00182AB0">
        <w:rPr>
          <w:spacing w:val="1"/>
          <w:sz w:val="16"/>
          <w:szCs w:val="16"/>
        </w:rPr>
        <w:t>2</w:t>
      </w:r>
      <w:r w:rsidRPr="00182AB0">
        <w:rPr>
          <w:spacing w:val="-1"/>
          <w:sz w:val="16"/>
          <w:szCs w:val="16"/>
        </w:rPr>
        <w:t>0</w:t>
      </w:r>
      <w:r w:rsidRPr="00182AB0">
        <w:rPr>
          <w:spacing w:val="6"/>
          <w:sz w:val="16"/>
          <w:szCs w:val="16"/>
        </w:rPr>
        <w:t xml:space="preserve">19 </w:t>
      </w:r>
      <w:r w:rsidRPr="00182AB0">
        <w:rPr>
          <w:spacing w:val="-2"/>
          <w:sz w:val="16"/>
          <w:szCs w:val="16"/>
        </w:rPr>
        <w:t>г</w:t>
      </w:r>
      <w:r w:rsidRPr="00182AB0">
        <w:rPr>
          <w:spacing w:val="-1"/>
          <w:sz w:val="16"/>
          <w:szCs w:val="16"/>
        </w:rPr>
        <w:t>о</w:t>
      </w:r>
      <w:r w:rsidRPr="00182AB0">
        <w:rPr>
          <w:spacing w:val="1"/>
          <w:sz w:val="16"/>
          <w:szCs w:val="16"/>
        </w:rPr>
        <w:t>д</w:t>
      </w:r>
      <w:r w:rsidRPr="00182AB0">
        <w:rPr>
          <w:sz w:val="16"/>
          <w:szCs w:val="16"/>
        </w:rPr>
        <w:t>у</w:t>
      </w:r>
    </w:p>
    <w:tbl>
      <w:tblPr>
        <w:tblW w:w="14742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83"/>
        <w:gridCol w:w="7259"/>
      </w:tblGrid>
      <w:tr w:rsidR="00380CBB" w:rsidRPr="00182AB0" w:rsidTr="00182AB0">
        <w:trPr>
          <w:trHeight w:hRule="exact" w:val="301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е м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ци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182AB0">
              <w:rPr>
                <w:sz w:val="16"/>
                <w:szCs w:val="16"/>
                <w:lang w:eastAsia="en-US"/>
              </w:rPr>
              <w:t>ал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ь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х 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й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-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ъ</w:t>
            </w:r>
            <w:r w:rsidRPr="00182AB0">
              <w:rPr>
                <w:sz w:val="16"/>
                <w:szCs w:val="16"/>
                <w:lang w:eastAsia="en-US"/>
              </w:rPr>
              <w:t>ем бю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д</w:t>
            </w:r>
            <w:r w:rsidRPr="00182AB0">
              <w:rPr>
                <w:sz w:val="16"/>
                <w:szCs w:val="16"/>
                <w:lang w:eastAsia="en-US"/>
              </w:rPr>
              <w:t>же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х асс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г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ва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 xml:space="preserve">й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 xml:space="preserve">а 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ис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е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е г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4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 xml:space="preserve">тий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п</w:t>
            </w:r>
            <w:r w:rsidRPr="00182AB0">
              <w:rPr>
                <w:sz w:val="16"/>
                <w:szCs w:val="16"/>
                <w:lang w:eastAsia="en-US"/>
              </w:rPr>
              <w:t xml:space="preserve">о 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в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зм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ж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 xml:space="preserve">м 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г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4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й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ы</w:t>
            </w:r>
            <w:r w:rsidRPr="00182AB0">
              <w:rPr>
                <w:sz w:val="16"/>
                <w:szCs w:val="16"/>
                <w:lang w:eastAsia="en-US"/>
              </w:rPr>
              <w:t>м 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z w:val="16"/>
                <w:szCs w:val="16"/>
                <w:lang w:eastAsia="en-US"/>
              </w:rPr>
              <w:t>ча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я</w:t>
            </w:r>
            <w:r w:rsidRPr="00182AB0">
              <w:rPr>
                <w:sz w:val="16"/>
                <w:szCs w:val="16"/>
                <w:lang w:eastAsia="en-US"/>
              </w:rPr>
              <w:t xml:space="preserve">м,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</w:t>
            </w:r>
            <w:r w:rsidRPr="00182AB0">
              <w:rPr>
                <w:spacing w:val="-4"/>
                <w:sz w:val="16"/>
                <w:szCs w:val="16"/>
                <w:lang w:eastAsia="en-US"/>
              </w:rPr>
              <w:t>у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л</w:t>
            </w:r>
            <w:r w:rsidRPr="00182AB0">
              <w:rPr>
                <w:sz w:val="16"/>
                <w:szCs w:val="16"/>
                <w:lang w:eastAsia="en-US"/>
              </w:rPr>
              <w:t>ей</w:t>
            </w:r>
          </w:p>
        </w:tc>
      </w:tr>
      <w:tr w:rsidR="00380CBB" w:rsidRPr="00182AB0" w:rsidTr="00182AB0">
        <w:trPr>
          <w:trHeight w:hRule="exact" w:val="278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182AB0">
              <w:rPr>
                <w:spacing w:val="1"/>
                <w:sz w:val="16"/>
                <w:szCs w:val="16"/>
                <w:lang w:eastAsia="en-US"/>
              </w:rPr>
              <w:t>З</w:t>
            </w:r>
            <w:r w:rsidRPr="00182AB0">
              <w:rPr>
                <w:sz w:val="16"/>
                <w:szCs w:val="16"/>
                <w:lang w:eastAsia="en-US"/>
              </w:rPr>
              <w:t xml:space="preserve">а счет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т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ч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ни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к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о</w:t>
            </w:r>
            <w:r w:rsidRPr="00182AB0">
              <w:rPr>
                <w:sz w:val="16"/>
                <w:szCs w:val="16"/>
                <w:lang w:eastAsia="en-US"/>
              </w:rPr>
              <w:t>в ф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z w:val="16"/>
                <w:szCs w:val="16"/>
                <w:lang w:eastAsia="en-US"/>
              </w:rPr>
              <w:t>с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ро</w:t>
            </w:r>
            <w:r w:rsidRPr="00182AB0">
              <w:rPr>
                <w:spacing w:val="-3"/>
                <w:sz w:val="16"/>
                <w:szCs w:val="16"/>
                <w:lang w:eastAsia="en-US"/>
              </w:rPr>
              <w:t>в</w:t>
            </w:r>
            <w:r w:rsidRPr="00182AB0">
              <w:rPr>
                <w:sz w:val="16"/>
                <w:szCs w:val="16"/>
                <w:lang w:eastAsia="en-US"/>
              </w:rPr>
              <w:t>а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н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и</w:t>
            </w:r>
            <w:r w:rsidRPr="00182AB0">
              <w:rPr>
                <w:sz w:val="16"/>
                <w:szCs w:val="16"/>
                <w:lang w:eastAsia="en-US"/>
              </w:rPr>
              <w:t xml:space="preserve">я 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182AB0">
              <w:rPr>
                <w:spacing w:val="-2"/>
                <w:sz w:val="16"/>
                <w:szCs w:val="16"/>
                <w:lang w:eastAsia="en-US"/>
              </w:rPr>
              <w:t>е</w:t>
            </w:r>
            <w:r w:rsidRPr="00182AB0">
              <w:rPr>
                <w:sz w:val="16"/>
                <w:szCs w:val="16"/>
                <w:lang w:eastAsia="en-US"/>
              </w:rPr>
              <w:t>ф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и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ци</w:t>
            </w:r>
            <w:r w:rsidRPr="00182AB0">
              <w:rPr>
                <w:sz w:val="16"/>
                <w:szCs w:val="16"/>
                <w:lang w:eastAsia="en-US"/>
              </w:rPr>
              <w:t xml:space="preserve">та </w:t>
            </w:r>
            <w:r w:rsidRPr="00182AB0">
              <w:rPr>
                <w:spacing w:val="1"/>
                <w:sz w:val="16"/>
                <w:szCs w:val="16"/>
                <w:lang w:eastAsia="en-US"/>
              </w:rPr>
              <w:t>б</w:t>
            </w:r>
            <w:r w:rsidRPr="00182AB0">
              <w:rPr>
                <w:spacing w:val="5"/>
                <w:sz w:val="16"/>
                <w:szCs w:val="16"/>
                <w:lang w:eastAsia="en-US"/>
              </w:rPr>
              <w:t>ю</w:t>
            </w:r>
            <w:r w:rsidRPr="00182AB0">
              <w:rPr>
                <w:spacing w:val="-1"/>
                <w:sz w:val="16"/>
                <w:szCs w:val="16"/>
                <w:lang w:eastAsia="en-US"/>
              </w:rPr>
              <w:t>д</w:t>
            </w:r>
            <w:r w:rsidRPr="00182AB0">
              <w:rPr>
                <w:sz w:val="16"/>
                <w:szCs w:val="16"/>
                <w:lang w:eastAsia="en-US"/>
              </w:rPr>
              <w:t>жета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182AB0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380CBB" w:rsidRPr="00182AB0" w:rsidTr="00182AB0">
        <w:trPr>
          <w:trHeight w:hRule="exact" w:val="139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380CBB" w:rsidRPr="00182AB0" w:rsidTr="00894021">
        <w:trPr>
          <w:trHeight w:hRule="exact" w:val="331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rPr>
                <w:spacing w:val="1"/>
                <w:sz w:val="16"/>
                <w:szCs w:val="16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CBB" w:rsidRPr="00182AB0" w:rsidRDefault="00380CBB" w:rsidP="008940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A94530" w:rsidRDefault="00C25649" w:rsidP="00834140">
      <w:pPr>
        <w:widowControl w:val="0"/>
        <w:tabs>
          <w:tab w:val="left" w:pos="10160"/>
        </w:tabs>
        <w:autoSpaceDE w:val="0"/>
        <w:autoSpaceDN w:val="0"/>
        <w:adjustRightInd w:val="0"/>
        <w:jc w:val="right"/>
        <w:rPr>
          <w:sz w:val="22"/>
          <w:szCs w:val="22"/>
        </w:rPr>
      </w:pPr>
      <w:r w:rsidRPr="00FA3184">
        <w:rPr>
          <w:spacing w:val="1"/>
          <w:sz w:val="22"/>
          <w:szCs w:val="22"/>
        </w:rPr>
        <w:t xml:space="preserve"> </w:t>
      </w:r>
    </w:p>
    <w:p w:rsidR="004F4926" w:rsidRDefault="004F4926" w:rsidP="00A94530">
      <w:pPr>
        <w:shd w:val="clear" w:color="auto" w:fill="FFFFFF"/>
        <w:ind w:left="4512" w:right="433"/>
        <w:jc w:val="right"/>
        <w:rPr>
          <w:color w:val="000000"/>
          <w:sz w:val="20"/>
          <w:szCs w:val="20"/>
        </w:rPr>
      </w:pPr>
    </w:p>
    <w:bookmarkEnd w:id="0"/>
    <w:p w:rsidR="00A94530" w:rsidRPr="004F4926" w:rsidRDefault="00A94530" w:rsidP="00A94530">
      <w:pPr>
        <w:shd w:val="clear" w:color="auto" w:fill="FFFFFF"/>
        <w:ind w:left="4512" w:right="433"/>
        <w:jc w:val="right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lastRenderedPageBreak/>
        <w:t xml:space="preserve"> Приложение №2 </w:t>
      </w:r>
    </w:p>
    <w:p w:rsidR="00A94530" w:rsidRPr="004F4926" w:rsidRDefault="00A94530" w:rsidP="00A94530">
      <w:pPr>
        <w:shd w:val="clear" w:color="auto" w:fill="FFFFFF"/>
        <w:spacing w:before="5"/>
        <w:ind w:left="3931" w:right="433" w:hanging="264"/>
        <w:jc w:val="right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       к Решению  №</w:t>
      </w:r>
      <w:r w:rsidR="009B3D8D">
        <w:rPr>
          <w:color w:val="000000"/>
          <w:sz w:val="20"/>
          <w:szCs w:val="20"/>
        </w:rPr>
        <w:t>7</w:t>
      </w:r>
      <w:r w:rsidRPr="004F4926">
        <w:rPr>
          <w:color w:val="000000"/>
          <w:sz w:val="20"/>
          <w:szCs w:val="20"/>
        </w:rPr>
        <w:t xml:space="preserve"> Собрания</w:t>
      </w:r>
    </w:p>
    <w:p w:rsidR="00A94530" w:rsidRPr="004F4926" w:rsidRDefault="00A94530" w:rsidP="00A94530">
      <w:pPr>
        <w:shd w:val="clear" w:color="auto" w:fill="FFFFFF"/>
        <w:spacing w:before="5"/>
        <w:ind w:left="3931" w:right="433" w:hanging="264"/>
        <w:jc w:val="right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депутатов      города Суджи</w:t>
      </w:r>
    </w:p>
    <w:p w:rsidR="00A94530" w:rsidRPr="004F4926" w:rsidRDefault="00A94530" w:rsidP="00A94530">
      <w:pPr>
        <w:shd w:val="clear" w:color="auto" w:fill="FFFFFF"/>
        <w:tabs>
          <w:tab w:val="left" w:pos="5122"/>
        </w:tabs>
        <w:spacing w:before="5"/>
        <w:ind w:left="3672" w:right="433"/>
        <w:jc w:val="right"/>
        <w:rPr>
          <w:sz w:val="20"/>
          <w:szCs w:val="20"/>
          <w:u w:val="single"/>
        </w:rPr>
      </w:pPr>
      <w:r w:rsidRPr="004F4926">
        <w:rPr>
          <w:color w:val="000000"/>
          <w:sz w:val="20"/>
          <w:szCs w:val="20"/>
        </w:rPr>
        <w:t xml:space="preserve">                           от 18  ноября  2016 г.</w:t>
      </w:r>
    </w:p>
    <w:p w:rsidR="00A94530" w:rsidRPr="004F4926" w:rsidRDefault="00E4357E" w:rsidP="00A94530">
      <w:pPr>
        <w:shd w:val="clear" w:color="auto" w:fill="FFFFFF"/>
        <w:spacing w:before="677"/>
        <w:ind w:left="53" w:right="433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line id="Прямая соединительная линия 4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25pt,-.7pt" to="256.1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" o:allowincell="f" strokeweight=".5pt"/>
        </w:pict>
      </w:r>
      <w:r w:rsidR="00A94530" w:rsidRPr="004F4926">
        <w:rPr>
          <w:bCs/>
          <w:color w:val="000000"/>
          <w:sz w:val="20"/>
          <w:szCs w:val="20"/>
        </w:rPr>
        <w:t>ВРЕМЕННЫЙ ПОРЯДОК</w:t>
      </w:r>
    </w:p>
    <w:p w:rsidR="00A94530" w:rsidRPr="004F4926" w:rsidRDefault="00A94530" w:rsidP="00A94530">
      <w:pPr>
        <w:shd w:val="clear" w:color="auto" w:fill="FFFFFF"/>
        <w:ind w:left="34" w:right="433"/>
        <w:jc w:val="center"/>
        <w:rPr>
          <w:bCs/>
          <w:color w:val="000000"/>
          <w:sz w:val="20"/>
          <w:szCs w:val="20"/>
        </w:rPr>
      </w:pPr>
      <w:r w:rsidRPr="004F4926">
        <w:rPr>
          <w:bCs/>
          <w:color w:val="000000"/>
          <w:sz w:val="20"/>
          <w:szCs w:val="20"/>
        </w:rPr>
        <w:t xml:space="preserve">проведения публичных слушаний по проекту решения Собрания депутатов города Суджи «О бюджете муниципального образования «город Суджа» на 2017  год </w:t>
      </w:r>
    </w:p>
    <w:p w:rsidR="00A94530" w:rsidRPr="004F4926" w:rsidRDefault="00A94530" w:rsidP="00A94530">
      <w:pPr>
        <w:shd w:val="clear" w:color="auto" w:fill="FFFFFF"/>
        <w:ind w:left="34" w:right="433"/>
        <w:jc w:val="center"/>
        <w:rPr>
          <w:bCs/>
          <w:color w:val="000000"/>
          <w:sz w:val="20"/>
          <w:szCs w:val="20"/>
        </w:rPr>
      </w:pPr>
      <w:r w:rsidRPr="004F4926">
        <w:rPr>
          <w:bCs/>
          <w:color w:val="000000"/>
          <w:sz w:val="20"/>
          <w:szCs w:val="20"/>
        </w:rPr>
        <w:t>и плановый период 2018 и 2019 годы »</w:t>
      </w:r>
    </w:p>
    <w:p w:rsidR="00A94530" w:rsidRPr="004F4926" w:rsidRDefault="00A94530" w:rsidP="00A94530">
      <w:pPr>
        <w:shd w:val="clear" w:color="auto" w:fill="FFFFFF"/>
        <w:ind w:left="34" w:right="433"/>
        <w:jc w:val="center"/>
        <w:rPr>
          <w:sz w:val="20"/>
          <w:szCs w:val="20"/>
        </w:rPr>
      </w:pPr>
    </w:p>
    <w:p w:rsidR="00A94530" w:rsidRPr="004F4926" w:rsidRDefault="00A94530" w:rsidP="00A94530">
      <w:pPr>
        <w:widowControl w:val="0"/>
        <w:numPr>
          <w:ilvl w:val="0"/>
          <w:numId w:val="2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>Настоящий Порядок разработан в соответствии с Федеральным за</w:t>
      </w:r>
      <w:r w:rsidRPr="004F4926">
        <w:rPr>
          <w:color w:val="000000"/>
          <w:sz w:val="20"/>
          <w:szCs w:val="20"/>
        </w:rPr>
        <w:softHyphen/>
        <w:t xml:space="preserve">коном "Об общих принципах организации местного самоуправления в Российской Федерации" и регулирует вопросы проведения публичных слушаний по проекту решения Собрания депутатов города Суджа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 xml:space="preserve"> ».</w:t>
      </w:r>
    </w:p>
    <w:p w:rsidR="00A94530" w:rsidRPr="004F4926" w:rsidRDefault="00A94530" w:rsidP="00A94530">
      <w:pPr>
        <w:widowControl w:val="0"/>
        <w:numPr>
          <w:ilvl w:val="0"/>
          <w:numId w:val="2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Публичные слушания по проекту решения Собрания депутатов города Суджи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 являются одним из способов непосредственного участия граждан  в  осуществлении местного  само</w:t>
      </w:r>
      <w:r w:rsidRPr="004F4926">
        <w:rPr>
          <w:color w:val="000000"/>
          <w:sz w:val="20"/>
          <w:szCs w:val="20"/>
        </w:rPr>
        <w:softHyphen/>
        <w:t>управления.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color w:val="000000"/>
          <w:sz w:val="20"/>
          <w:szCs w:val="20"/>
        </w:rPr>
      </w:pPr>
      <w:proofErr w:type="gramStart"/>
      <w:r w:rsidRPr="004F4926">
        <w:rPr>
          <w:color w:val="000000"/>
          <w:sz w:val="20"/>
          <w:szCs w:val="20"/>
        </w:rPr>
        <w:t xml:space="preserve">Обсуждение проекта решения Собрания депутатов города Суджа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 на публичных слушаниях призвано на основе широкой гласности, сопоставления и изучения различных мнений способ</w:t>
      </w:r>
      <w:r w:rsidRPr="004F4926">
        <w:rPr>
          <w:color w:val="000000"/>
          <w:sz w:val="20"/>
          <w:szCs w:val="20"/>
        </w:rPr>
        <w:softHyphen/>
        <w:t xml:space="preserve">ствовать выработке конструктивных предложений по проекту решения Собрания депутатов города Суджи «О бюджете  муниципального образования «город Суджа на 2017 год  </w:t>
      </w:r>
      <w:r w:rsidRPr="004F4926">
        <w:rPr>
          <w:bCs/>
          <w:color w:val="000000"/>
          <w:sz w:val="20"/>
          <w:szCs w:val="20"/>
        </w:rPr>
        <w:t>и плановый период 2018</w:t>
      </w:r>
      <w:proofErr w:type="gramEnd"/>
      <w:r w:rsidRPr="004F4926">
        <w:rPr>
          <w:bCs/>
          <w:color w:val="000000"/>
          <w:sz w:val="20"/>
          <w:szCs w:val="20"/>
        </w:rPr>
        <w:t xml:space="preserve"> и 2019 годы</w:t>
      </w:r>
      <w:r w:rsidRPr="004F4926">
        <w:rPr>
          <w:color w:val="000000"/>
          <w:sz w:val="20"/>
          <w:szCs w:val="20"/>
        </w:rPr>
        <w:t>».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>3.Решение о проведении публичных слушаний, включающее ин</w:t>
      </w:r>
      <w:r w:rsidRPr="004F4926">
        <w:rPr>
          <w:color w:val="000000"/>
          <w:sz w:val="20"/>
          <w:szCs w:val="20"/>
        </w:rPr>
        <w:softHyphen/>
        <w:t>формацию о месте и времени проведения публичных слушаний, принимает Собрание депутатов города Суджа. Дан</w:t>
      </w:r>
      <w:r w:rsidRPr="004F4926">
        <w:rPr>
          <w:color w:val="000000"/>
          <w:sz w:val="20"/>
          <w:szCs w:val="20"/>
        </w:rPr>
        <w:softHyphen/>
        <w:t xml:space="preserve">ное решение подлежит обнародованию в газете «Вестник Суджи», не </w:t>
      </w:r>
      <w:proofErr w:type="gramStart"/>
      <w:r w:rsidRPr="004F4926">
        <w:rPr>
          <w:color w:val="000000"/>
          <w:sz w:val="20"/>
          <w:szCs w:val="20"/>
        </w:rPr>
        <w:t>позднее</w:t>
      </w:r>
      <w:proofErr w:type="gramEnd"/>
      <w:r w:rsidRPr="004F4926">
        <w:rPr>
          <w:color w:val="000000"/>
          <w:sz w:val="20"/>
          <w:szCs w:val="20"/>
        </w:rPr>
        <w:t xml:space="preserve">  чем за 7 дней до дня публичных слушаний.</w:t>
      </w:r>
    </w:p>
    <w:p w:rsidR="00A94530" w:rsidRPr="004F4926" w:rsidRDefault="00E4357E" w:rsidP="00A94530">
      <w:pPr>
        <w:widowControl w:val="0"/>
        <w:numPr>
          <w:ilvl w:val="0"/>
          <w:numId w:val="2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pict>
          <v:line id="Прямая соединительная линия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86.95pt,17.3pt" to="-286.95pt,4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" strokeweight=".25pt">
            <w10:wrap anchorx="margin"/>
          </v:line>
        </w:pict>
      </w:r>
      <w:r w:rsidR="00A94530" w:rsidRPr="004F4926">
        <w:rPr>
          <w:color w:val="000000"/>
          <w:sz w:val="20"/>
          <w:szCs w:val="20"/>
        </w:rPr>
        <w:t xml:space="preserve"> В публичных слушаниях могут принимать участие все желающие граждане, постоянно проживающие на территории  города Суджи.</w:t>
      </w:r>
    </w:p>
    <w:p w:rsidR="00A94530" w:rsidRPr="004F4926" w:rsidRDefault="00A94530" w:rsidP="00A94530">
      <w:pPr>
        <w:widowControl w:val="0"/>
        <w:numPr>
          <w:ilvl w:val="0"/>
          <w:numId w:val="2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>Председательствующим на публичных слушаниях является пред</w:t>
      </w:r>
      <w:r w:rsidRPr="004F4926">
        <w:rPr>
          <w:color w:val="000000"/>
          <w:sz w:val="20"/>
          <w:szCs w:val="20"/>
        </w:rPr>
        <w:softHyphen/>
        <w:t>седатель Собрания депутатов города Суджи, либо председатель комиссии по обсуждению проекта решения Собра</w:t>
      </w:r>
      <w:r w:rsidRPr="004F4926">
        <w:rPr>
          <w:color w:val="000000"/>
          <w:sz w:val="20"/>
          <w:szCs w:val="20"/>
        </w:rPr>
        <w:softHyphen/>
        <w:t xml:space="preserve">ния  депутатов города Суджи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</w:t>
      </w:r>
      <w:proofErr w:type="gramStart"/>
      <w:r w:rsidRPr="004F4926">
        <w:rPr>
          <w:color w:val="000000"/>
          <w:sz w:val="20"/>
          <w:szCs w:val="20"/>
        </w:rPr>
        <w:t xml:space="preserve"> ,</w:t>
      </w:r>
      <w:proofErr w:type="gramEnd"/>
      <w:r w:rsidRPr="004F4926">
        <w:rPr>
          <w:color w:val="000000"/>
          <w:sz w:val="20"/>
          <w:szCs w:val="20"/>
        </w:rPr>
        <w:t xml:space="preserve"> приему и учету предложений по нему (далее - комиссия).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>Председательствующий ведет публичные слушания и следит за по</w:t>
      </w:r>
      <w:r w:rsidRPr="004F4926">
        <w:rPr>
          <w:color w:val="000000"/>
          <w:sz w:val="20"/>
          <w:szCs w:val="20"/>
        </w:rPr>
        <w:softHyphen/>
        <w:t>рядком обсуждения вопросов повестки публичных слушаний. В ходе пуб</w:t>
      </w:r>
      <w:r w:rsidRPr="004F4926">
        <w:rPr>
          <w:color w:val="000000"/>
          <w:sz w:val="20"/>
          <w:szCs w:val="20"/>
        </w:rPr>
        <w:softHyphen/>
        <w:t>личных слушаний ведется протокол.</w:t>
      </w:r>
    </w:p>
    <w:p w:rsidR="00A94530" w:rsidRPr="004F4926" w:rsidRDefault="00A94530" w:rsidP="00A94530">
      <w:pPr>
        <w:widowControl w:val="0"/>
        <w:numPr>
          <w:ilvl w:val="0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Публичные слушания начинаются кратким вступительным словом председательствующего, который информирует собравшихся по существу обсуждаемого вопроса,  </w:t>
      </w:r>
      <w:proofErr w:type="gramStart"/>
      <w:r w:rsidRPr="004F4926">
        <w:rPr>
          <w:color w:val="000000"/>
          <w:sz w:val="20"/>
          <w:szCs w:val="20"/>
        </w:rPr>
        <w:t>порядке</w:t>
      </w:r>
      <w:proofErr w:type="gramEnd"/>
      <w:r w:rsidRPr="004F4926">
        <w:rPr>
          <w:color w:val="000000"/>
          <w:sz w:val="20"/>
          <w:szCs w:val="20"/>
        </w:rPr>
        <w:t xml:space="preserve">  проведения публичных слушаний и опре</w:t>
      </w:r>
      <w:r w:rsidRPr="004F4926">
        <w:rPr>
          <w:color w:val="000000"/>
          <w:sz w:val="20"/>
          <w:szCs w:val="20"/>
        </w:rPr>
        <w:softHyphen/>
        <w:t xml:space="preserve">делении их регламента. </w:t>
      </w:r>
      <w:proofErr w:type="gramStart"/>
      <w:r w:rsidRPr="004F4926">
        <w:rPr>
          <w:color w:val="000000"/>
          <w:sz w:val="20"/>
          <w:szCs w:val="20"/>
        </w:rPr>
        <w:t>Затем слово предоставляется членам комиссии, по</w:t>
      </w:r>
      <w:r w:rsidRPr="004F4926">
        <w:rPr>
          <w:color w:val="000000"/>
          <w:sz w:val="20"/>
          <w:szCs w:val="20"/>
        </w:rPr>
        <w:softHyphen/>
        <w:t>сле чего следует обсуждение вопросов участников слушаний, которые мо</w:t>
      </w:r>
      <w:r w:rsidRPr="004F4926">
        <w:rPr>
          <w:color w:val="000000"/>
          <w:sz w:val="20"/>
          <w:szCs w:val="20"/>
        </w:rPr>
        <w:softHyphen/>
        <w:t>гут быть заданы как в устной, так и в письменной формах.</w:t>
      </w:r>
      <w:proofErr w:type="gramEnd"/>
    </w:p>
    <w:p w:rsidR="00A94530" w:rsidRPr="004F4926" w:rsidRDefault="00A94530" w:rsidP="00A94530">
      <w:pPr>
        <w:widowControl w:val="0"/>
        <w:numPr>
          <w:ilvl w:val="0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По результатам публичных слушаний принимаются рекомендации по проекту решения Собрания депутатов города Суджи 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». Рекомендации считаются принятыми, если за них проголо</w:t>
      </w:r>
      <w:r w:rsidRPr="004F4926">
        <w:rPr>
          <w:color w:val="000000"/>
          <w:sz w:val="20"/>
          <w:szCs w:val="20"/>
        </w:rPr>
        <w:softHyphen/>
        <w:t>совало более половины присутствующих на публичных слушаниях граж</w:t>
      </w:r>
      <w:r w:rsidRPr="004F4926">
        <w:rPr>
          <w:color w:val="000000"/>
          <w:sz w:val="20"/>
          <w:szCs w:val="20"/>
        </w:rPr>
        <w:softHyphen/>
        <w:t>дан.</w:t>
      </w:r>
    </w:p>
    <w:p w:rsidR="00A94530" w:rsidRPr="004F4926" w:rsidRDefault="00A94530" w:rsidP="00A94530">
      <w:pPr>
        <w:widowControl w:val="0"/>
        <w:numPr>
          <w:ilvl w:val="0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>Протокол публичных слушаний вместе с принятыми на них реко</w:t>
      </w:r>
      <w:r w:rsidRPr="004F4926">
        <w:rPr>
          <w:color w:val="000000"/>
          <w:sz w:val="20"/>
          <w:szCs w:val="20"/>
        </w:rPr>
        <w:softHyphen/>
        <w:t>мендациями направляется Собранию депутатов города Суджи и обнародуется в газете «Вестник Суджи».</w:t>
      </w:r>
    </w:p>
    <w:p w:rsidR="00A94530" w:rsidRPr="004F4926" w:rsidRDefault="00A94530" w:rsidP="00A94530">
      <w:pPr>
        <w:widowControl w:val="0"/>
        <w:numPr>
          <w:ilvl w:val="0"/>
          <w:numId w:val="2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>Подготовка и проведение публичных слушаний, подготовка всех  информационных материалов возлагается на председателя Собрания депу</w:t>
      </w:r>
      <w:r w:rsidRPr="004F4926">
        <w:rPr>
          <w:color w:val="000000"/>
          <w:sz w:val="20"/>
          <w:szCs w:val="20"/>
        </w:rPr>
        <w:softHyphen/>
        <w:t>татов города Суджи.</w:t>
      </w:r>
    </w:p>
    <w:p w:rsidR="00A94530" w:rsidRPr="004F4926" w:rsidRDefault="00A94530" w:rsidP="00A94530">
      <w:pPr>
        <w:shd w:val="clear" w:color="auto" w:fill="FFFFFF"/>
        <w:tabs>
          <w:tab w:val="left" w:pos="710"/>
        </w:tabs>
        <w:autoSpaceDE w:val="0"/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tabs>
          <w:tab w:val="left" w:pos="710"/>
        </w:tabs>
        <w:autoSpaceDE w:val="0"/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tabs>
          <w:tab w:val="left" w:pos="6270"/>
        </w:tabs>
        <w:ind w:right="433"/>
        <w:jc w:val="right"/>
        <w:rPr>
          <w:sz w:val="20"/>
          <w:szCs w:val="20"/>
        </w:rPr>
      </w:pPr>
      <w:r w:rsidRPr="004F4926">
        <w:rPr>
          <w:rFonts w:eastAsia="SimSun"/>
          <w:sz w:val="20"/>
          <w:szCs w:val="20"/>
        </w:rPr>
        <w:t>Приложение №3</w:t>
      </w:r>
      <w:r w:rsidRPr="004F4926">
        <w:rPr>
          <w:color w:val="000000"/>
          <w:sz w:val="20"/>
          <w:szCs w:val="20"/>
        </w:rPr>
        <w:t xml:space="preserve">             </w:t>
      </w:r>
    </w:p>
    <w:p w:rsidR="00A94530" w:rsidRPr="004F4926" w:rsidRDefault="00A94530" w:rsidP="00A94530">
      <w:pPr>
        <w:shd w:val="clear" w:color="auto" w:fill="FFFFFF"/>
        <w:ind w:left="5954" w:right="433" w:hanging="567"/>
        <w:jc w:val="right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к  решению №</w:t>
      </w:r>
      <w:r w:rsidR="009B3D8D">
        <w:rPr>
          <w:color w:val="000000"/>
          <w:sz w:val="20"/>
          <w:szCs w:val="20"/>
        </w:rPr>
        <w:t>7</w:t>
      </w:r>
      <w:r w:rsidRPr="004F4926">
        <w:rPr>
          <w:color w:val="000000"/>
          <w:sz w:val="20"/>
          <w:szCs w:val="20"/>
        </w:rPr>
        <w:t xml:space="preserve"> Собрания  депутатов  города Суджи</w:t>
      </w:r>
    </w:p>
    <w:p w:rsidR="00A94530" w:rsidRPr="004F4926" w:rsidRDefault="00A94530" w:rsidP="00A94530">
      <w:pPr>
        <w:shd w:val="clear" w:color="auto" w:fill="FFFFFF"/>
        <w:tabs>
          <w:tab w:val="left" w:pos="5122"/>
        </w:tabs>
        <w:ind w:left="5387" w:right="433"/>
        <w:jc w:val="right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от  18  ноября  2016 г</w:t>
      </w:r>
      <w:proofErr w:type="gramStart"/>
      <w:r w:rsidRPr="004F4926">
        <w:rPr>
          <w:color w:val="000000"/>
          <w:sz w:val="20"/>
          <w:szCs w:val="20"/>
        </w:rPr>
        <w:t xml:space="preserve"> .</w:t>
      </w:r>
      <w:proofErr w:type="gramEnd"/>
    </w:p>
    <w:p w:rsidR="00A94530" w:rsidRPr="004F4926" w:rsidRDefault="00A94530" w:rsidP="00A94530">
      <w:pPr>
        <w:ind w:right="433"/>
        <w:jc w:val="right"/>
        <w:rPr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tabs>
          <w:tab w:val="left" w:pos="2552"/>
          <w:tab w:val="left" w:leader="underscore" w:pos="6298"/>
        </w:tabs>
        <w:ind w:right="433"/>
        <w:jc w:val="center"/>
        <w:rPr>
          <w:bCs/>
          <w:color w:val="000000"/>
          <w:sz w:val="20"/>
          <w:szCs w:val="20"/>
        </w:rPr>
      </w:pPr>
      <w:r w:rsidRPr="004F4926">
        <w:rPr>
          <w:bCs/>
          <w:color w:val="000000"/>
          <w:sz w:val="20"/>
          <w:szCs w:val="20"/>
        </w:rPr>
        <w:t>Порядок</w:t>
      </w:r>
    </w:p>
    <w:p w:rsidR="00A94530" w:rsidRPr="004F4926" w:rsidRDefault="00A94530" w:rsidP="00A94530">
      <w:pPr>
        <w:shd w:val="clear" w:color="auto" w:fill="FFFFFF"/>
        <w:tabs>
          <w:tab w:val="left" w:pos="420"/>
          <w:tab w:val="center" w:pos="4940"/>
          <w:tab w:val="left" w:leader="underscore" w:pos="6298"/>
        </w:tabs>
        <w:ind w:right="433"/>
        <w:rPr>
          <w:color w:val="000000"/>
          <w:sz w:val="20"/>
          <w:szCs w:val="20"/>
        </w:rPr>
      </w:pPr>
      <w:r w:rsidRPr="004F4926">
        <w:rPr>
          <w:bCs/>
          <w:color w:val="000000"/>
          <w:sz w:val="20"/>
          <w:szCs w:val="20"/>
        </w:rPr>
        <w:tab/>
        <w:t xml:space="preserve">участия  граждан в обсуждении проекта  решения Собрания депутатов города  </w:t>
      </w:r>
      <w:r w:rsidRPr="004F4926">
        <w:rPr>
          <w:color w:val="000000"/>
          <w:sz w:val="20"/>
          <w:szCs w:val="20"/>
        </w:rPr>
        <w:t>«О бюджете  муниципального образования «город Суджа»</w:t>
      </w:r>
    </w:p>
    <w:p w:rsidR="00A94530" w:rsidRPr="004F4926" w:rsidRDefault="00A94530" w:rsidP="00A94530">
      <w:pPr>
        <w:shd w:val="clear" w:color="auto" w:fill="FFFFFF"/>
        <w:tabs>
          <w:tab w:val="left" w:pos="420"/>
          <w:tab w:val="center" w:pos="4940"/>
          <w:tab w:val="left" w:leader="underscore" w:pos="6298"/>
        </w:tabs>
        <w:ind w:right="433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         на 2017 год 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</w:t>
      </w:r>
    </w:p>
    <w:p w:rsidR="00A94530" w:rsidRPr="004F4926" w:rsidRDefault="00A94530" w:rsidP="00A94530">
      <w:pPr>
        <w:shd w:val="clear" w:color="auto" w:fill="FFFFFF"/>
        <w:tabs>
          <w:tab w:val="left" w:pos="2552"/>
          <w:tab w:val="left" w:leader="underscore" w:pos="6298"/>
        </w:tabs>
        <w:ind w:right="433"/>
        <w:jc w:val="both"/>
        <w:rPr>
          <w:bCs/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                              </w:t>
      </w:r>
    </w:p>
    <w:p w:rsidR="00A94530" w:rsidRPr="004F4926" w:rsidRDefault="00A94530" w:rsidP="00A94530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left="0"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Настоящий порядок разработан в соответствии с Федеральным законом «Об общих принципах </w:t>
      </w:r>
      <w:r w:rsidRPr="004F4926">
        <w:rPr>
          <w:color w:val="000000"/>
          <w:sz w:val="20"/>
          <w:szCs w:val="20"/>
        </w:rPr>
        <w:lastRenderedPageBreak/>
        <w:t xml:space="preserve">организации местного самоуправления в Российской   Федерации»   и   регулирует   вопросы   участия   граждан   в обсуждении   обнародованного   </w:t>
      </w:r>
      <w:proofErr w:type="gramStart"/>
      <w:r w:rsidRPr="004F4926">
        <w:rPr>
          <w:color w:val="000000"/>
          <w:sz w:val="20"/>
          <w:szCs w:val="20"/>
        </w:rPr>
        <w:t>проекта   решения   Собрания   депутатов города</w:t>
      </w:r>
      <w:proofErr w:type="gramEnd"/>
      <w:r w:rsidRPr="004F4926">
        <w:rPr>
          <w:color w:val="000000"/>
          <w:sz w:val="20"/>
          <w:szCs w:val="20"/>
        </w:rPr>
        <w:t xml:space="preserve"> Суджи   «О бюджете    муниципального    образования    «город Суджа»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 xml:space="preserve">  ».</w:t>
      </w:r>
    </w:p>
    <w:p w:rsidR="00A94530" w:rsidRPr="004F4926" w:rsidRDefault="00A94530" w:rsidP="00A94530">
      <w:pPr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2. Обсуждение </w:t>
      </w:r>
      <w:proofErr w:type="gramStart"/>
      <w:r w:rsidRPr="004F4926">
        <w:rPr>
          <w:color w:val="000000"/>
          <w:sz w:val="20"/>
          <w:szCs w:val="20"/>
        </w:rPr>
        <w:t>проекта решения Собрания депутатов города</w:t>
      </w:r>
      <w:proofErr w:type="gramEnd"/>
      <w:r w:rsidRPr="004F4926">
        <w:rPr>
          <w:color w:val="000000"/>
          <w:sz w:val="20"/>
          <w:szCs w:val="20"/>
        </w:rPr>
        <w:t xml:space="preserve"> Суджи 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 xml:space="preserve">и плановый период 2018 и 2019 годы </w:t>
      </w:r>
      <w:r w:rsidRPr="004F4926">
        <w:rPr>
          <w:color w:val="000000"/>
          <w:sz w:val="20"/>
          <w:szCs w:val="20"/>
        </w:rPr>
        <w:t xml:space="preserve">» начинается    со    дня    его официального    опубликования в газете «Вестник Суджи» - газете Собрания депутатов и администрации города Суджи. 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Период обсуждения составляет 20 дней со дня официального </w:t>
      </w:r>
      <w:proofErr w:type="gramStart"/>
      <w:r w:rsidRPr="004F4926">
        <w:rPr>
          <w:color w:val="000000"/>
          <w:sz w:val="20"/>
          <w:szCs w:val="20"/>
        </w:rPr>
        <w:t>обнародования  проекта решения Собрания депутатов города</w:t>
      </w:r>
      <w:proofErr w:type="gramEnd"/>
      <w:r w:rsidRPr="004F4926">
        <w:rPr>
          <w:color w:val="000000"/>
          <w:sz w:val="20"/>
          <w:szCs w:val="20"/>
        </w:rPr>
        <w:t xml:space="preserve"> Суджи 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 в газете «Вестник Суджи».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3. Все предложения граждан по существу обсуждаемых вопросов направляются в комиссию по обсуждению </w:t>
      </w:r>
      <w:proofErr w:type="gramStart"/>
      <w:r w:rsidRPr="004F4926">
        <w:rPr>
          <w:color w:val="000000"/>
          <w:sz w:val="20"/>
          <w:szCs w:val="20"/>
        </w:rPr>
        <w:t>проекта  решения Собрания депутатов города</w:t>
      </w:r>
      <w:proofErr w:type="gramEnd"/>
      <w:r w:rsidRPr="004F4926">
        <w:rPr>
          <w:color w:val="000000"/>
          <w:sz w:val="20"/>
          <w:szCs w:val="20"/>
        </w:rPr>
        <w:t xml:space="preserve"> Суджи 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>», приему и учету предложений по нему (далее комиссия), расположенную по адресу: Курская    область,   город Суджа, Советская площадь ,4,    Администрация города Суджи.</w:t>
      </w: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>4. Обсуждение гражданами проекта решения Собрания депутатов города Суджи  «О бюджете  муниципального образования «город Суджа на 2017</w:t>
      </w:r>
      <w:r w:rsidRPr="004F4926">
        <w:rPr>
          <w:bCs/>
          <w:color w:val="000000"/>
          <w:sz w:val="20"/>
          <w:szCs w:val="20"/>
        </w:rPr>
        <w:t xml:space="preserve"> и плановый период 2018 и 2019 годы</w:t>
      </w:r>
      <w:r w:rsidRPr="004F4926">
        <w:rPr>
          <w:color w:val="000000"/>
          <w:sz w:val="20"/>
          <w:szCs w:val="20"/>
        </w:rPr>
        <w:t xml:space="preserve"> год» может проводиться также  путем  коллективных  обсуждений,   проводимых  в  организациях города Суджи.</w:t>
      </w:r>
    </w:p>
    <w:p w:rsidR="00A94530" w:rsidRPr="004F4926" w:rsidRDefault="00A94530" w:rsidP="00A94530">
      <w:pPr>
        <w:shd w:val="clear" w:color="auto" w:fill="FFFFFF"/>
        <w:ind w:right="433"/>
        <w:jc w:val="both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города  Суджи «О бюджете  муниципального образования «город Суджа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color w:val="000000"/>
          <w:sz w:val="20"/>
          <w:szCs w:val="20"/>
        </w:rPr>
        <w:t xml:space="preserve"> ».</w:t>
      </w: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>5  Индивидуальные  и  коллективные  предложения  должны  быть представлены   в   комиссию   не   позднее   18.00   часов   последнего   дня обсуждения.</w:t>
      </w: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tabs>
          <w:tab w:val="left" w:pos="782"/>
        </w:tabs>
        <w:ind w:right="433"/>
        <w:jc w:val="both"/>
        <w:rPr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ind w:right="433"/>
        <w:jc w:val="right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    Приложение №4</w:t>
      </w:r>
    </w:p>
    <w:p w:rsidR="00A94530" w:rsidRPr="004F4926" w:rsidRDefault="00A94530" w:rsidP="00A94530">
      <w:pPr>
        <w:shd w:val="clear" w:color="auto" w:fill="FFFFFF"/>
        <w:ind w:right="433"/>
        <w:jc w:val="right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к  решению № </w:t>
      </w:r>
      <w:r w:rsidR="009B3D8D">
        <w:rPr>
          <w:color w:val="000000"/>
          <w:sz w:val="20"/>
          <w:szCs w:val="20"/>
        </w:rPr>
        <w:t>7</w:t>
      </w:r>
      <w:r w:rsidRPr="004F4926">
        <w:rPr>
          <w:color w:val="000000"/>
          <w:sz w:val="20"/>
          <w:szCs w:val="20"/>
        </w:rPr>
        <w:t xml:space="preserve"> Собрания депутатов</w:t>
      </w:r>
    </w:p>
    <w:p w:rsidR="00A94530" w:rsidRPr="004F4926" w:rsidRDefault="00A94530" w:rsidP="00A94530">
      <w:pPr>
        <w:shd w:val="clear" w:color="auto" w:fill="FFFFFF"/>
        <w:ind w:right="433"/>
        <w:jc w:val="right"/>
        <w:rPr>
          <w:color w:val="000000"/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             города Суджи</w:t>
      </w:r>
    </w:p>
    <w:p w:rsidR="00A94530" w:rsidRPr="004F4926" w:rsidRDefault="00A94530" w:rsidP="00A94530">
      <w:pPr>
        <w:shd w:val="clear" w:color="auto" w:fill="FFFFFF"/>
        <w:tabs>
          <w:tab w:val="left" w:pos="5122"/>
        </w:tabs>
        <w:ind w:right="433"/>
        <w:jc w:val="right"/>
        <w:rPr>
          <w:sz w:val="20"/>
          <w:szCs w:val="20"/>
        </w:rPr>
      </w:pPr>
      <w:r w:rsidRPr="004F4926">
        <w:rPr>
          <w:color w:val="000000"/>
          <w:sz w:val="20"/>
          <w:szCs w:val="20"/>
        </w:rPr>
        <w:t xml:space="preserve">         от «18» ноября 2016 г</w:t>
      </w:r>
      <w:proofErr w:type="gramStart"/>
      <w:r w:rsidRPr="004F4926">
        <w:rPr>
          <w:color w:val="000000"/>
          <w:sz w:val="20"/>
          <w:szCs w:val="20"/>
        </w:rPr>
        <w:t xml:space="preserve"> .</w:t>
      </w:r>
      <w:proofErr w:type="gramEnd"/>
    </w:p>
    <w:p w:rsidR="00A94530" w:rsidRPr="004F4926" w:rsidRDefault="00A94530" w:rsidP="00A94530">
      <w:pPr>
        <w:ind w:right="433"/>
        <w:rPr>
          <w:sz w:val="20"/>
          <w:szCs w:val="20"/>
        </w:rPr>
      </w:pPr>
    </w:p>
    <w:p w:rsidR="00A94530" w:rsidRPr="004F4926" w:rsidRDefault="00A94530" w:rsidP="00A94530">
      <w:pPr>
        <w:ind w:right="433"/>
        <w:jc w:val="center"/>
        <w:rPr>
          <w:b/>
          <w:bCs/>
          <w:sz w:val="20"/>
          <w:szCs w:val="20"/>
        </w:rPr>
      </w:pPr>
      <w:r w:rsidRPr="004F4926">
        <w:rPr>
          <w:b/>
          <w:bCs/>
          <w:sz w:val="20"/>
          <w:szCs w:val="20"/>
        </w:rPr>
        <w:t>Порядок учета предложений</w:t>
      </w:r>
    </w:p>
    <w:p w:rsidR="00A94530" w:rsidRPr="004F4926" w:rsidRDefault="00A94530" w:rsidP="00A94530">
      <w:pPr>
        <w:ind w:right="433"/>
        <w:jc w:val="center"/>
        <w:rPr>
          <w:b/>
          <w:bCs/>
          <w:sz w:val="20"/>
          <w:szCs w:val="20"/>
        </w:rPr>
      </w:pPr>
      <w:r w:rsidRPr="004F4926">
        <w:rPr>
          <w:b/>
          <w:bCs/>
          <w:sz w:val="20"/>
          <w:szCs w:val="20"/>
        </w:rPr>
        <w:t>по</w:t>
      </w:r>
    </w:p>
    <w:p w:rsidR="00A94530" w:rsidRPr="004F4926" w:rsidRDefault="00A94530" w:rsidP="00A94530">
      <w:pPr>
        <w:ind w:right="433"/>
        <w:jc w:val="center"/>
        <w:rPr>
          <w:b/>
          <w:bCs/>
          <w:sz w:val="20"/>
          <w:szCs w:val="20"/>
        </w:rPr>
      </w:pPr>
      <w:r w:rsidRPr="004F4926">
        <w:rPr>
          <w:b/>
          <w:bCs/>
          <w:sz w:val="20"/>
          <w:szCs w:val="20"/>
        </w:rPr>
        <w:t xml:space="preserve">проекту решения Собрания депутатов города  Суджи «О бюджете муниципального образования «город Суджа» на 2017 год </w:t>
      </w:r>
      <w:r w:rsidRPr="004F4926">
        <w:rPr>
          <w:b/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b/>
          <w:bCs/>
          <w:sz w:val="20"/>
          <w:szCs w:val="20"/>
        </w:rPr>
        <w:t>»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 xml:space="preserve">1. </w:t>
      </w:r>
      <w:proofErr w:type="gramStart"/>
      <w:r w:rsidRPr="004F4926">
        <w:rPr>
          <w:sz w:val="20"/>
          <w:szCs w:val="20"/>
        </w:rPr>
        <w:t xml:space="preserve">Настоящий Порядок разработан в соответствии со статьей 44 Федерального закона «Об общих принципах организации местного самоуправления в Российской Федерации» и определяет порядок учета предложений по обнародованному в газете «Вестник Суджи» решению Собрания депутатов города Суджи «О бюджете  муниципального образования «город Суджа» на 2017 год 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sz w:val="20"/>
          <w:szCs w:val="20"/>
        </w:rPr>
        <w:t>».</w:t>
      </w:r>
      <w:proofErr w:type="gramEnd"/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2. Предложения по проекту решения вносятся гражданами, проживающими на территории города Суджи, как от индивидуальных авторов, так и коллективные.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 xml:space="preserve">3. Предложения по проекту решения  вносятся в комиссию по обсуждению </w:t>
      </w:r>
      <w:proofErr w:type="gramStart"/>
      <w:r w:rsidRPr="004F4926">
        <w:rPr>
          <w:sz w:val="20"/>
          <w:szCs w:val="20"/>
        </w:rPr>
        <w:t>проекта  решения Собрания депутатов города</w:t>
      </w:r>
      <w:proofErr w:type="gramEnd"/>
      <w:r w:rsidRPr="004F4926">
        <w:rPr>
          <w:sz w:val="20"/>
          <w:szCs w:val="20"/>
        </w:rPr>
        <w:t xml:space="preserve"> Суджи  «О бюджете  муниципального образования «город Суджа» на 2017 год </w:t>
      </w:r>
      <w:r w:rsidRPr="004F4926">
        <w:rPr>
          <w:bCs/>
          <w:color w:val="000000"/>
          <w:sz w:val="20"/>
          <w:szCs w:val="20"/>
        </w:rPr>
        <w:t>и плановый период 2018 и 2019 годы</w:t>
      </w:r>
      <w:r w:rsidRPr="004F4926">
        <w:rPr>
          <w:sz w:val="20"/>
          <w:szCs w:val="20"/>
        </w:rPr>
        <w:t xml:space="preserve"> », приему и учету предложений по нему в письменном виде по адресу: Курская область, </w:t>
      </w:r>
      <w:proofErr w:type="spellStart"/>
      <w:r w:rsidRPr="004F4926">
        <w:rPr>
          <w:sz w:val="20"/>
          <w:szCs w:val="20"/>
        </w:rPr>
        <w:t>Суджанский</w:t>
      </w:r>
      <w:proofErr w:type="spellEnd"/>
      <w:r w:rsidRPr="004F4926">
        <w:rPr>
          <w:sz w:val="20"/>
          <w:szCs w:val="20"/>
        </w:rPr>
        <w:t xml:space="preserve"> район, город Суджа, Советская площадь,4 Администрация города Суджи</w:t>
      </w:r>
      <w:proofErr w:type="gramStart"/>
      <w:r w:rsidRPr="004F4926">
        <w:rPr>
          <w:sz w:val="20"/>
          <w:szCs w:val="20"/>
        </w:rPr>
        <w:t>.</w:t>
      </w:r>
      <w:proofErr w:type="gramEnd"/>
      <w:r w:rsidRPr="004F4926">
        <w:rPr>
          <w:sz w:val="20"/>
          <w:szCs w:val="20"/>
        </w:rPr>
        <w:t xml:space="preserve"> </w:t>
      </w:r>
      <w:proofErr w:type="gramStart"/>
      <w:r w:rsidRPr="004F4926">
        <w:rPr>
          <w:sz w:val="20"/>
          <w:szCs w:val="20"/>
        </w:rPr>
        <w:t>и</w:t>
      </w:r>
      <w:proofErr w:type="gramEnd"/>
      <w:r w:rsidRPr="004F4926">
        <w:rPr>
          <w:sz w:val="20"/>
          <w:szCs w:val="20"/>
        </w:rPr>
        <w:t xml:space="preserve"> рассматриваются ею в соответствии с настоящим Порядком.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4. Предложения по проекту решения  вносятся в комиссию в течение 20 дней со дня его обнародования в газете «Вестник Суджи».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5. Поступившие предложения регистрируются комиссией в день поступления.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6. Предложения по проекту решения, внесенные с нарушением положений и сроков, установленных настоящим  Порядком, не рассматриваются.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мотивированных заключением комиссия направляет в Собрание депутатов города Суджи в течение 5 дней со дня завершения приема предложений.</w:t>
      </w:r>
    </w:p>
    <w:p w:rsidR="00A94530" w:rsidRPr="004F4926" w:rsidRDefault="00A94530" w:rsidP="00A94530">
      <w:pPr>
        <w:ind w:right="433"/>
        <w:jc w:val="both"/>
        <w:rPr>
          <w:sz w:val="20"/>
          <w:szCs w:val="20"/>
        </w:rPr>
      </w:pPr>
      <w:r w:rsidRPr="004F4926">
        <w:rPr>
          <w:sz w:val="20"/>
          <w:szCs w:val="20"/>
        </w:rPr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A94530" w:rsidRPr="004F4926" w:rsidRDefault="00A94530" w:rsidP="00A94530">
      <w:pPr>
        <w:ind w:right="433"/>
        <w:rPr>
          <w:sz w:val="20"/>
          <w:szCs w:val="20"/>
        </w:rPr>
      </w:pPr>
    </w:p>
    <w:p w:rsidR="00A94530" w:rsidRPr="004F4926" w:rsidRDefault="009B3D8D" w:rsidP="00A94530">
      <w:pPr>
        <w:ind w:right="433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A94530" w:rsidRPr="004F4926">
        <w:rPr>
          <w:sz w:val="20"/>
          <w:szCs w:val="20"/>
        </w:rPr>
        <w:t>риложение №5</w:t>
      </w:r>
    </w:p>
    <w:p w:rsidR="00A94530" w:rsidRPr="004F4926" w:rsidRDefault="00A94530" w:rsidP="00A94530">
      <w:pPr>
        <w:ind w:right="433"/>
        <w:jc w:val="right"/>
        <w:rPr>
          <w:sz w:val="20"/>
          <w:szCs w:val="20"/>
        </w:rPr>
      </w:pPr>
      <w:r w:rsidRPr="004F4926">
        <w:rPr>
          <w:sz w:val="20"/>
          <w:szCs w:val="20"/>
        </w:rPr>
        <w:t xml:space="preserve"> к решению №</w:t>
      </w:r>
      <w:r w:rsidR="009B3D8D">
        <w:rPr>
          <w:sz w:val="20"/>
          <w:szCs w:val="20"/>
        </w:rPr>
        <w:t>7</w:t>
      </w:r>
      <w:r w:rsidRPr="004F4926">
        <w:rPr>
          <w:sz w:val="20"/>
          <w:szCs w:val="20"/>
        </w:rPr>
        <w:t xml:space="preserve"> Собрания депутатов</w:t>
      </w:r>
    </w:p>
    <w:p w:rsidR="00A94530" w:rsidRPr="004F4926" w:rsidRDefault="00A94530" w:rsidP="00A94530">
      <w:pPr>
        <w:ind w:right="433"/>
        <w:jc w:val="right"/>
        <w:rPr>
          <w:sz w:val="20"/>
          <w:szCs w:val="20"/>
        </w:rPr>
      </w:pPr>
      <w:r w:rsidRPr="004F4926">
        <w:rPr>
          <w:sz w:val="20"/>
          <w:szCs w:val="20"/>
        </w:rPr>
        <w:t>города Суджи</w:t>
      </w:r>
    </w:p>
    <w:p w:rsidR="00A94530" w:rsidRPr="004F4926" w:rsidRDefault="00A94530" w:rsidP="00A94530">
      <w:pPr>
        <w:ind w:right="433"/>
        <w:jc w:val="right"/>
        <w:rPr>
          <w:sz w:val="20"/>
          <w:szCs w:val="20"/>
        </w:rPr>
      </w:pPr>
      <w:r w:rsidRPr="004F4926">
        <w:rPr>
          <w:sz w:val="20"/>
          <w:szCs w:val="20"/>
        </w:rPr>
        <w:t>от 18 .11. 2016г.  №</w:t>
      </w:r>
    </w:p>
    <w:p w:rsidR="00A94530" w:rsidRPr="004F4926" w:rsidRDefault="00A94530" w:rsidP="00A94530">
      <w:pPr>
        <w:shd w:val="clear" w:color="auto" w:fill="FFFFFF"/>
        <w:ind w:right="433"/>
        <w:rPr>
          <w:b/>
          <w:bCs/>
          <w:color w:val="000000"/>
          <w:sz w:val="20"/>
          <w:szCs w:val="20"/>
        </w:rPr>
      </w:pPr>
      <w:r w:rsidRPr="004F4926">
        <w:rPr>
          <w:sz w:val="20"/>
          <w:szCs w:val="20"/>
        </w:rPr>
        <w:tab/>
      </w:r>
      <w:r w:rsidRPr="004F4926">
        <w:rPr>
          <w:color w:val="000000"/>
          <w:sz w:val="20"/>
          <w:szCs w:val="20"/>
        </w:rPr>
        <w:t xml:space="preserve">                                        </w:t>
      </w:r>
      <w:r w:rsidRPr="004F4926">
        <w:rPr>
          <w:b/>
          <w:bCs/>
          <w:color w:val="000000"/>
          <w:sz w:val="20"/>
          <w:szCs w:val="20"/>
        </w:rPr>
        <w:t>Состав комиссии</w:t>
      </w:r>
    </w:p>
    <w:p w:rsidR="00A94530" w:rsidRPr="004F4926" w:rsidRDefault="00A94530" w:rsidP="00A94530">
      <w:pPr>
        <w:shd w:val="clear" w:color="auto" w:fill="FFFFFF"/>
        <w:tabs>
          <w:tab w:val="left" w:pos="643"/>
          <w:tab w:val="center" w:pos="5032"/>
        </w:tabs>
        <w:ind w:right="433"/>
        <w:rPr>
          <w:b/>
          <w:bCs/>
          <w:color w:val="000000"/>
          <w:sz w:val="20"/>
          <w:szCs w:val="20"/>
        </w:rPr>
      </w:pPr>
      <w:r w:rsidRPr="004F4926">
        <w:rPr>
          <w:b/>
          <w:bCs/>
          <w:color w:val="000000"/>
          <w:sz w:val="20"/>
          <w:szCs w:val="20"/>
        </w:rPr>
        <w:tab/>
        <w:t xml:space="preserve">   по обсуждению </w:t>
      </w:r>
      <w:proofErr w:type="gramStart"/>
      <w:r w:rsidRPr="004F4926">
        <w:rPr>
          <w:b/>
          <w:bCs/>
          <w:color w:val="000000"/>
          <w:sz w:val="20"/>
          <w:szCs w:val="20"/>
        </w:rPr>
        <w:t>проекта  решения Собрания депутатов города Суджи</w:t>
      </w:r>
      <w:proofErr w:type="gramEnd"/>
    </w:p>
    <w:p w:rsidR="00A94530" w:rsidRPr="004F4926" w:rsidRDefault="00A94530" w:rsidP="00A94530">
      <w:pPr>
        <w:ind w:right="433"/>
        <w:jc w:val="both"/>
        <w:rPr>
          <w:b/>
          <w:sz w:val="20"/>
          <w:szCs w:val="20"/>
        </w:rPr>
      </w:pPr>
      <w:r w:rsidRPr="004F4926">
        <w:rPr>
          <w:b/>
          <w:sz w:val="20"/>
          <w:szCs w:val="20"/>
        </w:rPr>
        <w:t xml:space="preserve">           «О бюджете  муниципального образования «город Суджа»</w:t>
      </w:r>
    </w:p>
    <w:p w:rsidR="00A94530" w:rsidRPr="004F4926" w:rsidRDefault="00A94530" w:rsidP="00A94530">
      <w:pPr>
        <w:ind w:right="433"/>
        <w:jc w:val="both"/>
        <w:rPr>
          <w:b/>
          <w:sz w:val="20"/>
          <w:szCs w:val="20"/>
        </w:rPr>
      </w:pPr>
      <w:r w:rsidRPr="004F4926">
        <w:rPr>
          <w:b/>
          <w:sz w:val="20"/>
          <w:szCs w:val="20"/>
        </w:rPr>
        <w:t xml:space="preserve">                     на 2017</w:t>
      </w:r>
      <w:r w:rsidRPr="004F4926">
        <w:rPr>
          <w:b/>
          <w:bCs/>
          <w:color w:val="000000"/>
          <w:sz w:val="20"/>
          <w:szCs w:val="20"/>
        </w:rPr>
        <w:t xml:space="preserve"> и плановый период 2018 и 2019 годы</w:t>
      </w:r>
      <w:r w:rsidRPr="004F4926">
        <w:rPr>
          <w:b/>
          <w:sz w:val="20"/>
          <w:szCs w:val="20"/>
        </w:rPr>
        <w:t xml:space="preserve"> год».</w:t>
      </w:r>
    </w:p>
    <w:p w:rsidR="00A94530" w:rsidRPr="004F4926" w:rsidRDefault="00A94530" w:rsidP="00A94530">
      <w:pPr>
        <w:shd w:val="clear" w:color="auto" w:fill="FFFFFF"/>
        <w:tabs>
          <w:tab w:val="left" w:pos="643"/>
          <w:tab w:val="center" w:pos="5032"/>
        </w:tabs>
        <w:ind w:right="433" w:firstLine="720"/>
        <w:rPr>
          <w:b/>
          <w:bCs/>
          <w:color w:val="000000"/>
          <w:sz w:val="20"/>
          <w:szCs w:val="20"/>
        </w:rPr>
      </w:pPr>
    </w:p>
    <w:p w:rsidR="00A94530" w:rsidRPr="004F4926" w:rsidRDefault="00A94530" w:rsidP="00A94530">
      <w:pPr>
        <w:shd w:val="clear" w:color="auto" w:fill="FFFFFF"/>
        <w:ind w:right="433"/>
        <w:rPr>
          <w:color w:val="000000"/>
          <w:sz w:val="20"/>
          <w:szCs w:val="20"/>
        </w:rPr>
      </w:pPr>
      <w:proofErr w:type="spellStart"/>
      <w:r w:rsidRPr="004F4926">
        <w:rPr>
          <w:color w:val="000000"/>
          <w:sz w:val="20"/>
          <w:szCs w:val="20"/>
        </w:rPr>
        <w:t>Голубкова</w:t>
      </w:r>
      <w:proofErr w:type="spellEnd"/>
      <w:r w:rsidRPr="004F4926">
        <w:rPr>
          <w:color w:val="000000"/>
          <w:sz w:val="20"/>
          <w:szCs w:val="20"/>
        </w:rPr>
        <w:t xml:space="preserve"> С.В.  - заместитель Главы Администрации города Суджи;</w:t>
      </w:r>
    </w:p>
    <w:p w:rsidR="00A94530" w:rsidRPr="004F4926" w:rsidRDefault="00A94530" w:rsidP="00A94530">
      <w:pPr>
        <w:shd w:val="clear" w:color="auto" w:fill="FFFFFF"/>
        <w:ind w:right="433"/>
        <w:rPr>
          <w:color w:val="000000"/>
          <w:sz w:val="20"/>
          <w:szCs w:val="20"/>
        </w:rPr>
      </w:pPr>
      <w:proofErr w:type="spellStart"/>
      <w:r w:rsidRPr="004F4926">
        <w:rPr>
          <w:color w:val="000000"/>
          <w:sz w:val="20"/>
          <w:szCs w:val="20"/>
        </w:rPr>
        <w:t>Брахнова</w:t>
      </w:r>
      <w:proofErr w:type="spellEnd"/>
      <w:r w:rsidRPr="004F4926">
        <w:rPr>
          <w:color w:val="000000"/>
          <w:sz w:val="20"/>
          <w:szCs w:val="20"/>
        </w:rPr>
        <w:t xml:space="preserve"> Л.В. – главный специалист  Администрации города Суджи;</w:t>
      </w:r>
    </w:p>
    <w:p w:rsidR="00A94530" w:rsidRPr="004F4926" w:rsidRDefault="00A94530" w:rsidP="00A94530">
      <w:pPr>
        <w:shd w:val="clear" w:color="auto" w:fill="FFFFFF"/>
        <w:ind w:right="433"/>
        <w:rPr>
          <w:color w:val="000000"/>
          <w:sz w:val="20"/>
          <w:szCs w:val="20"/>
        </w:rPr>
      </w:pPr>
      <w:proofErr w:type="spellStart"/>
      <w:r w:rsidRPr="004F4926">
        <w:rPr>
          <w:color w:val="000000"/>
          <w:sz w:val="20"/>
          <w:szCs w:val="20"/>
        </w:rPr>
        <w:t>Дудолад</w:t>
      </w:r>
      <w:proofErr w:type="spellEnd"/>
      <w:r w:rsidRPr="004F4926">
        <w:rPr>
          <w:color w:val="000000"/>
          <w:sz w:val="20"/>
          <w:szCs w:val="20"/>
        </w:rPr>
        <w:t xml:space="preserve"> Н.А. - депутат  Собрания депутатов города Суджи;</w:t>
      </w:r>
    </w:p>
    <w:p w:rsidR="00A94530" w:rsidRPr="004F4926" w:rsidRDefault="00A94530" w:rsidP="00A94530">
      <w:pPr>
        <w:shd w:val="clear" w:color="auto" w:fill="FFFFFF"/>
        <w:ind w:right="433"/>
        <w:rPr>
          <w:color w:val="000000"/>
          <w:sz w:val="20"/>
          <w:szCs w:val="20"/>
        </w:rPr>
      </w:pPr>
      <w:proofErr w:type="spellStart"/>
      <w:r w:rsidRPr="004F4926">
        <w:rPr>
          <w:color w:val="000000"/>
          <w:sz w:val="20"/>
          <w:szCs w:val="20"/>
        </w:rPr>
        <w:t>Маханьков</w:t>
      </w:r>
      <w:proofErr w:type="spellEnd"/>
      <w:r w:rsidRPr="004F4926">
        <w:rPr>
          <w:color w:val="000000"/>
          <w:sz w:val="20"/>
          <w:szCs w:val="20"/>
        </w:rPr>
        <w:t xml:space="preserve"> В.В. - начальник МУП ЖКХ города Суджи, </w:t>
      </w:r>
    </w:p>
    <w:p w:rsidR="00A94530" w:rsidRPr="004F4926" w:rsidRDefault="00A94530" w:rsidP="00A94530">
      <w:pPr>
        <w:shd w:val="clear" w:color="auto" w:fill="FFFFFF"/>
        <w:ind w:right="433"/>
        <w:rPr>
          <w:sz w:val="20"/>
          <w:szCs w:val="20"/>
        </w:rPr>
      </w:pPr>
      <w:r w:rsidRPr="004F4926">
        <w:rPr>
          <w:sz w:val="20"/>
          <w:szCs w:val="20"/>
        </w:rPr>
        <w:t>Шевцова В.И. – экономист МУП ЖКХ.</w:t>
      </w:r>
    </w:p>
    <w:p w:rsidR="00A94530" w:rsidRPr="004F4926" w:rsidRDefault="00A94530" w:rsidP="00A94530">
      <w:pPr>
        <w:tabs>
          <w:tab w:val="left" w:pos="6690"/>
        </w:tabs>
        <w:rPr>
          <w:sz w:val="20"/>
          <w:szCs w:val="20"/>
        </w:rPr>
      </w:pPr>
    </w:p>
    <w:p w:rsidR="00A94530" w:rsidRPr="004F4926" w:rsidRDefault="00A94530" w:rsidP="00A94530">
      <w:pPr>
        <w:ind w:left="-851"/>
        <w:rPr>
          <w:sz w:val="20"/>
          <w:szCs w:val="20"/>
        </w:rPr>
      </w:pPr>
    </w:p>
    <w:p w:rsidR="00BE6FDE" w:rsidRPr="004F4926" w:rsidRDefault="00BE6FDE" w:rsidP="00A94530">
      <w:pPr>
        <w:rPr>
          <w:sz w:val="20"/>
          <w:szCs w:val="20"/>
        </w:rPr>
      </w:pPr>
    </w:p>
    <w:sectPr w:rsidR="00BE6FDE" w:rsidRPr="004F4926" w:rsidSect="004F4926">
      <w:headerReference w:type="default" r:id="rId13"/>
      <w:footerReference w:type="default" r:id="rId14"/>
      <w:pgSz w:w="11906" w:h="16838" w:code="9"/>
      <w:pgMar w:top="1531" w:right="1134" w:bottom="124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7E" w:rsidRDefault="00E4357E" w:rsidP="00D07ECD">
      <w:r>
        <w:separator/>
      </w:r>
    </w:p>
  </w:endnote>
  <w:endnote w:type="continuationSeparator" w:id="0">
    <w:p w:rsidR="00E4357E" w:rsidRDefault="00E4357E" w:rsidP="00D0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30" w:rsidRPr="0050639E" w:rsidRDefault="00A94530" w:rsidP="005063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7E" w:rsidRDefault="00E4357E" w:rsidP="00D07ECD">
      <w:r>
        <w:separator/>
      </w:r>
    </w:p>
  </w:footnote>
  <w:footnote w:type="continuationSeparator" w:id="0">
    <w:p w:rsidR="00E4357E" w:rsidRDefault="00E4357E" w:rsidP="00D07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30" w:rsidRDefault="00A9453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511C0E">
      <w:rPr>
        <w:noProof/>
      </w:rPr>
      <w:t>36</w:t>
    </w:r>
    <w:r>
      <w:rPr>
        <w:noProof/>
      </w:rPr>
      <w:fldChar w:fldCharType="end"/>
    </w:r>
  </w:p>
  <w:p w:rsidR="00A94530" w:rsidRDefault="00A945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30" w:rsidRPr="0050639E" w:rsidRDefault="00A94530" w:rsidP="005063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5E002E1"/>
    <w:multiLevelType w:val="hybridMultilevel"/>
    <w:tmpl w:val="DD38283A"/>
    <w:lvl w:ilvl="0" w:tplc="781088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6">
    <w:nsid w:val="18261AF6"/>
    <w:multiLevelType w:val="hybridMultilevel"/>
    <w:tmpl w:val="1C3C9E1E"/>
    <w:lvl w:ilvl="0" w:tplc="FEC683D6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E15366"/>
    <w:multiLevelType w:val="singleLevel"/>
    <w:tmpl w:val="738EA13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316E0330"/>
    <w:multiLevelType w:val="hybridMultilevel"/>
    <w:tmpl w:val="7A048DD4"/>
    <w:lvl w:ilvl="0" w:tplc="0A6E9C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CF0F14"/>
    <w:multiLevelType w:val="singleLevel"/>
    <w:tmpl w:val="3364E47E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0">
    <w:nsid w:val="34FB4216"/>
    <w:multiLevelType w:val="singleLevel"/>
    <w:tmpl w:val="22348F3C"/>
    <w:lvl w:ilvl="0">
      <w:start w:val="1"/>
      <w:numFmt w:val="decimal"/>
      <w:lvlText w:val="%1."/>
      <w:legacy w:legacy="1" w:legacySpace="0" w:legacyIndent="254"/>
      <w:lvlJc w:val="left"/>
      <w:pPr>
        <w:ind w:left="1320"/>
      </w:pPr>
      <w:rPr>
        <w:rFonts w:ascii="Times New Roman" w:hAnsi="Times New Roman" w:cs="Times New Roman" w:hint="default"/>
      </w:rPr>
    </w:lvl>
  </w:abstractNum>
  <w:abstractNum w:abstractNumId="11">
    <w:nsid w:val="36EC2CE7"/>
    <w:multiLevelType w:val="hybridMultilevel"/>
    <w:tmpl w:val="BE6257F0"/>
    <w:lvl w:ilvl="0" w:tplc="64EC09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B73604"/>
    <w:multiLevelType w:val="singleLevel"/>
    <w:tmpl w:val="DF6E35F8"/>
    <w:lvl w:ilvl="0">
      <w:start w:val="6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3">
    <w:nsid w:val="380B3971"/>
    <w:multiLevelType w:val="hybridMultilevel"/>
    <w:tmpl w:val="5018225C"/>
    <w:lvl w:ilvl="0" w:tplc="B04499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BB37DDF"/>
    <w:multiLevelType w:val="hybridMultilevel"/>
    <w:tmpl w:val="F6107E98"/>
    <w:lvl w:ilvl="0" w:tplc="3E1C41D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5">
    <w:nsid w:val="3D650485"/>
    <w:multiLevelType w:val="hybridMultilevel"/>
    <w:tmpl w:val="032C08A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633163"/>
    <w:multiLevelType w:val="hybridMultilevel"/>
    <w:tmpl w:val="4B8804E6"/>
    <w:lvl w:ilvl="0" w:tplc="FDE03612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19009A8"/>
    <w:multiLevelType w:val="hybridMultilevel"/>
    <w:tmpl w:val="E3AA74DA"/>
    <w:lvl w:ilvl="0" w:tplc="3AA67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48A5EB1"/>
    <w:multiLevelType w:val="hybridMultilevel"/>
    <w:tmpl w:val="87C06170"/>
    <w:lvl w:ilvl="0" w:tplc="938CEEB0">
      <w:start w:val="3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4"/>
  </w:num>
  <w:num w:numId="10">
    <w:abstractNumId w:val="6"/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  <w:lvlOverride w:ilvl="0">
      <w:startOverride w:val="1"/>
    </w:lvlOverride>
  </w:num>
  <w:num w:numId="25">
    <w:abstractNumId w:val="9"/>
  </w:num>
  <w:num w:numId="26">
    <w:abstractNumId w:val="9"/>
    <w:lvlOverride w:ilvl="0">
      <w:startOverride w:val="4"/>
    </w:lvlOverride>
  </w:num>
  <w:num w:numId="27">
    <w:abstractNumId w:val="12"/>
  </w:num>
  <w:num w:numId="28">
    <w:abstractNumId w:val="12"/>
    <w:lvlOverride w:ilvl="0">
      <w:startOverride w:val="6"/>
    </w:lvlOverride>
  </w:num>
  <w:num w:numId="29">
    <w:abstractNumId w:val="10"/>
  </w:num>
  <w:num w:numId="30">
    <w:abstractNumId w:val="10"/>
    <w:lvlOverride w:ilvl="0">
      <w:startOverride w:val="1"/>
    </w:lvlOverride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F76"/>
    <w:rsid w:val="00002843"/>
    <w:rsid w:val="000030BA"/>
    <w:rsid w:val="0000504C"/>
    <w:rsid w:val="00012E1F"/>
    <w:rsid w:val="0001511F"/>
    <w:rsid w:val="000206F5"/>
    <w:rsid w:val="000213C7"/>
    <w:rsid w:val="00025CBC"/>
    <w:rsid w:val="00030870"/>
    <w:rsid w:val="000363DE"/>
    <w:rsid w:val="000407B8"/>
    <w:rsid w:val="00043A1E"/>
    <w:rsid w:val="00054523"/>
    <w:rsid w:val="00061B75"/>
    <w:rsid w:val="0006663E"/>
    <w:rsid w:val="00066C29"/>
    <w:rsid w:val="00071EE4"/>
    <w:rsid w:val="00072AB2"/>
    <w:rsid w:val="000771EB"/>
    <w:rsid w:val="00093C54"/>
    <w:rsid w:val="000A2A28"/>
    <w:rsid w:val="000A7046"/>
    <w:rsid w:val="000A70AC"/>
    <w:rsid w:val="000B2EEB"/>
    <w:rsid w:val="000B665F"/>
    <w:rsid w:val="000C30C4"/>
    <w:rsid w:val="000C3A85"/>
    <w:rsid w:val="000C559D"/>
    <w:rsid w:val="000D0D38"/>
    <w:rsid w:val="000E487C"/>
    <w:rsid w:val="001102AE"/>
    <w:rsid w:val="0011116C"/>
    <w:rsid w:val="00115C08"/>
    <w:rsid w:val="00120890"/>
    <w:rsid w:val="0012478E"/>
    <w:rsid w:val="00124B06"/>
    <w:rsid w:val="00134B2D"/>
    <w:rsid w:val="00144981"/>
    <w:rsid w:val="00151F60"/>
    <w:rsid w:val="00154850"/>
    <w:rsid w:val="00157FAF"/>
    <w:rsid w:val="00162A76"/>
    <w:rsid w:val="00171FB7"/>
    <w:rsid w:val="00182AB0"/>
    <w:rsid w:val="0018313F"/>
    <w:rsid w:val="00184A5B"/>
    <w:rsid w:val="001862B0"/>
    <w:rsid w:val="001A7765"/>
    <w:rsid w:val="001B0AD7"/>
    <w:rsid w:val="001B66C6"/>
    <w:rsid w:val="001C515A"/>
    <w:rsid w:val="001C7EA6"/>
    <w:rsid w:val="001D2CC4"/>
    <w:rsid w:val="001D6A1F"/>
    <w:rsid w:val="001E6D7F"/>
    <w:rsid w:val="001E7F19"/>
    <w:rsid w:val="001F006D"/>
    <w:rsid w:val="001F2FEE"/>
    <w:rsid w:val="00205564"/>
    <w:rsid w:val="002056F3"/>
    <w:rsid w:val="00207527"/>
    <w:rsid w:val="00214350"/>
    <w:rsid w:val="002156E5"/>
    <w:rsid w:val="00216C64"/>
    <w:rsid w:val="00221D5B"/>
    <w:rsid w:val="002254D0"/>
    <w:rsid w:val="00231BB2"/>
    <w:rsid w:val="00236038"/>
    <w:rsid w:val="00242B1E"/>
    <w:rsid w:val="0025008E"/>
    <w:rsid w:val="00250231"/>
    <w:rsid w:val="00255AFD"/>
    <w:rsid w:val="002715E3"/>
    <w:rsid w:val="002740D5"/>
    <w:rsid w:val="00287FAA"/>
    <w:rsid w:val="00291704"/>
    <w:rsid w:val="00291B52"/>
    <w:rsid w:val="002930A4"/>
    <w:rsid w:val="002942EE"/>
    <w:rsid w:val="00295F5C"/>
    <w:rsid w:val="002A6E32"/>
    <w:rsid w:val="002B2092"/>
    <w:rsid w:val="002B44DB"/>
    <w:rsid w:val="002B4CBB"/>
    <w:rsid w:val="002B5410"/>
    <w:rsid w:val="002D6E24"/>
    <w:rsid w:val="002D755F"/>
    <w:rsid w:val="002E1F94"/>
    <w:rsid w:val="002E4B42"/>
    <w:rsid w:val="002E7572"/>
    <w:rsid w:val="00303559"/>
    <w:rsid w:val="0030724A"/>
    <w:rsid w:val="00312DDF"/>
    <w:rsid w:val="00320AD1"/>
    <w:rsid w:val="00321647"/>
    <w:rsid w:val="00324C4C"/>
    <w:rsid w:val="00325990"/>
    <w:rsid w:val="00325D33"/>
    <w:rsid w:val="00331DF8"/>
    <w:rsid w:val="00333BE8"/>
    <w:rsid w:val="00336A1B"/>
    <w:rsid w:val="003464E5"/>
    <w:rsid w:val="00351BC8"/>
    <w:rsid w:val="003548D6"/>
    <w:rsid w:val="00355831"/>
    <w:rsid w:val="0036033D"/>
    <w:rsid w:val="003629AF"/>
    <w:rsid w:val="00371B93"/>
    <w:rsid w:val="00376ECA"/>
    <w:rsid w:val="00377EA6"/>
    <w:rsid w:val="00380CBB"/>
    <w:rsid w:val="0038700F"/>
    <w:rsid w:val="00390E88"/>
    <w:rsid w:val="0039210F"/>
    <w:rsid w:val="00392D81"/>
    <w:rsid w:val="003A6864"/>
    <w:rsid w:val="003B2BB1"/>
    <w:rsid w:val="003B32DB"/>
    <w:rsid w:val="003B5249"/>
    <w:rsid w:val="003C55C6"/>
    <w:rsid w:val="003D3C7D"/>
    <w:rsid w:val="003D7488"/>
    <w:rsid w:val="003D753E"/>
    <w:rsid w:val="003E5D02"/>
    <w:rsid w:val="003F2CCF"/>
    <w:rsid w:val="003F2FC6"/>
    <w:rsid w:val="003F47E2"/>
    <w:rsid w:val="003F57A0"/>
    <w:rsid w:val="00406EAB"/>
    <w:rsid w:val="0042031C"/>
    <w:rsid w:val="00420D60"/>
    <w:rsid w:val="00423E57"/>
    <w:rsid w:val="00431CE9"/>
    <w:rsid w:val="00436B59"/>
    <w:rsid w:val="0044217B"/>
    <w:rsid w:val="004511CC"/>
    <w:rsid w:val="00452317"/>
    <w:rsid w:val="004631F0"/>
    <w:rsid w:val="0046362D"/>
    <w:rsid w:val="00466EC9"/>
    <w:rsid w:val="00470FA8"/>
    <w:rsid w:val="00482E98"/>
    <w:rsid w:val="00486DF1"/>
    <w:rsid w:val="004A783F"/>
    <w:rsid w:val="004F1E36"/>
    <w:rsid w:val="004F3669"/>
    <w:rsid w:val="004F4926"/>
    <w:rsid w:val="005044FA"/>
    <w:rsid w:val="0050639E"/>
    <w:rsid w:val="005115AC"/>
    <w:rsid w:val="005118E4"/>
    <w:rsid w:val="00511C0E"/>
    <w:rsid w:val="005135C0"/>
    <w:rsid w:val="00524011"/>
    <w:rsid w:val="005267D2"/>
    <w:rsid w:val="00533C68"/>
    <w:rsid w:val="005415A3"/>
    <w:rsid w:val="00554719"/>
    <w:rsid w:val="00554B2C"/>
    <w:rsid w:val="00557C1B"/>
    <w:rsid w:val="00562C32"/>
    <w:rsid w:val="005635BD"/>
    <w:rsid w:val="005817FE"/>
    <w:rsid w:val="0058288E"/>
    <w:rsid w:val="005A2AAC"/>
    <w:rsid w:val="005A6347"/>
    <w:rsid w:val="005A65AC"/>
    <w:rsid w:val="005B0250"/>
    <w:rsid w:val="005B2370"/>
    <w:rsid w:val="005C3471"/>
    <w:rsid w:val="005C43C5"/>
    <w:rsid w:val="005C7A91"/>
    <w:rsid w:val="005D383D"/>
    <w:rsid w:val="005D4FBD"/>
    <w:rsid w:val="005E1C51"/>
    <w:rsid w:val="005F3394"/>
    <w:rsid w:val="005F4A09"/>
    <w:rsid w:val="00605843"/>
    <w:rsid w:val="006060F8"/>
    <w:rsid w:val="0060729D"/>
    <w:rsid w:val="0061345B"/>
    <w:rsid w:val="00614697"/>
    <w:rsid w:val="00614E07"/>
    <w:rsid w:val="006229E3"/>
    <w:rsid w:val="00625081"/>
    <w:rsid w:val="00633C56"/>
    <w:rsid w:val="00640031"/>
    <w:rsid w:val="0064268B"/>
    <w:rsid w:val="00647774"/>
    <w:rsid w:val="0065076A"/>
    <w:rsid w:val="006574CB"/>
    <w:rsid w:val="006627B0"/>
    <w:rsid w:val="006667C1"/>
    <w:rsid w:val="00671373"/>
    <w:rsid w:val="006766BE"/>
    <w:rsid w:val="00681315"/>
    <w:rsid w:val="00693706"/>
    <w:rsid w:val="006969BE"/>
    <w:rsid w:val="006974E3"/>
    <w:rsid w:val="006A3025"/>
    <w:rsid w:val="006A5AC7"/>
    <w:rsid w:val="006B7B69"/>
    <w:rsid w:val="006C41C9"/>
    <w:rsid w:val="006C4478"/>
    <w:rsid w:val="006D306C"/>
    <w:rsid w:val="006D36C8"/>
    <w:rsid w:val="006E3A93"/>
    <w:rsid w:val="0070758A"/>
    <w:rsid w:val="00711236"/>
    <w:rsid w:val="0071180A"/>
    <w:rsid w:val="0071703B"/>
    <w:rsid w:val="00732700"/>
    <w:rsid w:val="00732EC5"/>
    <w:rsid w:val="00736350"/>
    <w:rsid w:val="00741F77"/>
    <w:rsid w:val="007457E1"/>
    <w:rsid w:val="00750FF5"/>
    <w:rsid w:val="007540AD"/>
    <w:rsid w:val="0075549B"/>
    <w:rsid w:val="00755C2F"/>
    <w:rsid w:val="00761258"/>
    <w:rsid w:val="007622CE"/>
    <w:rsid w:val="0076397D"/>
    <w:rsid w:val="00766982"/>
    <w:rsid w:val="00770E12"/>
    <w:rsid w:val="00773376"/>
    <w:rsid w:val="007751C3"/>
    <w:rsid w:val="00792604"/>
    <w:rsid w:val="00793569"/>
    <w:rsid w:val="007A24C5"/>
    <w:rsid w:val="007A6647"/>
    <w:rsid w:val="007E0DD6"/>
    <w:rsid w:val="007E209A"/>
    <w:rsid w:val="00801116"/>
    <w:rsid w:val="00804EBC"/>
    <w:rsid w:val="008126FC"/>
    <w:rsid w:val="008133E2"/>
    <w:rsid w:val="00820AF4"/>
    <w:rsid w:val="00825456"/>
    <w:rsid w:val="00825699"/>
    <w:rsid w:val="008269F7"/>
    <w:rsid w:val="00827FD7"/>
    <w:rsid w:val="00831D38"/>
    <w:rsid w:val="00834140"/>
    <w:rsid w:val="008344FA"/>
    <w:rsid w:val="0083537A"/>
    <w:rsid w:val="00842D73"/>
    <w:rsid w:val="0084447E"/>
    <w:rsid w:val="00845AB9"/>
    <w:rsid w:val="00847340"/>
    <w:rsid w:val="00850DB4"/>
    <w:rsid w:val="00850F76"/>
    <w:rsid w:val="0085513F"/>
    <w:rsid w:val="00870087"/>
    <w:rsid w:val="00872FF4"/>
    <w:rsid w:val="00873CE2"/>
    <w:rsid w:val="00873EEB"/>
    <w:rsid w:val="00874131"/>
    <w:rsid w:val="00874169"/>
    <w:rsid w:val="00877AD6"/>
    <w:rsid w:val="00890C17"/>
    <w:rsid w:val="0089120E"/>
    <w:rsid w:val="00894021"/>
    <w:rsid w:val="008A0214"/>
    <w:rsid w:val="008A10B4"/>
    <w:rsid w:val="008A7CE5"/>
    <w:rsid w:val="008B014B"/>
    <w:rsid w:val="008B397D"/>
    <w:rsid w:val="008B6D2F"/>
    <w:rsid w:val="008E5251"/>
    <w:rsid w:val="008F1AA4"/>
    <w:rsid w:val="008F23C7"/>
    <w:rsid w:val="008F5402"/>
    <w:rsid w:val="009015B7"/>
    <w:rsid w:val="009028F4"/>
    <w:rsid w:val="00904D82"/>
    <w:rsid w:val="009053EF"/>
    <w:rsid w:val="00916422"/>
    <w:rsid w:val="00917063"/>
    <w:rsid w:val="0092187C"/>
    <w:rsid w:val="00932B48"/>
    <w:rsid w:val="00933AF2"/>
    <w:rsid w:val="009348E5"/>
    <w:rsid w:val="0093781A"/>
    <w:rsid w:val="009444B4"/>
    <w:rsid w:val="0094480C"/>
    <w:rsid w:val="0094677C"/>
    <w:rsid w:val="00946F53"/>
    <w:rsid w:val="0095166B"/>
    <w:rsid w:val="0097051A"/>
    <w:rsid w:val="00971F44"/>
    <w:rsid w:val="0097387E"/>
    <w:rsid w:val="0097626B"/>
    <w:rsid w:val="00976FB2"/>
    <w:rsid w:val="0098285F"/>
    <w:rsid w:val="00990E64"/>
    <w:rsid w:val="00996AAA"/>
    <w:rsid w:val="00996DCC"/>
    <w:rsid w:val="009A595A"/>
    <w:rsid w:val="009B3D8D"/>
    <w:rsid w:val="009B5E30"/>
    <w:rsid w:val="009C356F"/>
    <w:rsid w:val="009C4E2D"/>
    <w:rsid w:val="009D3A9C"/>
    <w:rsid w:val="009D65B8"/>
    <w:rsid w:val="009E1BD1"/>
    <w:rsid w:val="009E2813"/>
    <w:rsid w:val="009E3EB7"/>
    <w:rsid w:val="009E4008"/>
    <w:rsid w:val="009F2DBA"/>
    <w:rsid w:val="009F3FA5"/>
    <w:rsid w:val="00A00D32"/>
    <w:rsid w:val="00A00F78"/>
    <w:rsid w:val="00A06891"/>
    <w:rsid w:val="00A13D9C"/>
    <w:rsid w:val="00A155B8"/>
    <w:rsid w:val="00A16947"/>
    <w:rsid w:val="00A30BF6"/>
    <w:rsid w:val="00A3270E"/>
    <w:rsid w:val="00A3618B"/>
    <w:rsid w:val="00A45EDA"/>
    <w:rsid w:val="00A47860"/>
    <w:rsid w:val="00A47C2E"/>
    <w:rsid w:val="00A5366C"/>
    <w:rsid w:val="00A57D66"/>
    <w:rsid w:val="00A624FA"/>
    <w:rsid w:val="00A65715"/>
    <w:rsid w:val="00A672A7"/>
    <w:rsid w:val="00A76D5B"/>
    <w:rsid w:val="00A84106"/>
    <w:rsid w:val="00A84347"/>
    <w:rsid w:val="00A93E3A"/>
    <w:rsid w:val="00A94530"/>
    <w:rsid w:val="00A95DEF"/>
    <w:rsid w:val="00AA0016"/>
    <w:rsid w:val="00AA0E7A"/>
    <w:rsid w:val="00AA49AC"/>
    <w:rsid w:val="00AB3E3A"/>
    <w:rsid w:val="00AC13E9"/>
    <w:rsid w:val="00AD1961"/>
    <w:rsid w:val="00AD5812"/>
    <w:rsid w:val="00AD6835"/>
    <w:rsid w:val="00AF0967"/>
    <w:rsid w:val="00AF7C8D"/>
    <w:rsid w:val="00B01045"/>
    <w:rsid w:val="00B01651"/>
    <w:rsid w:val="00B04B17"/>
    <w:rsid w:val="00B10889"/>
    <w:rsid w:val="00B13EAE"/>
    <w:rsid w:val="00B2719E"/>
    <w:rsid w:val="00B3491C"/>
    <w:rsid w:val="00B423FB"/>
    <w:rsid w:val="00B43C70"/>
    <w:rsid w:val="00B44AA8"/>
    <w:rsid w:val="00B507AB"/>
    <w:rsid w:val="00B56E0E"/>
    <w:rsid w:val="00B66E7E"/>
    <w:rsid w:val="00B674B9"/>
    <w:rsid w:val="00B73023"/>
    <w:rsid w:val="00B7494E"/>
    <w:rsid w:val="00B74A68"/>
    <w:rsid w:val="00B77E09"/>
    <w:rsid w:val="00B81095"/>
    <w:rsid w:val="00B83C84"/>
    <w:rsid w:val="00B9298E"/>
    <w:rsid w:val="00B94D11"/>
    <w:rsid w:val="00BA07D0"/>
    <w:rsid w:val="00BA091D"/>
    <w:rsid w:val="00BA7685"/>
    <w:rsid w:val="00BB0F07"/>
    <w:rsid w:val="00BB1B22"/>
    <w:rsid w:val="00BB5891"/>
    <w:rsid w:val="00BC31A1"/>
    <w:rsid w:val="00BC48FB"/>
    <w:rsid w:val="00BC703C"/>
    <w:rsid w:val="00BD2778"/>
    <w:rsid w:val="00BD4677"/>
    <w:rsid w:val="00BD6B00"/>
    <w:rsid w:val="00BE20C3"/>
    <w:rsid w:val="00BE3B91"/>
    <w:rsid w:val="00BE6105"/>
    <w:rsid w:val="00BE6FDE"/>
    <w:rsid w:val="00BF3746"/>
    <w:rsid w:val="00C01FD5"/>
    <w:rsid w:val="00C021D7"/>
    <w:rsid w:val="00C038BF"/>
    <w:rsid w:val="00C11696"/>
    <w:rsid w:val="00C123B6"/>
    <w:rsid w:val="00C151C2"/>
    <w:rsid w:val="00C15E4D"/>
    <w:rsid w:val="00C229EF"/>
    <w:rsid w:val="00C239B7"/>
    <w:rsid w:val="00C25649"/>
    <w:rsid w:val="00C278B7"/>
    <w:rsid w:val="00C30ED4"/>
    <w:rsid w:val="00C34E7D"/>
    <w:rsid w:val="00C3581F"/>
    <w:rsid w:val="00C400B9"/>
    <w:rsid w:val="00C41690"/>
    <w:rsid w:val="00C44E6F"/>
    <w:rsid w:val="00C50F8F"/>
    <w:rsid w:val="00C53B33"/>
    <w:rsid w:val="00C6611F"/>
    <w:rsid w:val="00C71A19"/>
    <w:rsid w:val="00C97FE2"/>
    <w:rsid w:val="00CA1EB9"/>
    <w:rsid w:val="00CA2D4D"/>
    <w:rsid w:val="00CA653F"/>
    <w:rsid w:val="00CA7A0E"/>
    <w:rsid w:val="00CB0C0A"/>
    <w:rsid w:val="00CB0EC4"/>
    <w:rsid w:val="00CC24EC"/>
    <w:rsid w:val="00CC41E9"/>
    <w:rsid w:val="00CC63FD"/>
    <w:rsid w:val="00CC7230"/>
    <w:rsid w:val="00CD1131"/>
    <w:rsid w:val="00CD7E97"/>
    <w:rsid w:val="00CE43C2"/>
    <w:rsid w:val="00CE72F9"/>
    <w:rsid w:val="00D015C1"/>
    <w:rsid w:val="00D03124"/>
    <w:rsid w:val="00D07ECD"/>
    <w:rsid w:val="00D119A5"/>
    <w:rsid w:val="00D14EAE"/>
    <w:rsid w:val="00D17843"/>
    <w:rsid w:val="00D2452E"/>
    <w:rsid w:val="00D327BC"/>
    <w:rsid w:val="00D34CCD"/>
    <w:rsid w:val="00D35C4E"/>
    <w:rsid w:val="00D37BD1"/>
    <w:rsid w:val="00D41574"/>
    <w:rsid w:val="00D45807"/>
    <w:rsid w:val="00D56349"/>
    <w:rsid w:val="00D626EB"/>
    <w:rsid w:val="00D62A03"/>
    <w:rsid w:val="00D73E90"/>
    <w:rsid w:val="00D76DE4"/>
    <w:rsid w:val="00D8097E"/>
    <w:rsid w:val="00D81EA8"/>
    <w:rsid w:val="00D85A30"/>
    <w:rsid w:val="00D900D9"/>
    <w:rsid w:val="00D973A8"/>
    <w:rsid w:val="00DA2F9E"/>
    <w:rsid w:val="00DB233F"/>
    <w:rsid w:val="00DC5A6D"/>
    <w:rsid w:val="00DC7A78"/>
    <w:rsid w:val="00DD13DA"/>
    <w:rsid w:val="00DD6EBF"/>
    <w:rsid w:val="00DE6D4F"/>
    <w:rsid w:val="00DF079B"/>
    <w:rsid w:val="00DF1F0F"/>
    <w:rsid w:val="00DF2FB3"/>
    <w:rsid w:val="00E0766E"/>
    <w:rsid w:val="00E11C26"/>
    <w:rsid w:val="00E11D1F"/>
    <w:rsid w:val="00E2213A"/>
    <w:rsid w:val="00E22752"/>
    <w:rsid w:val="00E23F14"/>
    <w:rsid w:val="00E25C02"/>
    <w:rsid w:val="00E3499F"/>
    <w:rsid w:val="00E40A0B"/>
    <w:rsid w:val="00E41D7E"/>
    <w:rsid w:val="00E4357E"/>
    <w:rsid w:val="00E4729D"/>
    <w:rsid w:val="00E558B8"/>
    <w:rsid w:val="00E56DB4"/>
    <w:rsid w:val="00E62464"/>
    <w:rsid w:val="00E7490E"/>
    <w:rsid w:val="00E851E6"/>
    <w:rsid w:val="00E85254"/>
    <w:rsid w:val="00E8573A"/>
    <w:rsid w:val="00E914A8"/>
    <w:rsid w:val="00E925ED"/>
    <w:rsid w:val="00E97EB9"/>
    <w:rsid w:val="00EA2171"/>
    <w:rsid w:val="00EA3AA5"/>
    <w:rsid w:val="00EA57AC"/>
    <w:rsid w:val="00EB4405"/>
    <w:rsid w:val="00EB495C"/>
    <w:rsid w:val="00EB6287"/>
    <w:rsid w:val="00EC0664"/>
    <w:rsid w:val="00EC08F1"/>
    <w:rsid w:val="00EC1879"/>
    <w:rsid w:val="00EC1B35"/>
    <w:rsid w:val="00EC38DF"/>
    <w:rsid w:val="00EC46A5"/>
    <w:rsid w:val="00ED65CE"/>
    <w:rsid w:val="00EE131F"/>
    <w:rsid w:val="00EE1EAA"/>
    <w:rsid w:val="00EE4030"/>
    <w:rsid w:val="00EE5FCC"/>
    <w:rsid w:val="00EE67FD"/>
    <w:rsid w:val="00EF0174"/>
    <w:rsid w:val="00F00402"/>
    <w:rsid w:val="00F10E14"/>
    <w:rsid w:val="00F115AE"/>
    <w:rsid w:val="00F130B6"/>
    <w:rsid w:val="00F1435B"/>
    <w:rsid w:val="00F15695"/>
    <w:rsid w:val="00F302D6"/>
    <w:rsid w:val="00F30E40"/>
    <w:rsid w:val="00F35CDE"/>
    <w:rsid w:val="00F36657"/>
    <w:rsid w:val="00F42DF2"/>
    <w:rsid w:val="00F45D06"/>
    <w:rsid w:val="00F47520"/>
    <w:rsid w:val="00F52ED9"/>
    <w:rsid w:val="00F543C0"/>
    <w:rsid w:val="00F5602F"/>
    <w:rsid w:val="00F56EDA"/>
    <w:rsid w:val="00F61327"/>
    <w:rsid w:val="00F61348"/>
    <w:rsid w:val="00F86580"/>
    <w:rsid w:val="00F8698F"/>
    <w:rsid w:val="00F87046"/>
    <w:rsid w:val="00F94FB9"/>
    <w:rsid w:val="00FA191C"/>
    <w:rsid w:val="00FA2896"/>
    <w:rsid w:val="00FA3184"/>
    <w:rsid w:val="00FB3AE0"/>
    <w:rsid w:val="00FB4B0A"/>
    <w:rsid w:val="00FB53E5"/>
    <w:rsid w:val="00FC3EF3"/>
    <w:rsid w:val="00FC48E1"/>
    <w:rsid w:val="00FC72E1"/>
    <w:rsid w:val="00FD7091"/>
    <w:rsid w:val="00FD72BF"/>
    <w:rsid w:val="00FE0761"/>
    <w:rsid w:val="00FE2EF2"/>
    <w:rsid w:val="00FE3695"/>
    <w:rsid w:val="00FE72EE"/>
    <w:rsid w:val="00FF0BEC"/>
    <w:rsid w:val="00FF18B2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8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4A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1"/>
    <w:link w:val="20"/>
    <w:uiPriority w:val="99"/>
    <w:qFormat/>
    <w:rsid w:val="00B74A68"/>
    <w:pPr>
      <w:keepNext/>
      <w:widowControl w:val="0"/>
      <w:autoSpaceDN w:val="0"/>
      <w:adjustRightInd w:val="0"/>
      <w:spacing w:after="120"/>
      <w:jc w:val="left"/>
      <w:outlineLvl w:val="1"/>
    </w:pPr>
    <w:rPr>
      <w:rFonts w:ascii="Times New Roman" w:eastAsia="Arial Unicode MS" w:hAnsi="Times New Roman" w:cs="Times New Roman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44217B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44217B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4421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1"/>
    <w:link w:val="60"/>
    <w:uiPriority w:val="99"/>
    <w:qFormat/>
    <w:rsid w:val="00916422"/>
    <w:pPr>
      <w:keepNext/>
      <w:widowControl w:val="0"/>
      <w:autoSpaceDN w:val="0"/>
      <w:adjustRightInd w:val="0"/>
      <w:spacing w:after="120"/>
      <w:jc w:val="left"/>
      <w:outlineLvl w:val="5"/>
    </w:pPr>
    <w:rPr>
      <w:rFonts w:ascii="Times New Roman" w:eastAsia="Arial Unicode MS" w:hAnsi="Times New Roman" w:cs="Times New Roman"/>
      <w:kern w:val="0"/>
      <w:sz w:val="14"/>
      <w:szCs w:val="14"/>
    </w:rPr>
  </w:style>
  <w:style w:type="paragraph" w:styleId="7">
    <w:name w:val="heading 7"/>
    <w:basedOn w:val="a"/>
    <w:next w:val="a"/>
    <w:link w:val="70"/>
    <w:uiPriority w:val="99"/>
    <w:qFormat/>
    <w:rsid w:val="00D62A03"/>
    <w:pPr>
      <w:keepNext/>
      <w:jc w:val="center"/>
      <w:outlineLvl w:val="6"/>
    </w:pPr>
    <w:rPr>
      <w:sz w:val="52"/>
      <w:szCs w:val="52"/>
    </w:rPr>
  </w:style>
  <w:style w:type="paragraph" w:styleId="8">
    <w:name w:val="heading 8"/>
    <w:basedOn w:val="a"/>
    <w:next w:val="a"/>
    <w:link w:val="80"/>
    <w:uiPriority w:val="99"/>
    <w:qFormat/>
    <w:rsid w:val="0044217B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A3618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A3618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A3618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A3618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9"/>
    <w:semiHidden/>
    <w:locked/>
    <w:rsid w:val="00A3618B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9"/>
    <w:semiHidden/>
    <w:locked/>
    <w:rsid w:val="00A3618B"/>
    <w:rPr>
      <w:rFonts w:ascii="Calibri" w:hAnsi="Calibri" w:cs="Calibri"/>
      <w:b/>
      <w:bCs/>
    </w:rPr>
  </w:style>
  <w:style w:type="character" w:customStyle="1" w:styleId="70">
    <w:name w:val="Заголовок 7 Знак"/>
    <w:basedOn w:val="a2"/>
    <w:link w:val="7"/>
    <w:uiPriority w:val="99"/>
    <w:semiHidden/>
    <w:locked/>
    <w:rsid w:val="00A3618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semiHidden/>
    <w:locked/>
    <w:rsid w:val="00A3618B"/>
    <w:rPr>
      <w:rFonts w:ascii="Calibri" w:hAnsi="Calibri" w:cs="Calibri"/>
      <w:i/>
      <w:iCs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7669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0">
    <w:name w:val="Title"/>
    <w:basedOn w:val="a"/>
    <w:link w:val="a5"/>
    <w:uiPriority w:val="99"/>
    <w:qFormat/>
    <w:rsid w:val="0091642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2"/>
    <w:link w:val="a0"/>
    <w:uiPriority w:val="99"/>
    <w:locked/>
    <w:rsid w:val="00A3618B"/>
    <w:rPr>
      <w:rFonts w:ascii="Cambria" w:hAnsi="Cambria" w:cs="Cambria"/>
      <w:b/>
      <w:bCs/>
      <w:kern w:val="28"/>
      <w:sz w:val="32"/>
      <w:szCs w:val="32"/>
    </w:rPr>
  </w:style>
  <w:style w:type="paragraph" w:styleId="a1">
    <w:name w:val="Body Text"/>
    <w:basedOn w:val="a"/>
    <w:link w:val="a6"/>
    <w:uiPriority w:val="99"/>
    <w:rsid w:val="00916422"/>
    <w:pPr>
      <w:widowControl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2"/>
    <w:link w:val="a1"/>
    <w:uiPriority w:val="99"/>
    <w:locked/>
    <w:rsid w:val="0044217B"/>
    <w:rPr>
      <w:rFonts w:cs="Times New Roman"/>
      <w:lang w:val="ru-RU" w:eastAsia="ru-RU"/>
    </w:rPr>
  </w:style>
  <w:style w:type="paragraph" w:customStyle="1" w:styleId="ConsPlusNormal">
    <w:name w:val="ConsPlusNormal"/>
    <w:uiPriority w:val="99"/>
    <w:rsid w:val="00A361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361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36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361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A361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9164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2"/>
    <w:link w:val="a7"/>
    <w:uiPriority w:val="99"/>
    <w:locked/>
    <w:rsid w:val="0044217B"/>
    <w:rPr>
      <w:rFonts w:cs="Times New Roman"/>
      <w:lang w:val="ru-RU" w:eastAsia="ru-RU"/>
    </w:rPr>
  </w:style>
  <w:style w:type="paragraph" w:styleId="a9">
    <w:name w:val="Body Text Indent"/>
    <w:basedOn w:val="a"/>
    <w:link w:val="11"/>
    <w:uiPriority w:val="99"/>
    <w:rsid w:val="00B74A68"/>
    <w:pPr>
      <w:spacing w:after="120"/>
      <w:ind w:left="283"/>
    </w:pPr>
  </w:style>
  <w:style w:type="character" w:customStyle="1" w:styleId="24">
    <w:name w:val="Нижний колонтитул Знак24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5">
    <w:name w:val="Нижний колонтитул Знак25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6">
    <w:name w:val="Нижний колонтитул Знак26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7">
    <w:name w:val="Нижний колонтитул Знак27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8">
    <w:name w:val="Нижний колонтитул Знак28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9">
    <w:name w:val="Нижний колонтитул Знак29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00">
    <w:name w:val="Нижний колонтитул Знак30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1">
    <w:name w:val="Нижний колонтитул Знак31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2">
    <w:name w:val="Нижний колонтитул Знак32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3">
    <w:name w:val="Нижний колонтитул Знак33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4">
    <w:name w:val="Нижний колонтитул Знак34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5">
    <w:name w:val="Нижний колонтитул Знак35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6">
    <w:name w:val="Нижний колонтитул Знак36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7">
    <w:name w:val="Нижний колонтитул Знак37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8">
    <w:name w:val="Нижний колонтитул Знак38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9">
    <w:name w:val="Нижний колонтитул Знак39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00">
    <w:name w:val="Нижний колонтитул Знак40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1">
    <w:name w:val="Нижний колонтитул Знак41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2">
    <w:name w:val="Нижний колонтитул Знак42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3">
    <w:name w:val="Нижний колонтитул Знак43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4">
    <w:name w:val="Нижний колонтитул Знак44"/>
    <w:basedOn w:val="a2"/>
    <w:uiPriority w:val="99"/>
    <w:semiHidden/>
    <w:rsid w:val="00A3618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44217B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Нижний колонтитул Знак"/>
    <w:basedOn w:val="a2"/>
    <w:link w:val="aa"/>
    <w:uiPriority w:val="99"/>
    <w:semiHidden/>
    <w:locked/>
    <w:rsid w:val="00A3618B"/>
    <w:rPr>
      <w:rFonts w:cs="Times New Roman"/>
      <w:sz w:val="24"/>
      <w:szCs w:val="24"/>
    </w:rPr>
  </w:style>
  <w:style w:type="character" w:customStyle="1" w:styleId="45">
    <w:name w:val="Нижний колонтитул Знак45"/>
    <w:basedOn w:val="a2"/>
    <w:uiPriority w:val="99"/>
    <w:semiHidden/>
    <w:rsid w:val="00A3618B"/>
    <w:rPr>
      <w:rFonts w:cs="Times New Roman"/>
      <w:sz w:val="24"/>
      <w:szCs w:val="24"/>
    </w:rPr>
  </w:style>
  <w:style w:type="paragraph" w:styleId="ac">
    <w:name w:val="Normal (Web)"/>
    <w:basedOn w:val="a"/>
    <w:link w:val="ad"/>
    <w:uiPriority w:val="99"/>
    <w:rsid w:val="0044217B"/>
    <w:pPr>
      <w:spacing w:before="100" w:beforeAutospacing="1" w:after="100" w:afterAutospacing="1"/>
    </w:pPr>
  </w:style>
  <w:style w:type="character" w:customStyle="1" w:styleId="ad">
    <w:name w:val="Обычный (веб) Знак"/>
    <w:basedOn w:val="a2"/>
    <w:link w:val="ac"/>
    <w:uiPriority w:val="99"/>
    <w:locked/>
    <w:rsid w:val="0044217B"/>
    <w:rPr>
      <w:rFonts w:cs="Times New Roman"/>
      <w:sz w:val="24"/>
      <w:szCs w:val="24"/>
      <w:lang w:val="ru-RU" w:eastAsia="ru-RU"/>
    </w:rPr>
  </w:style>
  <w:style w:type="paragraph" w:styleId="ae">
    <w:name w:val="caption"/>
    <w:basedOn w:val="a"/>
    <w:next w:val="a"/>
    <w:uiPriority w:val="99"/>
    <w:qFormat/>
    <w:rsid w:val="0001511F"/>
    <w:pPr>
      <w:jc w:val="center"/>
    </w:pPr>
    <w:rPr>
      <w:b/>
      <w:bCs/>
      <w:spacing w:val="60"/>
      <w:sz w:val="32"/>
      <w:szCs w:val="32"/>
    </w:rPr>
  </w:style>
  <w:style w:type="paragraph" w:styleId="af">
    <w:name w:val="Subtitle"/>
    <w:basedOn w:val="WW-Title"/>
    <w:next w:val="a1"/>
    <w:link w:val="af0"/>
    <w:uiPriority w:val="99"/>
    <w:qFormat/>
    <w:rsid w:val="00B74A68"/>
    <w:pPr>
      <w:jc w:val="center"/>
    </w:pPr>
    <w:rPr>
      <w:i/>
      <w:iCs/>
    </w:rPr>
  </w:style>
  <w:style w:type="character" w:customStyle="1" w:styleId="af0">
    <w:name w:val="Подзаголовок Знак"/>
    <w:basedOn w:val="a2"/>
    <w:link w:val="af"/>
    <w:uiPriority w:val="99"/>
    <w:locked/>
    <w:rsid w:val="00A3618B"/>
    <w:rPr>
      <w:rFonts w:ascii="Cambria" w:hAnsi="Cambria" w:cs="Cambria"/>
      <w:sz w:val="24"/>
      <w:szCs w:val="24"/>
    </w:rPr>
  </w:style>
  <w:style w:type="table" w:styleId="af1">
    <w:name w:val="Table Grid"/>
    <w:basedOn w:val="a3"/>
    <w:uiPriority w:val="99"/>
    <w:rsid w:val="00B74A6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41">
    <w:name w:val="hl41"/>
    <w:basedOn w:val="a2"/>
    <w:uiPriority w:val="99"/>
    <w:rsid w:val="00B74A68"/>
    <w:rPr>
      <w:rFonts w:cs="Times New Roman"/>
      <w:b/>
      <w:bCs/>
      <w:sz w:val="20"/>
      <w:szCs w:val="20"/>
    </w:rPr>
  </w:style>
  <w:style w:type="character" w:customStyle="1" w:styleId="WW-NumberingSymbols">
    <w:name w:val="WW-Numbering Symbols"/>
    <w:uiPriority w:val="99"/>
    <w:rsid w:val="00B74A68"/>
    <w:rPr>
      <w:rFonts w:ascii="Arial Unicode MS" w:eastAsia="Arial Unicode MS" w:hAnsi="Arial Unicode MS"/>
    </w:rPr>
  </w:style>
  <w:style w:type="character" w:customStyle="1" w:styleId="NumberingSymbols">
    <w:name w:val="Numbering Symbols"/>
    <w:uiPriority w:val="99"/>
    <w:rsid w:val="00B74A68"/>
    <w:rPr>
      <w:rFonts w:ascii="Arial Unicode MS" w:eastAsia="Arial Unicode MS" w:hAnsi="Arial Unicode MS"/>
    </w:rPr>
  </w:style>
  <w:style w:type="character" w:customStyle="1" w:styleId="WW-Internetlink">
    <w:name w:val="WW-Internet link"/>
    <w:uiPriority w:val="99"/>
    <w:rsid w:val="00B74A68"/>
    <w:rPr>
      <w:rFonts w:ascii="Arial Unicode MS" w:eastAsia="Arial Unicode MS" w:hAnsi="Arial Unicode MS"/>
      <w:color w:val="000080"/>
      <w:u w:val="single"/>
    </w:rPr>
  </w:style>
  <w:style w:type="character" w:customStyle="1" w:styleId="Internetlink">
    <w:name w:val="Internet link"/>
    <w:uiPriority w:val="99"/>
    <w:rsid w:val="00B74A68"/>
    <w:rPr>
      <w:color w:val="000080"/>
      <w:u w:val="single"/>
    </w:rPr>
  </w:style>
  <w:style w:type="character" w:customStyle="1" w:styleId="WW-RTFNum21">
    <w:name w:val="WW-RTF_Num 2 1"/>
    <w:uiPriority w:val="99"/>
    <w:rsid w:val="00B74A68"/>
    <w:rPr>
      <w:rFonts w:ascii="Arial Unicode MS" w:eastAsia="Arial Unicode MS" w:hAnsi="Arial Unicode MS"/>
    </w:rPr>
  </w:style>
  <w:style w:type="character" w:customStyle="1" w:styleId="RTFNum31">
    <w:name w:val="RTF_Num 3 1"/>
    <w:uiPriority w:val="99"/>
    <w:rsid w:val="00B74A68"/>
  </w:style>
  <w:style w:type="character" w:customStyle="1" w:styleId="RTFNum211">
    <w:name w:val="RTF_Num 2 11"/>
    <w:uiPriority w:val="99"/>
    <w:rsid w:val="00B74A68"/>
  </w:style>
  <w:style w:type="character" w:customStyle="1" w:styleId="RTFNum21">
    <w:name w:val="RTF_Num 2 1"/>
    <w:uiPriority w:val="99"/>
    <w:rsid w:val="00B74A68"/>
  </w:style>
  <w:style w:type="paragraph" w:customStyle="1" w:styleId="12">
    <w:name w:val="Название объекта1"/>
    <w:basedOn w:val="a"/>
    <w:next w:val="a"/>
    <w:uiPriority w:val="99"/>
    <w:rsid w:val="00B74A68"/>
    <w:pPr>
      <w:suppressAutoHyphens/>
      <w:jc w:val="center"/>
    </w:pPr>
    <w:rPr>
      <w:b/>
      <w:bCs/>
      <w:spacing w:val="60"/>
      <w:sz w:val="32"/>
      <w:szCs w:val="32"/>
      <w:lang w:eastAsia="ar-SA"/>
    </w:rPr>
  </w:style>
  <w:style w:type="character" w:customStyle="1" w:styleId="ConsNonformat">
    <w:name w:val="ConsNonformat Знак"/>
    <w:basedOn w:val="a2"/>
    <w:link w:val="ConsNonformat0"/>
    <w:uiPriority w:val="99"/>
    <w:locked/>
    <w:rsid w:val="0044217B"/>
    <w:rPr>
      <w:rFonts w:ascii="Consultant" w:hAnsi="Consultant" w:cs="Consultant"/>
      <w:lang w:val="ru-RU" w:eastAsia="ar-SA" w:bidi="ar-SA"/>
    </w:rPr>
  </w:style>
  <w:style w:type="paragraph" w:customStyle="1" w:styleId="ConsNonformat0">
    <w:name w:val="ConsNonformat"/>
    <w:link w:val="ConsNonformat"/>
    <w:uiPriority w:val="99"/>
    <w:rsid w:val="00B74A68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Web">
    <w:name w:val="Обычный (Web)"/>
    <w:basedOn w:val="a"/>
    <w:uiPriority w:val="99"/>
    <w:rsid w:val="00B74A68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paragraph" w:customStyle="1" w:styleId="TableHeading1">
    <w:name w:val="Table Heading1"/>
    <w:basedOn w:val="TableContents2"/>
    <w:uiPriority w:val="99"/>
    <w:rsid w:val="00B74A68"/>
    <w:pPr>
      <w:jc w:val="center"/>
    </w:pPr>
    <w:rPr>
      <w:b/>
      <w:bCs/>
    </w:rPr>
  </w:style>
  <w:style w:type="paragraph" w:customStyle="1" w:styleId="TableContents2">
    <w:name w:val="Table Contents2"/>
    <w:basedOn w:val="a"/>
    <w:uiPriority w:val="99"/>
    <w:rsid w:val="00B74A68"/>
    <w:pPr>
      <w:widowControl w:val="0"/>
      <w:autoSpaceDN w:val="0"/>
      <w:adjustRightInd w:val="0"/>
    </w:pPr>
    <w:rPr>
      <w:sz w:val="20"/>
      <w:szCs w:val="20"/>
    </w:rPr>
  </w:style>
  <w:style w:type="paragraph" w:customStyle="1" w:styleId="TableHeading">
    <w:name w:val="Table Heading"/>
    <w:basedOn w:val="TableContents1"/>
    <w:uiPriority w:val="99"/>
    <w:rsid w:val="00B74A68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B74A68"/>
    <w:pPr>
      <w:widowControl w:val="0"/>
      <w:autoSpaceDN w:val="0"/>
      <w:adjustRightInd w:val="0"/>
    </w:pPr>
    <w:rPr>
      <w:sz w:val="20"/>
      <w:szCs w:val="20"/>
    </w:rPr>
  </w:style>
  <w:style w:type="paragraph" w:customStyle="1" w:styleId="TableContents">
    <w:name w:val="Table Contents"/>
    <w:basedOn w:val="a"/>
    <w:uiPriority w:val="99"/>
    <w:rsid w:val="00B74A68"/>
    <w:pPr>
      <w:widowControl w:val="0"/>
      <w:autoSpaceDN w:val="0"/>
      <w:adjustRightInd w:val="0"/>
    </w:pPr>
    <w:rPr>
      <w:sz w:val="20"/>
      <w:szCs w:val="20"/>
    </w:rPr>
  </w:style>
  <w:style w:type="paragraph" w:customStyle="1" w:styleId="WW-Index11111">
    <w:name w:val="WW-Index1111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11111">
    <w:name w:val="WW-caption11111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paragraph" w:customStyle="1" w:styleId="WW-Title1111">
    <w:name w:val="WW-Title1111"/>
    <w:basedOn w:val="a"/>
    <w:next w:val="a1"/>
    <w:uiPriority w:val="99"/>
    <w:rsid w:val="00B74A68"/>
    <w:pPr>
      <w:keepNext/>
      <w:widowControl w:val="0"/>
      <w:autoSpaceDN w:val="0"/>
      <w:adjustRightInd w:val="0"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Index1111">
    <w:name w:val="WW-Index111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1111">
    <w:name w:val="WW-caption1111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paragraph" w:customStyle="1" w:styleId="WW-Index111">
    <w:name w:val="WW-Index11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111">
    <w:name w:val="WW-caption111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paragraph" w:customStyle="1" w:styleId="WW-Title111">
    <w:name w:val="WW-Title111"/>
    <w:basedOn w:val="a"/>
    <w:next w:val="a1"/>
    <w:uiPriority w:val="99"/>
    <w:rsid w:val="00B74A68"/>
    <w:pPr>
      <w:keepNext/>
      <w:widowControl w:val="0"/>
      <w:autoSpaceDN w:val="0"/>
      <w:adjustRightInd w:val="0"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Index11">
    <w:name w:val="WW-Index1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11">
    <w:name w:val="WW-caption11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paragraph" w:customStyle="1" w:styleId="WW-Title11">
    <w:name w:val="WW-Title11"/>
    <w:basedOn w:val="a"/>
    <w:next w:val="a1"/>
    <w:uiPriority w:val="99"/>
    <w:rsid w:val="00B74A68"/>
    <w:pPr>
      <w:keepNext/>
      <w:widowControl w:val="0"/>
      <w:autoSpaceDN w:val="0"/>
      <w:adjustRightInd w:val="0"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Index1">
    <w:name w:val="WW-Index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1">
    <w:name w:val="WW-caption1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paragraph" w:customStyle="1" w:styleId="WW-Title1">
    <w:name w:val="WW-Title1"/>
    <w:basedOn w:val="a"/>
    <w:next w:val="a1"/>
    <w:uiPriority w:val="99"/>
    <w:rsid w:val="00B74A68"/>
    <w:pPr>
      <w:keepNext/>
      <w:widowControl w:val="0"/>
      <w:autoSpaceDN w:val="0"/>
      <w:adjustRightInd w:val="0"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Index">
    <w:name w:val="WW-Index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2">
    <w:name w:val="List"/>
    <w:basedOn w:val="a1"/>
    <w:uiPriority w:val="99"/>
    <w:rsid w:val="00B74A68"/>
    <w:rPr>
      <w:rFonts w:ascii="Arial" w:hAnsi="Arial" w:cs="Arial"/>
    </w:rPr>
  </w:style>
  <w:style w:type="paragraph" w:customStyle="1" w:styleId="ConsNormal">
    <w:name w:val="ConsNormal"/>
    <w:uiPriority w:val="99"/>
    <w:rsid w:val="00B74A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Index">
    <w:name w:val="Index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Index2">
    <w:name w:val="Index2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Title">
    <w:name w:val="WW-Title"/>
    <w:basedOn w:val="a"/>
    <w:next w:val="a1"/>
    <w:uiPriority w:val="99"/>
    <w:rsid w:val="00B74A68"/>
    <w:pPr>
      <w:keepNext/>
      <w:widowControl w:val="0"/>
      <w:autoSpaceDN w:val="0"/>
      <w:adjustRightInd w:val="0"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Index1">
    <w:name w:val="Index1"/>
    <w:basedOn w:val="a"/>
    <w:uiPriority w:val="99"/>
    <w:rsid w:val="00B74A68"/>
    <w:pPr>
      <w:widowControl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WW-caption">
    <w:name w:val="WW-caption"/>
    <w:basedOn w:val="a"/>
    <w:uiPriority w:val="99"/>
    <w:rsid w:val="00B74A68"/>
    <w:pPr>
      <w:widowControl w:val="0"/>
      <w:autoSpaceDN w:val="0"/>
      <w:adjustRightInd w:val="0"/>
      <w:spacing w:before="120" w:after="120"/>
    </w:pPr>
    <w:rPr>
      <w:rFonts w:ascii="Arial" w:hAnsi="Arial" w:cs="Arial"/>
      <w:i/>
      <w:iCs/>
    </w:rPr>
  </w:style>
  <w:style w:type="character" w:customStyle="1" w:styleId="11">
    <w:name w:val="Основной текст с отступом Знак1"/>
    <w:basedOn w:val="a2"/>
    <w:link w:val="a9"/>
    <w:uiPriority w:val="99"/>
    <w:semiHidden/>
    <w:locked/>
    <w:rsid w:val="0044217B"/>
    <w:rPr>
      <w:rFonts w:cs="Times New Roman"/>
      <w:sz w:val="24"/>
      <w:szCs w:val="24"/>
      <w:lang w:val="ru-RU" w:eastAsia="ru-RU"/>
    </w:rPr>
  </w:style>
  <w:style w:type="character" w:customStyle="1" w:styleId="23">
    <w:name w:val="Нижний колонтитул Знак23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2">
    <w:name w:val="Нижний колонтитул Знак22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1">
    <w:name w:val="Нижний колонтитул Знак21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00">
    <w:name w:val="Нижний колонтитул Знак20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9">
    <w:name w:val="Нижний колонтитул Знак19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8">
    <w:name w:val="Нижний колонтитул Знак18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7">
    <w:name w:val="Нижний колонтитул Знак17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6">
    <w:name w:val="Нижний колонтитул Знак16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5">
    <w:name w:val="Нижний колонтитул Знак15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4">
    <w:name w:val="Нижний колонтитул Знак14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3">
    <w:name w:val="Нижний колонтитул Знак13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20">
    <w:name w:val="Нижний колонтитул Знак12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10">
    <w:name w:val="Нижний колонтитул Знак11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100">
    <w:name w:val="Нижний колонтитул Знак10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9">
    <w:name w:val="Нижний колонтитул Знак9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81">
    <w:name w:val="Нижний колонтитул Знак8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71">
    <w:name w:val="Нижний колонтитул Знак7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61">
    <w:name w:val="Нижний колонтитул Знак6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51">
    <w:name w:val="Нижний колонтитул Знак5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46">
    <w:name w:val="Нижний колонтитул Знак4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3a">
    <w:name w:val="Нижний колонтитул Знак3"/>
    <w:basedOn w:val="a2"/>
    <w:uiPriority w:val="99"/>
    <w:semiHidden/>
    <w:rsid w:val="00A3618B"/>
    <w:rPr>
      <w:rFonts w:cs="Times New Roman"/>
      <w:sz w:val="24"/>
      <w:szCs w:val="24"/>
    </w:rPr>
  </w:style>
  <w:style w:type="character" w:customStyle="1" w:styleId="2a">
    <w:name w:val="Нижний колонтитул Знак2"/>
    <w:basedOn w:val="a2"/>
    <w:uiPriority w:val="99"/>
    <w:semiHidden/>
    <w:rsid w:val="00A3618B"/>
    <w:rPr>
      <w:rFonts w:cs="Times New Roman"/>
      <w:sz w:val="24"/>
      <w:szCs w:val="24"/>
    </w:rPr>
  </w:style>
  <w:style w:type="paragraph" w:styleId="2b">
    <w:name w:val="Body Text 2"/>
    <w:basedOn w:val="a"/>
    <w:link w:val="2c"/>
    <w:uiPriority w:val="99"/>
    <w:rsid w:val="0044217B"/>
    <w:pPr>
      <w:spacing w:after="120" w:line="480" w:lineRule="auto"/>
    </w:pPr>
    <w:rPr>
      <w:spacing w:val="22"/>
      <w:sz w:val="28"/>
      <w:szCs w:val="28"/>
    </w:rPr>
  </w:style>
  <w:style w:type="character" w:customStyle="1" w:styleId="2c">
    <w:name w:val="Основной текст 2 Знак"/>
    <w:basedOn w:val="a2"/>
    <w:link w:val="2b"/>
    <w:uiPriority w:val="99"/>
    <w:semiHidden/>
    <w:locked/>
    <w:rsid w:val="00A3618B"/>
    <w:rPr>
      <w:rFonts w:cs="Times New Roman"/>
      <w:sz w:val="24"/>
      <w:szCs w:val="24"/>
    </w:rPr>
  </w:style>
  <w:style w:type="paragraph" w:styleId="3b">
    <w:name w:val="Body Text 3"/>
    <w:basedOn w:val="a"/>
    <w:link w:val="3c"/>
    <w:uiPriority w:val="99"/>
    <w:rsid w:val="0044217B"/>
    <w:pPr>
      <w:spacing w:after="120"/>
    </w:pPr>
    <w:rPr>
      <w:sz w:val="16"/>
      <w:szCs w:val="16"/>
    </w:rPr>
  </w:style>
  <w:style w:type="character" w:customStyle="1" w:styleId="3c">
    <w:name w:val="Основной текст 3 Знак"/>
    <w:basedOn w:val="a2"/>
    <w:link w:val="3b"/>
    <w:uiPriority w:val="99"/>
    <w:semiHidden/>
    <w:locked/>
    <w:rsid w:val="00A3618B"/>
    <w:rPr>
      <w:rFonts w:cs="Times New Roman"/>
      <w:sz w:val="16"/>
      <w:szCs w:val="16"/>
    </w:rPr>
  </w:style>
  <w:style w:type="paragraph" w:styleId="2d">
    <w:name w:val="Body Text Indent 2"/>
    <w:basedOn w:val="a"/>
    <w:link w:val="2e"/>
    <w:uiPriority w:val="99"/>
    <w:rsid w:val="0044217B"/>
    <w:pPr>
      <w:suppressAutoHyphens/>
      <w:spacing w:after="120" w:line="480" w:lineRule="auto"/>
      <w:ind w:left="283"/>
    </w:pPr>
    <w:rPr>
      <w:sz w:val="28"/>
      <w:szCs w:val="28"/>
      <w:lang w:eastAsia="ar-SA"/>
    </w:rPr>
  </w:style>
  <w:style w:type="character" w:customStyle="1" w:styleId="2e">
    <w:name w:val="Основной текст с отступом 2 Знак"/>
    <w:basedOn w:val="a2"/>
    <w:link w:val="2d"/>
    <w:uiPriority w:val="99"/>
    <w:semiHidden/>
    <w:locked/>
    <w:rsid w:val="00A3618B"/>
    <w:rPr>
      <w:rFonts w:cs="Times New Roman"/>
      <w:sz w:val="24"/>
      <w:szCs w:val="24"/>
    </w:rPr>
  </w:style>
  <w:style w:type="paragraph" w:styleId="3d">
    <w:name w:val="Body Text Indent 3"/>
    <w:basedOn w:val="a"/>
    <w:link w:val="3e"/>
    <w:uiPriority w:val="99"/>
    <w:rsid w:val="0044217B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e">
    <w:name w:val="Основной текст с отступом 3 Знак"/>
    <w:basedOn w:val="a2"/>
    <w:link w:val="3d"/>
    <w:uiPriority w:val="99"/>
    <w:semiHidden/>
    <w:locked/>
    <w:rsid w:val="00A3618B"/>
    <w:rPr>
      <w:rFonts w:cs="Times New Roman"/>
      <w:sz w:val="16"/>
      <w:szCs w:val="16"/>
    </w:rPr>
  </w:style>
  <w:style w:type="character" w:customStyle="1" w:styleId="450">
    <w:name w:val="Текст Знак45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paragraph" w:styleId="af3">
    <w:name w:val="Plain Text"/>
    <w:basedOn w:val="a"/>
    <w:link w:val="af4"/>
    <w:uiPriority w:val="99"/>
    <w:rsid w:val="0044217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2"/>
    <w:link w:val="af3"/>
    <w:uiPriority w:val="99"/>
    <w:semiHidden/>
    <w:locked/>
    <w:rsid w:val="00A3618B"/>
    <w:rPr>
      <w:rFonts w:ascii="Courier New" w:hAnsi="Courier New" w:cs="Courier New"/>
      <w:sz w:val="20"/>
      <w:szCs w:val="20"/>
    </w:rPr>
  </w:style>
  <w:style w:type="character" w:customStyle="1" w:styleId="440">
    <w:name w:val="Текст Знак44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30">
    <w:name w:val="Текст Знак43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20">
    <w:name w:val="Текст Знак42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10">
    <w:name w:val="Текст Знак41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01">
    <w:name w:val="Текст Знак40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90">
    <w:name w:val="Текст Знак39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80">
    <w:name w:val="Текст Знак38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70">
    <w:name w:val="Текст Знак37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60">
    <w:name w:val="Текст Знак36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50">
    <w:name w:val="Текст Знак35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40">
    <w:name w:val="Текст Знак34"/>
    <w:basedOn w:val="a2"/>
    <w:rsid w:val="00A3618B"/>
    <w:rPr>
      <w:rFonts w:ascii="Courier New" w:hAnsi="Courier New" w:cs="Courier New"/>
      <w:sz w:val="20"/>
      <w:szCs w:val="20"/>
    </w:rPr>
  </w:style>
  <w:style w:type="character" w:customStyle="1" w:styleId="330">
    <w:name w:val="Текст Знак33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20">
    <w:name w:val="Текст Знак32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10">
    <w:name w:val="Текст Знак31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01">
    <w:name w:val="Текст Знак30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90">
    <w:name w:val="Текст Знак29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80">
    <w:name w:val="Текст Знак28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70">
    <w:name w:val="Текст Знак27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60">
    <w:name w:val="Текст Знак26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50">
    <w:name w:val="Текст Знак25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40">
    <w:name w:val="Текст Знак24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30">
    <w:name w:val="Текст Знак23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20">
    <w:name w:val="Текст Знак22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10">
    <w:name w:val="Текст Знак21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01">
    <w:name w:val="Текст Знак20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90">
    <w:name w:val="Текст Знак19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80">
    <w:name w:val="Текст Знак18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70">
    <w:name w:val="Текст Знак17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60">
    <w:name w:val="Текст Знак16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50">
    <w:name w:val="Текст Знак15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40">
    <w:name w:val="Текст Знак14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30">
    <w:name w:val="Текст Знак13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21">
    <w:name w:val="Текст Знак12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11">
    <w:name w:val="Текст Знак11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101">
    <w:name w:val="Текст Знак10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90">
    <w:name w:val="Текст Знак9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82">
    <w:name w:val="Текст Знак8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72">
    <w:name w:val="Текст Знак7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62">
    <w:name w:val="Текст Знак6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52">
    <w:name w:val="Текст Знак5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7">
    <w:name w:val="Текст Знак4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3f">
    <w:name w:val="Текст Знак3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2f">
    <w:name w:val="Текст Знак2"/>
    <w:basedOn w:val="a2"/>
    <w:uiPriority w:val="99"/>
    <w:semiHidden/>
    <w:rsid w:val="00A3618B"/>
    <w:rPr>
      <w:rFonts w:ascii="Courier New" w:hAnsi="Courier New" w:cs="Courier New"/>
      <w:sz w:val="20"/>
      <w:szCs w:val="20"/>
    </w:rPr>
  </w:style>
  <w:style w:type="character" w:customStyle="1" w:styleId="451">
    <w:name w:val="Текст выноски Знак45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6"/>
    <w:uiPriority w:val="99"/>
    <w:semiHidden/>
    <w:rsid w:val="0044217B"/>
    <w:pPr>
      <w:suppressAutoHyphens/>
    </w:pPr>
    <w:rPr>
      <w:rFonts w:ascii="Tahoma" w:hAnsi="Tahoma" w:cs="Tahoma"/>
      <w:noProof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locked/>
    <w:rsid w:val="00A3618B"/>
    <w:rPr>
      <w:rFonts w:ascii="Segoe UI" w:hAnsi="Segoe UI" w:cs="Segoe UI"/>
      <w:sz w:val="18"/>
      <w:szCs w:val="18"/>
    </w:rPr>
  </w:style>
  <w:style w:type="character" w:customStyle="1" w:styleId="441">
    <w:name w:val="Текст выноски Знак44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431">
    <w:name w:val="Текст выноски Знак43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421">
    <w:name w:val="Текст выноски Знак42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411">
    <w:name w:val="Текст выноски Знак41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402">
    <w:name w:val="Текст выноски Знак40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91">
    <w:name w:val="Текст выноски Знак39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81">
    <w:name w:val="Текст выноски Знак38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71">
    <w:name w:val="Текст выноски Знак37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61">
    <w:name w:val="Текст выноски Знак36"/>
    <w:basedOn w:val="a2"/>
    <w:uiPriority w:val="99"/>
    <w:semiHidden/>
    <w:rsid w:val="00A3618B"/>
    <w:rPr>
      <w:rFonts w:ascii="Segoe UI" w:hAnsi="Segoe UI" w:cs="Segoe UI"/>
      <w:sz w:val="18"/>
      <w:szCs w:val="18"/>
    </w:rPr>
  </w:style>
  <w:style w:type="character" w:customStyle="1" w:styleId="351">
    <w:name w:val="Текст выноски Знак35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41">
    <w:name w:val="Текст выноски Знак34"/>
    <w:basedOn w:val="a2"/>
    <w:uiPriority w:val="99"/>
    <w:semiHidden/>
    <w:rsid w:val="00A3618B"/>
    <w:rPr>
      <w:rFonts w:ascii="Segoe UI" w:hAnsi="Segoe UI" w:cs="Segoe UI"/>
      <w:sz w:val="18"/>
      <w:szCs w:val="18"/>
    </w:rPr>
  </w:style>
  <w:style w:type="character" w:customStyle="1" w:styleId="331">
    <w:name w:val="Текст выноски Знак33"/>
    <w:basedOn w:val="a2"/>
    <w:uiPriority w:val="99"/>
    <w:semiHidden/>
    <w:rsid w:val="00A3618B"/>
    <w:rPr>
      <w:rFonts w:ascii="Segoe UI" w:hAnsi="Segoe UI" w:cs="Segoe UI"/>
      <w:sz w:val="18"/>
      <w:szCs w:val="18"/>
    </w:rPr>
  </w:style>
  <w:style w:type="character" w:customStyle="1" w:styleId="321">
    <w:name w:val="Текст выноски Знак32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11">
    <w:name w:val="Текст выноски Знак31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02">
    <w:name w:val="Текст выноски Знак30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91">
    <w:name w:val="Текст выноски Знак29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81">
    <w:name w:val="Текст выноски Знак28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71">
    <w:name w:val="Текст выноски Знак27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61">
    <w:name w:val="Текст выноски Знак26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51">
    <w:name w:val="Текст выноски Знак25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41">
    <w:name w:val="Текст выноски Знак24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31">
    <w:name w:val="Текст выноски Знак23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21">
    <w:name w:val="Текст выноски Знак22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11">
    <w:name w:val="Текст выноски Знак21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02">
    <w:name w:val="Текст выноски Знак20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91">
    <w:name w:val="Текст выноски Знак19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81">
    <w:name w:val="Текст выноски Знак18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71">
    <w:name w:val="Текст выноски Знак17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61">
    <w:name w:val="Текст выноски Знак16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51">
    <w:name w:val="Текст выноски Знак15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41">
    <w:name w:val="Текст выноски Знак14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31">
    <w:name w:val="Текст выноски Знак13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22">
    <w:name w:val="Текст выноски Знак12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12">
    <w:name w:val="Текст выноски Знак11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102">
    <w:name w:val="Текст выноски Знак10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91">
    <w:name w:val="Текст выноски Знак9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83">
    <w:name w:val="Текст выноски Знак8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73">
    <w:name w:val="Текст выноски Знак7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63">
    <w:name w:val="Текст выноски Знак6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53">
    <w:name w:val="Текст выноски Знак5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48">
    <w:name w:val="Текст выноски Знак4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character" w:customStyle="1" w:styleId="2f0">
    <w:name w:val="Текст выноски Знак2"/>
    <w:basedOn w:val="a2"/>
    <w:uiPriority w:val="99"/>
    <w:semiHidden/>
    <w:rsid w:val="00A3618B"/>
    <w:rPr>
      <w:rFonts w:ascii="Tahoma" w:hAnsi="Tahoma" w:cs="Tahoma"/>
      <w:sz w:val="16"/>
      <w:szCs w:val="16"/>
    </w:rPr>
  </w:style>
  <w:style w:type="paragraph" w:customStyle="1" w:styleId="af7">
    <w:name w:val="Заголовок таблицы"/>
    <w:basedOn w:val="a"/>
    <w:uiPriority w:val="99"/>
    <w:rsid w:val="0044217B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f8">
    <w:name w:val="Заголовок"/>
    <w:basedOn w:val="a"/>
    <w:next w:val="a1"/>
    <w:uiPriority w:val="99"/>
    <w:rsid w:val="0044217B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1a">
    <w:name w:val="Название1"/>
    <w:basedOn w:val="a"/>
    <w:uiPriority w:val="99"/>
    <w:rsid w:val="0044217B"/>
    <w:pPr>
      <w:suppressLineNumbers/>
      <w:suppressAutoHyphens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1b">
    <w:name w:val="Указатель1"/>
    <w:basedOn w:val="a"/>
    <w:uiPriority w:val="99"/>
    <w:rsid w:val="0044217B"/>
    <w:pPr>
      <w:suppressLineNumbers/>
      <w:suppressAutoHyphens/>
    </w:pPr>
    <w:rPr>
      <w:rFonts w:ascii="Arial" w:hAnsi="Arial" w:cs="Arial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44217B"/>
    <w:pPr>
      <w:suppressAutoHyphens/>
      <w:ind w:firstLine="851"/>
      <w:jc w:val="both"/>
    </w:pPr>
    <w:rPr>
      <w:rFonts w:eastAsia="SimSun"/>
      <w:sz w:val="28"/>
      <w:szCs w:val="28"/>
      <w:lang w:eastAsia="ar-SA"/>
    </w:rPr>
  </w:style>
  <w:style w:type="paragraph" w:customStyle="1" w:styleId="af9">
    <w:name w:val="Содержимое таблицы"/>
    <w:basedOn w:val="a"/>
    <w:uiPriority w:val="99"/>
    <w:rsid w:val="0044217B"/>
    <w:pPr>
      <w:suppressLineNumbers/>
      <w:suppressAutoHyphens/>
    </w:pPr>
    <w:rPr>
      <w:sz w:val="28"/>
      <w:szCs w:val="28"/>
      <w:lang w:eastAsia="ar-SA"/>
    </w:rPr>
  </w:style>
  <w:style w:type="paragraph" w:customStyle="1" w:styleId="ConsTitle">
    <w:name w:val="ConsTitle"/>
    <w:uiPriority w:val="99"/>
    <w:rsid w:val="004421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312">
    <w:name w:val="Основной текст с отступом 31"/>
    <w:basedOn w:val="a"/>
    <w:uiPriority w:val="99"/>
    <w:rsid w:val="0044217B"/>
    <w:pPr>
      <w:suppressAutoHyphens/>
      <w:ind w:left="6096"/>
    </w:pPr>
    <w:rPr>
      <w:sz w:val="28"/>
      <w:szCs w:val="28"/>
    </w:rPr>
  </w:style>
  <w:style w:type="paragraph" w:customStyle="1" w:styleId="afa">
    <w:name w:val="Заголовок статьи"/>
    <w:basedOn w:val="a"/>
    <w:next w:val="a"/>
    <w:uiPriority w:val="99"/>
    <w:rsid w:val="0044217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49">
    <w:name w:val="Основной текст 4"/>
    <w:basedOn w:val="a9"/>
    <w:uiPriority w:val="99"/>
    <w:rsid w:val="0044217B"/>
    <w:pPr>
      <w:spacing w:before="120" w:line="360" w:lineRule="auto"/>
      <w:ind w:firstLine="720"/>
      <w:jc w:val="both"/>
    </w:pPr>
  </w:style>
  <w:style w:type="paragraph" w:customStyle="1" w:styleId="FR2">
    <w:name w:val="FR2"/>
    <w:uiPriority w:val="99"/>
    <w:rsid w:val="0044217B"/>
    <w:pPr>
      <w:widowControl w:val="0"/>
      <w:snapToGrid w:val="0"/>
    </w:pPr>
  </w:style>
  <w:style w:type="character" w:customStyle="1" w:styleId="afb">
    <w:name w:val="Основной текст с отступом Знак"/>
    <w:basedOn w:val="a2"/>
    <w:uiPriority w:val="99"/>
    <w:locked/>
    <w:rsid w:val="0044217B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1c">
    <w:name w:val="Основной шрифт абзаца1"/>
    <w:uiPriority w:val="99"/>
    <w:rsid w:val="0044217B"/>
  </w:style>
  <w:style w:type="character" w:customStyle="1" w:styleId="Absatz-Standardschriftart">
    <w:name w:val="Absatz-Standardschriftart"/>
    <w:uiPriority w:val="99"/>
    <w:rsid w:val="0044217B"/>
  </w:style>
  <w:style w:type="character" w:customStyle="1" w:styleId="WW-Absatz-Standardschriftart">
    <w:name w:val="WW-Absatz-Standardschriftart"/>
    <w:uiPriority w:val="99"/>
    <w:rsid w:val="0044217B"/>
  </w:style>
  <w:style w:type="character" w:customStyle="1" w:styleId="WW-Absatz-Standardschriftart1">
    <w:name w:val="WW-Absatz-Standardschriftart1"/>
    <w:uiPriority w:val="99"/>
    <w:rsid w:val="0044217B"/>
  </w:style>
  <w:style w:type="character" w:customStyle="1" w:styleId="afc">
    <w:name w:val="Маркеры списка"/>
    <w:uiPriority w:val="99"/>
    <w:rsid w:val="0044217B"/>
    <w:rPr>
      <w:rFonts w:ascii="StarSymbol" w:eastAsia="StarSymbol" w:hAnsi="StarSymbol"/>
      <w:sz w:val="18"/>
    </w:rPr>
  </w:style>
  <w:style w:type="paragraph" w:customStyle="1" w:styleId="313">
    <w:name w:val="Основной текст 31"/>
    <w:basedOn w:val="a"/>
    <w:uiPriority w:val="99"/>
    <w:rsid w:val="00D62A03"/>
    <w:pPr>
      <w:suppressAutoHyphens/>
      <w:spacing w:after="120"/>
    </w:pPr>
    <w:rPr>
      <w:sz w:val="16"/>
      <w:szCs w:val="16"/>
      <w:lang w:eastAsia="ar-SA"/>
    </w:rPr>
  </w:style>
  <w:style w:type="paragraph" w:customStyle="1" w:styleId="1d">
    <w:name w:val="Знак Знак1 Знак Знак Знак Знак"/>
    <w:basedOn w:val="a"/>
    <w:uiPriority w:val="99"/>
    <w:rsid w:val="00D62A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6z1">
    <w:name w:val="WW8Num6z1"/>
    <w:uiPriority w:val="99"/>
    <w:rsid w:val="00D62A03"/>
    <w:rPr>
      <w:b/>
    </w:rPr>
  </w:style>
  <w:style w:type="character" w:customStyle="1" w:styleId="WW8Num16z0">
    <w:name w:val="WW8Num16z0"/>
    <w:uiPriority w:val="99"/>
    <w:rsid w:val="00D62A03"/>
    <w:rPr>
      <w:rFonts w:ascii="Times New Roman" w:hAnsi="Times New Roman"/>
    </w:rPr>
  </w:style>
  <w:style w:type="character" w:customStyle="1" w:styleId="WW8Num20z0">
    <w:name w:val="WW8Num20z0"/>
    <w:uiPriority w:val="99"/>
    <w:rsid w:val="00D62A03"/>
    <w:rPr>
      <w:rFonts w:ascii="Times New Roman" w:hAnsi="Times New Roman"/>
    </w:rPr>
  </w:style>
  <w:style w:type="character" w:customStyle="1" w:styleId="WW8Num34z0">
    <w:name w:val="WW8Num34z0"/>
    <w:uiPriority w:val="99"/>
    <w:rsid w:val="00D62A03"/>
    <w:rPr>
      <w:b/>
    </w:rPr>
  </w:style>
  <w:style w:type="character" w:customStyle="1" w:styleId="WW8Num45z0">
    <w:name w:val="WW8Num45z0"/>
    <w:uiPriority w:val="99"/>
    <w:rsid w:val="00D62A03"/>
    <w:rPr>
      <w:rFonts w:ascii="Times New Roman" w:hAnsi="Times New Roman"/>
    </w:rPr>
  </w:style>
  <w:style w:type="character" w:customStyle="1" w:styleId="64">
    <w:name w:val="Знак Знак6"/>
    <w:basedOn w:val="a2"/>
    <w:uiPriority w:val="99"/>
    <w:locked/>
    <w:rsid w:val="00D62A03"/>
    <w:rPr>
      <w:rFonts w:cs="Times New Roman"/>
      <w:lang w:val="ru-RU" w:eastAsia="ru-RU"/>
    </w:rPr>
  </w:style>
  <w:style w:type="character" w:styleId="afd">
    <w:name w:val="Hyperlink"/>
    <w:basedOn w:val="a2"/>
    <w:uiPriority w:val="99"/>
    <w:semiHidden/>
    <w:rsid w:val="005A2AAC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semiHidden/>
    <w:rsid w:val="005A2AAC"/>
    <w:rPr>
      <w:rFonts w:cs="Times New Roman"/>
      <w:color w:val="800080"/>
      <w:u w:val="single"/>
    </w:rPr>
  </w:style>
  <w:style w:type="paragraph" w:styleId="1e">
    <w:name w:val="index 1"/>
    <w:basedOn w:val="a"/>
    <w:next w:val="a"/>
    <w:autoRedefine/>
    <w:uiPriority w:val="99"/>
    <w:semiHidden/>
    <w:rsid w:val="005A2AAC"/>
    <w:pPr>
      <w:spacing w:after="200" w:line="276" w:lineRule="auto"/>
      <w:ind w:left="220" w:hanging="220"/>
    </w:pPr>
    <w:rPr>
      <w:rFonts w:ascii="Calibri" w:hAnsi="Calibri" w:cs="Calibri"/>
      <w:sz w:val="22"/>
      <w:szCs w:val="22"/>
    </w:rPr>
  </w:style>
  <w:style w:type="paragraph" w:styleId="aff">
    <w:name w:val="index heading"/>
    <w:basedOn w:val="a"/>
    <w:uiPriority w:val="99"/>
    <w:semiHidden/>
    <w:rsid w:val="005A2AAC"/>
    <w:pPr>
      <w:suppressLineNumbers/>
      <w:suppressAutoHyphens/>
    </w:pPr>
    <w:rPr>
      <w:lang w:eastAsia="ar-SA"/>
    </w:rPr>
  </w:style>
  <w:style w:type="paragraph" w:styleId="aff0">
    <w:name w:val="No Spacing"/>
    <w:uiPriority w:val="99"/>
    <w:qFormat/>
    <w:rsid w:val="005A2AAC"/>
    <w:rPr>
      <w:rFonts w:ascii="Calibri" w:hAnsi="Calibri" w:cs="Calibri"/>
      <w:sz w:val="22"/>
      <w:szCs w:val="22"/>
    </w:rPr>
  </w:style>
  <w:style w:type="paragraph" w:customStyle="1" w:styleId="1f">
    <w:name w:val="Без интервала1"/>
    <w:uiPriority w:val="99"/>
    <w:rsid w:val="005A2AAC"/>
    <w:rPr>
      <w:rFonts w:ascii="Calibri" w:hAnsi="Calibri" w:cs="Calibri"/>
      <w:sz w:val="22"/>
      <w:szCs w:val="22"/>
    </w:rPr>
  </w:style>
  <w:style w:type="paragraph" w:customStyle="1" w:styleId="2f1">
    <w:name w:val="Без интервала2"/>
    <w:uiPriority w:val="99"/>
    <w:rsid w:val="005A2AAC"/>
    <w:rPr>
      <w:rFonts w:ascii="Calibri" w:hAnsi="Calibri" w:cs="Calibri"/>
      <w:sz w:val="22"/>
      <w:szCs w:val="22"/>
    </w:rPr>
  </w:style>
  <w:style w:type="character" w:customStyle="1" w:styleId="1f0">
    <w:name w:val="Основной текст Знак1"/>
    <w:uiPriority w:val="99"/>
    <w:semiHidden/>
    <w:rsid w:val="005A2AAC"/>
    <w:rPr>
      <w:rFonts w:ascii="Times New Roman" w:hAnsi="Times New Roman"/>
      <w:sz w:val="22"/>
    </w:rPr>
  </w:style>
  <w:style w:type="character" w:customStyle="1" w:styleId="BodyTextChar">
    <w:name w:val="Body Text Char"/>
    <w:uiPriority w:val="99"/>
    <w:semiHidden/>
    <w:locked/>
    <w:rsid w:val="005A2AAC"/>
    <w:rPr>
      <w:rFonts w:ascii="Times New Roman" w:hAnsi="Times New Roman"/>
    </w:rPr>
  </w:style>
  <w:style w:type="character" w:styleId="aff1">
    <w:name w:val="page number"/>
    <w:basedOn w:val="a2"/>
    <w:uiPriority w:val="99"/>
    <w:semiHidden/>
    <w:rsid w:val="00D07ECD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AB38807384529534F0EE26FCCB1D7E3AD076AAC793D971971906A1FA9065AACA59B9D44BE12EF868E3C9x3T6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0AB38807384529534F0F02BEAA747723CDF20AFCC9BD723C3465DFCADx9T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AB38807384529534F0F02BEAA747723CDE28A3C595D723C3465DFCADx9T9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B78DA-55B2-4CC9-B930-D8F333B2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24210</Words>
  <Characters>138003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БИЙСКА</vt:lpstr>
    </vt:vector>
  </TitlesOfParts>
  <Company>Администрация г. Суджа</Company>
  <LinksUpToDate>false</LinksUpToDate>
  <CharactersWithSpaces>161890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БИЙСКА</dc:title>
  <dc:creator>ConsultantPlus</dc:creator>
  <cp:lastModifiedBy>ПК-030220131</cp:lastModifiedBy>
  <cp:revision>24</cp:revision>
  <cp:lastPrinted>2016-11-16T06:44:00Z</cp:lastPrinted>
  <dcterms:created xsi:type="dcterms:W3CDTF">2016-11-13T17:59:00Z</dcterms:created>
  <dcterms:modified xsi:type="dcterms:W3CDTF">2016-11-25T12:51:00Z</dcterms:modified>
</cp:coreProperties>
</file>